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CC7D7F" w14:paraId="5F0DA7EA" w14:textId="77777777">
        <w:tc>
          <w:tcPr>
            <w:tcW w:w="4395" w:type="dxa"/>
          </w:tcPr>
          <w:p w14:paraId="447A084C" w14:textId="77777777"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14:paraId="189D1711" w14:textId="77777777" w:rsidR="006A522A" w:rsidRPr="00A95A96" w:rsidRDefault="006A522A" w:rsidP="000F210B">
            <w:pPr>
              <w:ind w:left="1207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DA1D8C">
              <w:rPr>
                <w:b/>
                <w:bCs/>
                <w:sz w:val="20"/>
                <w:szCs w:val="20"/>
                <w:lang w:val="en-GB"/>
              </w:rPr>
              <w:t>8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</w:p>
          <w:p w14:paraId="5D8A9747" w14:textId="5BF70782" w:rsidR="006A522A" w:rsidRPr="00A95A96" w:rsidRDefault="0026000D" w:rsidP="000F210B">
            <w:pPr>
              <w:pStyle w:val="Header"/>
              <w:ind w:left="1207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DA1D8C">
              <w:rPr>
                <w:sz w:val="20"/>
                <w:szCs w:val="20"/>
                <w:lang w:val="en-GB"/>
              </w:rPr>
              <w:t>8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CC7D7F">
              <w:rPr>
                <w:sz w:val="20"/>
                <w:szCs w:val="20"/>
                <w:lang w:val="en-GB"/>
              </w:rPr>
              <w:t>15</w:t>
            </w:r>
            <w:r w:rsidR="00DA1D8C">
              <w:rPr>
                <w:sz w:val="20"/>
                <w:szCs w:val="20"/>
                <w:lang w:val="en-GB"/>
              </w:rPr>
              <w:t>-</w:t>
            </w:r>
            <w:r w:rsidR="00CC7D7F">
              <w:rPr>
                <w:sz w:val="20"/>
                <w:szCs w:val="20"/>
                <w:lang w:val="en-GB"/>
              </w:rPr>
              <w:t>17</w:t>
            </w:r>
            <w:r w:rsidR="00DA1D8C" w:rsidRPr="00DA1D8C">
              <w:rPr>
                <w:sz w:val="20"/>
                <w:szCs w:val="20"/>
                <w:lang w:val="en-GB"/>
              </w:rPr>
              <w:t xml:space="preserve"> </w:t>
            </w:r>
            <w:r w:rsidR="00CC7D7F">
              <w:rPr>
                <w:sz w:val="20"/>
                <w:szCs w:val="20"/>
                <w:lang w:val="en-GB"/>
              </w:rPr>
              <w:t>July</w:t>
            </w:r>
            <w:r w:rsidR="00DA1D8C" w:rsidRPr="00DA1D8C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</w:t>
            </w:r>
            <w:r w:rsidR="00DA1D8C">
              <w:rPr>
                <w:sz w:val="20"/>
                <w:szCs w:val="20"/>
                <w:lang w:val="en-GB"/>
              </w:rPr>
              <w:t>20</w:t>
            </w:r>
          </w:p>
          <w:p w14:paraId="28DA7029" w14:textId="77777777" w:rsidR="006A522A" w:rsidRPr="00A95A96" w:rsidRDefault="00DB209F" w:rsidP="000F210B">
            <w:pPr>
              <w:pStyle w:val="Header"/>
              <w:ind w:left="1207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100864B9" w14:textId="77777777" w:rsidR="00D33908" w:rsidRDefault="00C259A5" w:rsidP="006B1461">
      <w:pPr>
        <w:pStyle w:val="HChG"/>
        <w:ind w:left="0" w:right="-3" w:firstLine="0"/>
        <w:jc w:val="both"/>
      </w:pPr>
      <w:r w:rsidRPr="00A95A96">
        <w:tab/>
      </w:r>
    </w:p>
    <w:p w14:paraId="29EF9FBD" w14:textId="4F767F8F" w:rsidR="008645BD" w:rsidRPr="0034260D" w:rsidRDefault="008645BD" w:rsidP="006B1461">
      <w:pPr>
        <w:pStyle w:val="HChG"/>
        <w:ind w:left="0" w:right="-3" w:firstLine="0"/>
        <w:jc w:val="both"/>
      </w:pPr>
      <w:r w:rsidRPr="0034260D">
        <w:t>Running order of the 11</w:t>
      </w:r>
      <w:r w:rsidR="00DA1D8C">
        <w:t>8</w:t>
      </w:r>
      <w:r w:rsidRPr="0034260D">
        <w:t xml:space="preserve">th </w:t>
      </w:r>
      <w:r w:rsidR="00CC7D7F">
        <w:t xml:space="preserve">virtual </w:t>
      </w:r>
      <w:r w:rsidRPr="0034260D">
        <w:t>session of GRSG (</w:t>
      </w:r>
      <w:r w:rsidR="00CC7D7F">
        <w:t>15</w:t>
      </w:r>
      <w:r w:rsidR="00DA1D8C">
        <w:t xml:space="preserve"> - </w:t>
      </w:r>
      <w:r w:rsidR="00CC7D7F">
        <w:t>17</w:t>
      </w:r>
      <w:r w:rsidR="00DA1D8C">
        <w:t xml:space="preserve"> </w:t>
      </w:r>
      <w:r w:rsidR="00CC7D7F">
        <w:t>July</w:t>
      </w:r>
      <w:r w:rsidR="00DA1D8C">
        <w:t xml:space="preserve"> </w:t>
      </w:r>
      <w:r w:rsidRPr="0034260D">
        <w:t>20</w:t>
      </w:r>
      <w:r w:rsidR="00DA1D8C">
        <w:t>20</w:t>
      </w:r>
      <w:r w:rsidRPr="0034260D">
        <w:t>)</w:t>
      </w:r>
    </w:p>
    <w:p w14:paraId="2CC70091" w14:textId="76D0527E" w:rsidR="00897E92" w:rsidRPr="00D33908" w:rsidRDefault="00CC7D7F" w:rsidP="00897E92">
      <w:pPr>
        <w:tabs>
          <w:tab w:val="left" w:pos="1701"/>
        </w:tabs>
        <w:ind w:left="98" w:right="281"/>
        <w:rPr>
          <w:sz w:val="22"/>
          <w:szCs w:val="22"/>
          <w:lang w:val="en-GB" w:eastAsia="en-US"/>
        </w:rPr>
      </w:pPr>
      <w:r w:rsidRPr="00D33908">
        <w:rPr>
          <w:b/>
          <w:sz w:val="22"/>
          <w:szCs w:val="22"/>
          <w:lang w:val="en-GB" w:eastAsia="en-US"/>
        </w:rPr>
        <w:t>GRSG 118</w:t>
      </w:r>
      <w:r w:rsidRPr="00D33908">
        <w:rPr>
          <w:b/>
          <w:sz w:val="22"/>
          <w:szCs w:val="22"/>
          <w:vertAlign w:val="superscript"/>
          <w:lang w:val="en-GB" w:eastAsia="en-US"/>
        </w:rPr>
        <w:t>th</w:t>
      </w:r>
      <w:r w:rsidRPr="00D33908">
        <w:rPr>
          <w:b/>
          <w:sz w:val="22"/>
          <w:szCs w:val="22"/>
          <w:lang w:val="en-GB" w:eastAsia="en-US"/>
        </w:rPr>
        <w:t xml:space="preserve"> session will be held virtually via WebEx without interpretation and thus characterized as informal meeting. The meeting will last each day from 2:00 p.m. to 4:30 p.m. Geneva time. </w:t>
      </w:r>
    </w:p>
    <w:p w14:paraId="696D8A8C" w14:textId="77777777" w:rsidR="00CD40D7" w:rsidRPr="00D33908" w:rsidRDefault="00CD40D7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p w14:paraId="2A690ED4" w14:textId="30F99B58" w:rsidR="008645BD" w:rsidRPr="00D33908" w:rsidRDefault="008645BD" w:rsidP="00CD40D7">
      <w:pPr>
        <w:spacing w:line="240" w:lineRule="atLeast"/>
        <w:rPr>
          <w:b/>
          <w:sz w:val="22"/>
          <w:szCs w:val="22"/>
          <w:lang w:val="en-GB" w:eastAsia="en-US"/>
        </w:rPr>
      </w:pP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2846F8" w:rsidRPr="00D33908" w14:paraId="4048FDE6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1B6A990F" w14:textId="4EC7D3E3" w:rsidR="002846F8" w:rsidRPr="00D33908" w:rsidRDefault="00CC7D7F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Wednesday, 15 July</w:t>
            </w:r>
          </w:p>
          <w:p w14:paraId="637E9735" w14:textId="4E0864B5" w:rsidR="002846F8" w:rsidRPr="00D33908" w:rsidRDefault="002846F8" w:rsidP="002846F8">
            <w:pPr>
              <w:spacing w:line="240" w:lineRule="atLeast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Cs/>
                <w:sz w:val="22"/>
                <w:szCs w:val="22"/>
                <w:lang w:val="en-GB" w:eastAsia="en-US"/>
              </w:rPr>
              <w:t>(starting at 2.</w:t>
            </w:r>
            <w:r w:rsidR="00CC7D7F"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 pm)</w:t>
            </w:r>
          </w:p>
          <w:p w14:paraId="0A7BC664" w14:textId="77777777" w:rsidR="002846F8" w:rsidRPr="00D33908" w:rsidRDefault="002846F8" w:rsidP="002846F8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4976A0A7" w14:textId="77777777" w:rsidR="002846F8" w:rsidRPr="00D3390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bCs/>
                <w:sz w:val="22"/>
                <w:szCs w:val="22"/>
                <w:lang w:val="en-GB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>Item 1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Adoption of the agenda</w:t>
            </w:r>
          </w:p>
          <w:p w14:paraId="1D4F897D" w14:textId="77777777" w:rsidR="00CC7D7F" w:rsidRPr="00D33908" w:rsidRDefault="00CC7D7F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15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Event Data Recorder</w:t>
            </w:r>
          </w:p>
          <w:p w14:paraId="20A93927" w14:textId="77777777" w:rsidR="00CC7D7F" w:rsidRPr="00D33908" w:rsidRDefault="00CC7D7F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9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 xml:space="preserve">UN </w:t>
            </w:r>
            <w:r w:rsidRPr="00D33908">
              <w:rPr>
                <w:sz w:val="22"/>
                <w:szCs w:val="22"/>
                <w:lang w:val="en-GB"/>
              </w:rPr>
              <w:t>Regulation No. 93 (Front under run protection)</w:t>
            </w:r>
          </w:p>
          <w:p w14:paraId="379D4176" w14:textId="77777777" w:rsidR="002846F8" w:rsidRPr="00D3390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Item 3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UN Regulation No. 35 (Foot controls)</w:t>
            </w:r>
          </w:p>
          <w:p w14:paraId="26E52855" w14:textId="77777777" w:rsidR="002846F8" w:rsidRPr="00D33908" w:rsidRDefault="002846F8" w:rsidP="002846F8">
            <w:pPr>
              <w:tabs>
                <w:tab w:val="left" w:pos="1167"/>
              </w:tabs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  <w:tr w:rsidR="0036195F" w:rsidRPr="00D33908" w14:paraId="2331EF4C" w14:textId="77777777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4B414329" w14:textId="1A0503B7" w:rsidR="0036195F" w:rsidRPr="00D33908" w:rsidRDefault="00CC7D7F" w:rsidP="00105FB2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Thursday , 16 July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br/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 xml:space="preserve">(starting at 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2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.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="005C7EB0" w:rsidRPr="00D33908">
              <w:rPr>
                <w:bCs/>
                <w:sz w:val="22"/>
                <w:szCs w:val="22"/>
                <w:lang w:val="en-GB" w:eastAsia="en-US"/>
              </w:rPr>
              <w:t xml:space="preserve">0 </w:t>
            </w:r>
            <w:r w:rsidR="00052686">
              <w:rPr>
                <w:bCs/>
                <w:sz w:val="22"/>
                <w:szCs w:val="22"/>
                <w:lang w:val="en-GB" w:eastAsia="en-US"/>
              </w:rPr>
              <w:t>p</w:t>
            </w:r>
            <w:bookmarkStart w:id="0" w:name="_GoBack"/>
            <w:bookmarkEnd w:id="0"/>
            <w:r w:rsidR="005C7EB0" w:rsidRPr="00D33908">
              <w:rPr>
                <w:bCs/>
                <w:sz w:val="22"/>
                <w:szCs w:val="22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21BA573C" w14:textId="46A5541C" w:rsidR="002846F8" w:rsidRPr="00D33908" w:rsidRDefault="002846F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bCs/>
                <w:sz w:val="22"/>
                <w:szCs w:val="22"/>
                <w:lang w:val="en-GB"/>
              </w:rPr>
              <w:t>Item 5</w:t>
            </w:r>
            <w:r w:rsidRPr="00D33908">
              <w:rPr>
                <w:b/>
                <w:bCs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Awareness of Vulnerable Road Users proximity (UN R</w:t>
            </w:r>
            <w:r w:rsidR="00D33908">
              <w:rPr>
                <w:sz w:val="22"/>
                <w:szCs w:val="22"/>
                <w:lang w:val="en-GB" w:eastAsia="en-US"/>
              </w:rPr>
              <w:t>151</w:t>
            </w:r>
            <w:r w:rsidRPr="00D33908">
              <w:rPr>
                <w:sz w:val="22"/>
                <w:szCs w:val="22"/>
                <w:lang w:val="en-GB" w:eastAsia="en-US"/>
              </w:rPr>
              <w:t>)</w:t>
            </w:r>
          </w:p>
          <w:p w14:paraId="6DD9E403" w14:textId="77777777" w:rsidR="00CC7D7F" w:rsidRPr="00D33908" w:rsidRDefault="00CC7D7F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Item 2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Amendments to regulations on buses and coaches (UN R107 &amp; 118)</w:t>
            </w:r>
          </w:p>
          <w:p w14:paraId="37784B29" w14:textId="77777777" w:rsidR="00D33908" w:rsidRPr="00D33908" w:rsidRDefault="002846F8" w:rsidP="00D33908">
            <w:pPr>
              <w:tabs>
                <w:tab w:val="left" w:pos="1204"/>
              </w:tabs>
              <w:spacing w:line="276" w:lineRule="auto"/>
              <w:ind w:left="40" w:right="139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Item 6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>UN Regulation No. 55 (Mechanical couplings)</w:t>
            </w:r>
          </w:p>
          <w:p w14:paraId="72AA1594" w14:textId="1CE833A8" w:rsidR="00D33908" w:rsidRPr="00D33908" w:rsidRDefault="00D33908" w:rsidP="00D33908">
            <w:pPr>
              <w:tabs>
                <w:tab w:val="left" w:pos="495"/>
              </w:tabs>
              <w:spacing w:line="276" w:lineRule="auto"/>
              <w:ind w:left="1204" w:right="139" w:hanging="1164"/>
              <w:rPr>
                <w:bCs/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12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 xml:space="preserve">UN </w:t>
            </w:r>
            <w:r w:rsidRPr="00D33908">
              <w:rPr>
                <w:sz w:val="22"/>
                <w:szCs w:val="22"/>
                <w:lang w:val="en-GB"/>
              </w:rPr>
              <w:t>Regulation No. 144 (</w:t>
            </w:r>
            <w:r w:rsidRPr="00D33908">
              <w:rPr>
                <w:bCs/>
                <w:sz w:val="22"/>
                <w:szCs w:val="22"/>
                <w:lang w:val="en-GB"/>
              </w:rPr>
              <w:t>Accident Emergency Call Systems)</w:t>
            </w:r>
          </w:p>
          <w:p w14:paraId="04B15C63" w14:textId="77777777" w:rsidR="0036195F" w:rsidRPr="00D33908" w:rsidRDefault="0036195F" w:rsidP="002846F8">
            <w:pPr>
              <w:tabs>
                <w:tab w:val="left" w:pos="1167"/>
              </w:tabs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  <w:tr w:rsidR="00105FB2" w:rsidRPr="00D33908" w14:paraId="75E7BC49" w14:textId="77777777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14:paraId="4DB60C54" w14:textId="3AC65218" w:rsidR="00105FB2" w:rsidRPr="00D33908" w:rsidRDefault="00D33908" w:rsidP="00332EB5">
            <w:pPr>
              <w:tabs>
                <w:tab w:val="left" w:pos="1701"/>
              </w:tabs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 w:eastAsia="en-US"/>
              </w:rPr>
              <w:t>Friday , 17 July</w:t>
            </w:r>
            <w:r w:rsidR="00105FB2" w:rsidRPr="00D33908">
              <w:rPr>
                <w:b/>
                <w:sz w:val="22"/>
                <w:szCs w:val="22"/>
                <w:lang w:val="en-GB" w:eastAsia="en-US"/>
              </w:rPr>
              <w:br/>
            </w:r>
            <w:r w:rsidR="00105FB2" w:rsidRPr="00D33908">
              <w:rPr>
                <w:bCs/>
                <w:sz w:val="22"/>
                <w:szCs w:val="22"/>
                <w:lang w:val="en-GB" w:eastAsia="en-US"/>
              </w:rPr>
              <w:t>(starting at 2.</w:t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0</w:t>
            </w:r>
            <w:r w:rsidR="00105FB2" w:rsidRPr="00D33908">
              <w:rPr>
                <w:bCs/>
                <w:sz w:val="22"/>
                <w:szCs w:val="22"/>
                <w:lang w:val="en-GB" w:eastAsia="en-US"/>
              </w:rPr>
              <w:t>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14:paraId="31F430E5" w14:textId="77777777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10</w:t>
            </w:r>
            <w:r w:rsidRPr="00D33908">
              <w:rPr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 w:eastAsia="en-US"/>
              </w:rPr>
              <w:t xml:space="preserve">UN </w:t>
            </w:r>
            <w:r w:rsidRPr="00D33908">
              <w:rPr>
                <w:sz w:val="22"/>
                <w:szCs w:val="22"/>
                <w:lang w:val="en-GB"/>
              </w:rPr>
              <w:t>Regulation No. 116 (Anti-theft and vehicle alarm systems)</w:t>
            </w:r>
          </w:p>
          <w:p w14:paraId="6A91F22A" w14:textId="77777777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right="139" w:hanging="1134"/>
              <w:rPr>
                <w:b/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11</w:t>
            </w:r>
            <w:r w:rsidRPr="00D33908">
              <w:rPr>
                <w:b/>
                <w:sz w:val="22"/>
                <w:szCs w:val="22"/>
                <w:lang w:val="en-GB" w:eastAsia="en-US"/>
              </w:rPr>
              <w:tab/>
            </w:r>
            <w:r w:rsidRPr="00D33908">
              <w:rPr>
                <w:bCs/>
                <w:sz w:val="22"/>
                <w:szCs w:val="22"/>
                <w:lang w:val="en-GB" w:eastAsia="en-US"/>
              </w:rPr>
              <w:t>UN Regulation No. 125 (Forward field of Vision for Drivers)</w:t>
            </w:r>
          </w:p>
          <w:p w14:paraId="7DB9A340" w14:textId="77777777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 w:eastAsia="en-US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14</w:t>
            </w:r>
            <w:r w:rsidRPr="00D33908">
              <w:rPr>
                <w:sz w:val="22"/>
                <w:szCs w:val="22"/>
                <w:lang w:val="en-GB"/>
              </w:rPr>
              <w:tab/>
              <w:t>Consolidated Resolution on the construction of vehicles (R.E.3)</w:t>
            </w:r>
          </w:p>
          <w:p w14:paraId="2BDC760A" w14:textId="77777777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16</w:t>
            </w:r>
            <w:r w:rsidRPr="00D33908">
              <w:rPr>
                <w:b/>
                <w:sz w:val="22"/>
                <w:szCs w:val="22"/>
                <w:lang w:val="en-GB"/>
              </w:rPr>
              <w:tab/>
            </w:r>
            <w:r w:rsidRPr="00D33908">
              <w:rPr>
                <w:sz w:val="22"/>
                <w:szCs w:val="22"/>
                <w:lang w:val="en-GB"/>
              </w:rPr>
              <w:t>Exchange of views on Vehicle Automation</w:t>
            </w:r>
          </w:p>
          <w:p w14:paraId="43A92018" w14:textId="77777777" w:rsidR="00D33908" w:rsidRPr="00D33908" w:rsidRDefault="00D33908" w:rsidP="00D33908">
            <w:pPr>
              <w:tabs>
                <w:tab w:val="left" w:pos="1167"/>
              </w:tabs>
              <w:spacing w:line="276" w:lineRule="auto"/>
              <w:ind w:left="1167" w:hanging="1134"/>
              <w:rPr>
                <w:sz w:val="22"/>
                <w:szCs w:val="22"/>
                <w:lang w:val="en-GB"/>
              </w:rPr>
            </w:pPr>
            <w:r w:rsidRPr="00D33908">
              <w:rPr>
                <w:b/>
                <w:sz w:val="22"/>
                <w:szCs w:val="22"/>
                <w:lang w:val="en-GB"/>
              </w:rPr>
              <w:t>Item 17</w:t>
            </w:r>
            <w:r w:rsidRPr="00D33908">
              <w:rPr>
                <w:sz w:val="22"/>
                <w:szCs w:val="22"/>
                <w:lang w:val="en-GB"/>
              </w:rPr>
              <w:tab/>
              <w:t>Other business</w:t>
            </w:r>
          </w:p>
          <w:p w14:paraId="54F92AB1" w14:textId="77777777" w:rsidR="00A71B9E" w:rsidRPr="00D33908" w:rsidRDefault="00A71B9E" w:rsidP="00CC7D7F">
            <w:pPr>
              <w:tabs>
                <w:tab w:val="left" w:pos="1167"/>
              </w:tabs>
              <w:ind w:left="1167" w:hanging="1134"/>
              <w:rPr>
                <w:b/>
                <w:sz w:val="22"/>
                <w:szCs w:val="22"/>
                <w:lang w:val="en-GB" w:eastAsia="en-US"/>
              </w:rPr>
            </w:pPr>
          </w:p>
        </w:tc>
      </w:tr>
    </w:tbl>
    <w:p w14:paraId="47B1C701" w14:textId="77777777" w:rsidR="001B02CA" w:rsidRPr="00D33908" w:rsidRDefault="001B02CA" w:rsidP="00B9263E">
      <w:pPr>
        <w:rPr>
          <w:sz w:val="22"/>
          <w:szCs w:val="22"/>
          <w:lang w:val="en-GB"/>
        </w:rPr>
      </w:pPr>
    </w:p>
    <w:p w14:paraId="0A2C51CD" w14:textId="77777777" w:rsidR="00B9263E" w:rsidRPr="00D33908" w:rsidRDefault="00B9263E" w:rsidP="00B9263E">
      <w:pPr>
        <w:rPr>
          <w:sz w:val="22"/>
          <w:szCs w:val="22"/>
          <w:lang w:val="en-GB"/>
        </w:rPr>
      </w:pPr>
      <w:r w:rsidRPr="00D33908">
        <w:rPr>
          <w:sz w:val="22"/>
          <w:szCs w:val="22"/>
          <w:lang w:val="en-GB"/>
        </w:rPr>
        <w:t xml:space="preserve">This is an informal guidance for </w:t>
      </w:r>
      <w:r w:rsidR="00224D5A" w:rsidRPr="00D33908">
        <w:rPr>
          <w:sz w:val="22"/>
          <w:szCs w:val="22"/>
          <w:lang w:val="en-GB"/>
        </w:rPr>
        <w:t xml:space="preserve">the </w:t>
      </w:r>
      <w:r w:rsidRPr="00D33908">
        <w:rPr>
          <w:sz w:val="22"/>
          <w:szCs w:val="22"/>
          <w:lang w:val="en-GB"/>
        </w:rPr>
        <w:t xml:space="preserve">running </w:t>
      </w:r>
      <w:r w:rsidR="00224D5A" w:rsidRPr="00D33908">
        <w:rPr>
          <w:sz w:val="22"/>
          <w:szCs w:val="22"/>
          <w:lang w:val="en-GB"/>
        </w:rPr>
        <w:t xml:space="preserve">order of </w:t>
      </w:r>
      <w:r w:rsidR="007467AC" w:rsidRPr="00D33908">
        <w:rPr>
          <w:sz w:val="22"/>
          <w:szCs w:val="22"/>
          <w:lang w:val="en-GB"/>
        </w:rPr>
        <w:t xml:space="preserve">the </w:t>
      </w:r>
      <w:r w:rsidR="00224D5A" w:rsidRPr="00D33908">
        <w:rPr>
          <w:sz w:val="22"/>
          <w:szCs w:val="22"/>
          <w:lang w:val="en-GB"/>
        </w:rPr>
        <w:t xml:space="preserve">GRSG </w:t>
      </w:r>
      <w:r w:rsidRPr="00D33908">
        <w:rPr>
          <w:sz w:val="22"/>
          <w:szCs w:val="22"/>
          <w:lang w:val="en-GB"/>
        </w:rPr>
        <w:t xml:space="preserve">work. </w:t>
      </w:r>
      <w:r w:rsidR="00224D5A" w:rsidRPr="00D33908">
        <w:rPr>
          <w:sz w:val="22"/>
          <w:szCs w:val="22"/>
          <w:lang w:val="en-GB"/>
        </w:rPr>
        <w:t xml:space="preserve">It may be modified </w:t>
      </w:r>
      <w:r w:rsidR="007467AC" w:rsidRPr="00D33908">
        <w:rPr>
          <w:sz w:val="22"/>
          <w:szCs w:val="22"/>
          <w:lang w:val="en-GB"/>
        </w:rPr>
        <w:t xml:space="preserve">according to </w:t>
      </w:r>
      <w:r w:rsidRPr="00D33908">
        <w:rPr>
          <w:sz w:val="22"/>
          <w:szCs w:val="22"/>
          <w:lang w:val="en-GB"/>
        </w:rPr>
        <w:t xml:space="preserve">the </w:t>
      </w:r>
      <w:r w:rsidR="00224D5A" w:rsidRPr="00D33908">
        <w:rPr>
          <w:sz w:val="22"/>
          <w:szCs w:val="22"/>
          <w:lang w:val="en-GB"/>
        </w:rPr>
        <w:t xml:space="preserve">work </w:t>
      </w:r>
      <w:r w:rsidRPr="00D33908">
        <w:rPr>
          <w:sz w:val="22"/>
          <w:szCs w:val="22"/>
          <w:lang w:val="en-GB"/>
        </w:rPr>
        <w:t xml:space="preserve">progress </w:t>
      </w:r>
      <w:r w:rsidR="00224D5A" w:rsidRPr="00D33908">
        <w:rPr>
          <w:sz w:val="22"/>
          <w:szCs w:val="22"/>
          <w:lang w:val="en-GB"/>
        </w:rPr>
        <w:t>made</w:t>
      </w:r>
      <w:r w:rsidR="007467AC" w:rsidRPr="00D33908">
        <w:rPr>
          <w:sz w:val="22"/>
          <w:szCs w:val="22"/>
          <w:lang w:val="en-GB"/>
        </w:rPr>
        <w:t xml:space="preserve"> during the session</w:t>
      </w:r>
      <w:r w:rsidRPr="00D33908">
        <w:rPr>
          <w:sz w:val="22"/>
          <w:szCs w:val="22"/>
          <w:lang w:val="en-GB"/>
        </w:rPr>
        <w:t>.</w:t>
      </w:r>
    </w:p>
    <w:p w14:paraId="614AD02E" w14:textId="77777777" w:rsidR="001B02CA" w:rsidRPr="00A95A96" w:rsidRDefault="001B02CA" w:rsidP="00B9263E">
      <w:pPr>
        <w:rPr>
          <w:sz w:val="20"/>
          <w:szCs w:val="20"/>
          <w:lang w:val="en-GB"/>
        </w:rPr>
      </w:pPr>
    </w:p>
    <w:p w14:paraId="0E216315" w14:textId="77777777"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14:paraId="31E2E576" w14:textId="77777777"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CEE57" w14:textId="77777777" w:rsidR="00046AFC" w:rsidRDefault="00046AFC">
      <w:r>
        <w:separator/>
      </w:r>
    </w:p>
  </w:endnote>
  <w:endnote w:type="continuationSeparator" w:id="0">
    <w:p w14:paraId="60B717B4" w14:textId="77777777"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271A" w14:textId="77777777"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5340C" w14:textId="77777777"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3CF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CA59A6" w14:textId="77777777"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9A89F" w14:textId="77777777" w:rsidR="00046AFC" w:rsidRDefault="00046AFC">
      <w:r>
        <w:separator/>
      </w:r>
    </w:p>
  </w:footnote>
  <w:footnote w:type="continuationSeparator" w:id="0">
    <w:p w14:paraId="7866ADEA" w14:textId="77777777"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C7D39" w14:textId="77777777" w:rsidR="003F69F7" w:rsidRDefault="003F69F7" w:rsidP="00C46BBD">
    <w:pPr>
      <w:pStyle w:val="Header"/>
      <w:ind w:left="567" w:hanging="567"/>
      <w:rPr>
        <w:lang w:val="fr-CH"/>
      </w:rPr>
    </w:pPr>
    <w:r>
      <w:rPr>
        <w:lang w:val="fr-CH"/>
      </w:rPr>
      <w:t>pa</w:t>
    </w:r>
    <w:r w:rsidRPr="00001E26">
      <w:rPr>
        <w:lang w:val="fr-CH"/>
      </w:rPr>
      <w:t xml:space="preserve">ge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C863CF">
      <w:rPr>
        <w:noProof/>
        <w:lang w:val="fr-CH"/>
      </w:rPr>
      <w:t>1</w:t>
    </w:r>
    <w:r w:rsidRPr="00001E26">
      <w:rPr>
        <w:lang w:val="fr-CH"/>
      </w:rPr>
      <w:fldChar w:fldCharType="end"/>
    </w:r>
  </w:p>
  <w:p w14:paraId="0DACC78E" w14:textId="77777777"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5348B" w14:textId="77777777" w:rsidR="003F69F7" w:rsidRDefault="003F69F7" w:rsidP="001E3F85">
    <w:pPr>
      <w:pStyle w:val="Header"/>
      <w:jc w:val="right"/>
      <w:rPr>
        <w:lang w:val="fr-CH"/>
      </w:rPr>
    </w:pPr>
    <w:r>
      <w:rPr>
        <w:lang w:val="fr-CH"/>
      </w:rPr>
      <w:t>page 3</w:t>
    </w:r>
  </w:p>
  <w:p w14:paraId="0DAD8F1E" w14:textId="77777777"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3ACC4" w14:textId="77777777"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80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686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210B"/>
    <w:rsid w:val="000F4E58"/>
    <w:rsid w:val="000F791C"/>
    <w:rsid w:val="0010075D"/>
    <w:rsid w:val="00105FB2"/>
    <w:rsid w:val="001078B6"/>
    <w:rsid w:val="001111C3"/>
    <w:rsid w:val="0012023F"/>
    <w:rsid w:val="00123098"/>
    <w:rsid w:val="00125426"/>
    <w:rsid w:val="0013336B"/>
    <w:rsid w:val="00133BED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1F63C3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46F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405C0"/>
    <w:rsid w:val="003434C2"/>
    <w:rsid w:val="00347B0D"/>
    <w:rsid w:val="00347CEC"/>
    <w:rsid w:val="00351B21"/>
    <w:rsid w:val="003560DB"/>
    <w:rsid w:val="00356745"/>
    <w:rsid w:val="0036195F"/>
    <w:rsid w:val="00366467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67C7E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10EA"/>
    <w:rsid w:val="004D42D1"/>
    <w:rsid w:val="004E0AC8"/>
    <w:rsid w:val="004E0E53"/>
    <w:rsid w:val="004F506D"/>
    <w:rsid w:val="004F6610"/>
    <w:rsid w:val="005041E3"/>
    <w:rsid w:val="005102B6"/>
    <w:rsid w:val="00515E4C"/>
    <w:rsid w:val="005169D0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C7EB0"/>
    <w:rsid w:val="005D0BA6"/>
    <w:rsid w:val="005D484A"/>
    <w:rsid w:val="005E53D3"/>
    <w:rsid w:val="005F209F"/>
    <w:rsid w:val="005F3064"/>
    <w:rsid w:val="005F35B5"/>
    <w:rsid w:val="005F6097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9AF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455D"/>
    <w:rsid w:val="007552E8"/>
    <w:rsid w:val="00760025"/>
    <w:rsid w:val="007619CB"/>
    <w:rsid w:val="00762F5B"/>
    <w:rsid w:val="00767E89"/>
    <w:rsid w:val="0077566C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44E"/>
    <w:rsid w:val="00853CAD"/>
    <w:rsid w:val="008604C8"/>
    <w:rsid w:val="008605C0"/>
    <w:rsid w:val="008645BD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97E92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605"/>
    <w:rsid w:val="00912D70"/>
    <w:rsid w:val="00917636"/>
    <w:rsid w:val="009221F9"/>
    <w:rsid w:val="0092301D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50F8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1B9E"/>
    <w:rsid w:val="00A741FE"/>
    <w:rsid w:val="00A74AE7"/>
    <w:rsid w:val="00A84682"/>
    <w:rsid w:val="00A864BA"/>
    <w:rsid w:val="00A86D82"/>
    <w:rsid w:val="00A87B18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6D6F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863CF"/>
    <w:rsid w:val="00C9167E"/>
    <w:rsid w:val="00C92FE9"/>
    <w:rsid w:val="00C932B6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C7D7F"/>
    <w:rsid w:val="00CD0CB4"/>
    <w:rsid w:val="00CD2BAB"/>
    <w:rsid w:val="00CD40D7"/>
    <w:rsid w:val="00CD489E"/>
    <w:rsid w:val="00CE7323"/>
    <w:rsid w:val="00CF0A51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3908"/>
    <w:rsid w:val="00D342AA"/>
    <w:rsid w:val="00D35AE0"/>
    <w:rsid w:val="00D40ADD"/>
    <w:rsid w:val="00D40D2D"/>
    <w:rsid w:val="00D42200"/>
    <w:rsid w:val="00D438A5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33DD"/>
    <w:rsid w:val="00D84648"/>
    <w:rsid w:val="00D8666F"/>
    <w:rsid w:val="00D87F21"/>
    <w:rsid w:val="00D90A07"/>
    <w:rsid w:val="00D93392"/>
    <w:rsid w:val="00D9409B"/>
    <w:rsid w:val="00D9477C"/>
    <w:rsid w:val="00D95D1C"/>
    <w:rsid w:val="00D96BC5"/>
    <w:rsid w:val="00DA097D"/>
    <w:rsid w:val="00DA1D8C"/>
    <w:rsid w:val="00DA41CC"/>
    <w:rsid w:val="00DB132B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9F9"/>
    <w:rsid w:val="00E956F6"/>
    <w:rsid w:val="00E96F44"/>
    <w:rsid w:val="00EA20A0"/>
    <w:rsid w:val="00EA29E8"/>
    <w:rsid w:val="00EA5B6C"/>
    <w:rsid w:val="00EA6896"/>
    <w:rsid w:val="00EA7D59"/>
    <w:rsid w:val="00EB0A4B"/>
    <w:rsid w:val="00EB238A"/>
    <w:rsid w:val="00EB592B"/>
    <w:rsid w:val="00EB5A58"/>
    <w:rsid w:val="00EC32E6"/>
    <w:rsid w:val="00EC70BB"/>
    <w:rsid w:val="00EE3470"/>
    <w:rsid w:val="00EE7436"/>
    <w:rsid w:val="00EF2CC5"/>
    <w:rsid w:val="00EF3830"/>
    <w:rsid w:val="00EF50B1"/>
    <w:rsid w:val="00EF60E6"/>
    <w:rsid w:val="00F0017C"/>
    <w:rsid w:val="00F004A0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37173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028E357"/>
  <w15:docId w15:val="{B39BA8F9-A489-4FA0-823B-14AAC71C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56745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3815-F086-4C27-BDE0-306F083C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Benedicte Boudol</cp:lastModifiedBy>
  <cp:revision>4</cp:revision>
  <cp:lastPrinted>2019-09-11T15:26:00Z</cp:lastPrinted>
  <dcterms:created xsi:type="dcterms:W3CDTF">2020-07-01T16:37:00Z</dcterms:created>
  <dcterms:modified xsi:type="dcterms:W3CDTF">2020-07-13T08:08:00Z</dcterms:modified>
</cp:coreProperties>
</file>