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257363" w14:paraId="5F0DA7EA" w14:textId="77777777">
        <w:tc>
          <w:tcPr>
            <w:tcW w:w="4395" w:type="dxa"/>
          </w:tcPr>
          <w:p w14:paraId="447A084C" w14:textId="77777777" w:rsidR="006A522A" w:rsidRPr="00A95A96" w:rsidRDefault="00270D0F" w:rsidP="006A522A">
            <w:pPr>
              <w:pStyle w:val="Header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Sub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mitted by the </w:t>
            </w:r>
            <w:r w:rsidR="000220CD">
              <w:rPr>
                <w:sz w:val="20"/>
                <w:szCs w:val="20"/>
                <w:lang w:val="en-GB"/>
              </w:rPr>
              <w:t>GRSG C</w:t>
            </w:r>
            <w:r w:rsidR="00B9263E" w:rsidRPr="00A95A96">
              <w:rPr>
                <w:sz w:val="20"/>
                <w:szCs w:val="20"/>
                <w:lang w:val="en-GB"/>
              </w:rPr>
              <w:t>hair</w:t>
            </w:r>
          </w:p>
        </w:tc>
        <w:tc>
          <w:tcPr>
            <w:tcW w:w="4961" w:type="dxa"/>
          </w:tcPr>
          <w:p w14:paraId="189D1711" w14:textId="71E96FAA" w:rsidR="006A522A" w:rsidRPr="00A95A96" w:rsidRDefault="006A522A" w:rsidP="00CC7D7F">
            <w:pPr>
              <w:ind w:left="742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A95A96">
              <w:rPr>
                <w:sz w:val="20"/>
                <w:szCs w:val="20"/>
                <w:lang w:val="en-GB"/>
              </w:rPr>
              <w:t xml:space="preserve"> 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9E0E47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57BF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257363">
              <w:rPr>
                <w:b/>
                <w:bCs/>
                <w:sz w:val="20"/>
                <w:szCs w:val="20"/>
                <w:lang w:val="en-GB"/>
              </w:rPr>
              <w:t>9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FE508C" w:rsidRPr="00A95A96">
              <w:rPr>
                <w:b/>
                <w:bCs/>
                <w:sz w:val="20"/>
                <w:szCs w:val="20"/>
                <w:lang w:val="en-GB"/>
              </w:rPr>
              <w:t>0</w:t>
            </w:r>
            <w:r w:rsidR="000228DB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</w:p>
          <w:p w14:paraId="5D8A9747" w14:textId="6EFEB21C" w:rsidR="006A522A" w:rsidRPr="00A95A96" w:rsidRDefault="0026000D" w:rsidP="00CC7D7F">
            <w:pPr>
              <w:pStyle w:val="Header"/>
              <w:ind w:left="742"/>
              <w:jc w:val="right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(</w:t>
            </w:r>
            <w:r w:rsidR="00262ADB" w:rsidRPr="00A95A96">
              <w:rPr>
                <w:sz w:val="20"/>
                <w:szCs w:val="20"/>
                <w:lang w:val="en-GB"/>
              </w:rPr>
              <w:t>1</w:t>
            </w:r>
            <w:r w:rsidR="00557BF6">
              <w:rPr>
                <w:sz w:val="20"/>
                <w:szCs w:val="20"/>
                <w:lang w:val="en-GB"/>
              </w:rPr>
              <w:t>1</w:t>
            </w:r>
            <w:r w:rsidR="00257363">
              <w:rPr>
                <w:sz w:val="20"/>
                <w:szCs w:val="20"/>
                <w:lang w:val="en-GB"/>
              </w:rPr>
              <w:t>9</w:t>
            </w:r>
            <w:r w:rsidR="00233D81" w:rsidRPr="00C93567">
              <w:rPr>
                <w:sz w:val="20"/>
                <w:szCs w:val="20"/>
                <w:lang w:val="en-GB"/>
              </w:rPr>
              <w:t>th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 GRSG, </w:t>
            </w:r>
            <w:r w:rsidR="00257363" w:rsidRPr="00257363">
              <w:rPr>
                <w:sz w:val="20"/>
                <w:szCs w:val="20"/>
                <w:lang w:val="en-GB"/>
              </w:rPr>
              <w:t>6 to 9 October</w:t>
            </w:r>
            <w:r w:rsidR="00DA1D8C" w:rsidRPr="00DA1D8C">
              <w:rPr>
                <w:sz w:val="20"/>
                <w:szCs w:val="20"/>
                <w:lang w:val="en-GB"/>
              </w:rPr>
              <w:t xml:space="preserve"> </w:t>
            </w:r>
            <w:r w:rsidR="00233D81" w:rsidRPr="00233D81">
              <w:rPr>
                <w:sz w:val="20"/>
                <w:szCs w:val="20"/>
                <w:lang w:val="en-GB"/>
              </w:rPr>
              <w:t>20</w:t>
            </w:r>
            <w:r w:rsidR="00DA1D8C">
              <w:rPr>
                <w:sz w:val="20"/>
                <w:szCs w:val="20"/>
                <w:lang w:val="en-GB"/>
              </w:rPr>
              <w:t>20</w:t>
            </w:r>
          </w:p>
          <w:p w14:paraId="28DA7029" w14:textId="77777777" w:rsidR="006A522A" w:rsidRPr="00A95A96" w:rsidRDefault="00DB209F" w:rsidP="00CC7D7F">
            <w:pPr>
              <w:pStyle w:val="Header"/>
              <w:ind w:left="742"/>
              <w:jc w:val="right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 xml:space="preserve">Agenda item </w:t>
            </w:r>
            <w:r w:rsidR="000228DB" w:rsidRPr="00A95A96">
              <w:rPr>
                <w:sz w:val="20"/>
                <w:szCs w:val="20"/>
                <w:lang w:val="en-GB"/>
              </w:rPr>
              <w:t>1</w:t>
            </w:r>
            <w:r w:rsidR="006A522A" w:rsidRPr="00A95A96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100864B9" w14:textId="77777777" w:rsidR="00D33908" w:rsidRDefault="00C259A5" w:rsidP="006B1461">
      <w:pPr>
        <w:pStyle w:val="HChG"/>
        <w:ind w:left="0" w:right="-3" w:firstLine="0"/>
        <w:jc w:val="both"/>
      </w:pPr>
      <w:r w:rsidRPr="00A95A96">
        <w:tab/>
      </w:r>
    </w:p>
    <w:p w14:paraId="29EF9FBD" w14:textId="0E8D3AD2" w:rsidR="008645BD" w:rsidRPr="0034260D" w:rsidRDefault="008645BD" w:rsidP="006B1461">
      <w:pPr>
        <w:pStyle w:val="HChG"/>
        <w:ind w:left="0" w:right="-3" w:firstLine="0"/>
        <w:jc w:val="both"/>
      </w:pPr>
      <w:r w:rsidRPr="0034260D">
        <w:t>Running order of the 11</w:t>
      </w:r>
      <w:r w:rsidR="00257363">
        <w:t>9</w:t>
      </w:r>
      <w:r w:rsidRPr="0034260D">
        <w:t xml:space="preserve">th </w:t>
      </w:r>
      <w:r w:rsidR="00CC7D7F">
        <w:t xml:space="preserve">virtual </w:t>
      </w:r>
      <w:r w:rsidRPr="0034260D">
        <w:t>session of GRSG (</w:t>
      </w:r>
      <w:r w:rsidR="00257363">
        <w:t xml:space="preserve">6 to 9 October </w:t>
      </w:r>
      <w:r w:rsidRPr="0034260D">
        <w:t>20</w:t>
      </w:r>
      <w:r w:rsidR="00DA1D8C">
        <w:t>20</w:t>
      </w:r>
      <w:r w:rsidRPr="0034260D">
        <w:t>)</w:t>
      </w:r>
    </w:p>
    <w:p w14:paraId="2CC70091" w14:textId="19774120" w:rsidR="00897E92" w:rsidRPr="00D33908" w:rsidRDefault="00CC7D7F" w:rsidP="00897E92">
      <w:pPr>
        <w:tabs>
          <w:tab w:val="left" w:pos="1701"/>
        </w:tabs>
        <w:ind w:left="98" w:right="281"/>
        <w:rPr>
          <w:sz w:val="22"/>
          <w:szCs w:val="22"/>
          <w:lang w:val="en-GB" w:eastAsia="en-US"/>
        </w:rPr>
      </w:pPr>
      <w:r w:rsidRPr="00D33908">
        <w:rPr>
          <w:b/>
          <w:sz w:val="22"/>
          <w:szCs w:val="22"/>
          <w:lang w:val="en-GB" w:eastAsia="en-US"/>
        </w:rPr>
        <w:t>GRSG 11</w:t>
      </w:r>
      <w:r w:rsidR="00257363">
        <w:rPr>
          <w:b/>
          <w:sz w:val="22"/>
          <w:szCs w:val="22"/>
          <w:lang w:val="en-GB" w:eastAsia="en-US"/>
        </w:rPr>
        <w:t>9</w:t>
      </w:r>
      <w:r w:rsidRPr="00D33908">
        <w:rPr>
          <w:b/>
          <w:sz w:val="22"/>
          <w:szCs w:val="22"/>
          <w:vertAlign w:val="superscript"/>
          <w:lang w:val="en-GB" w:eastAsia="en-US"/>
        </w:rPr>
        <w:t>th</w:t>
      </w:r>
      <w:r w:rsidRPr="00D33908">
        <w:rPr>
          <w:b/>
          <w:sz w:val="22"/>
          <w:szCs w:val="22"/>
          <w:lang w:val="en-GB" w:eastAsia="en-US"/>
        </w:rPr>
        <w:t xml:space="preserve"> session will be held virtually via WebEx without interpretation and thus characterized as informal meeting. The meeting will last each day from 2:00 p.m. to </w:t>
      </w:r>
      <w:r w:rsidR="00257363">
        <w:rPr>
          <w:b/>
          <w:sz w:val="22"/>
          <w:szCs w:val="22"/>
          <w:lang w:val="en-GB" w:eastAsia="en-US"/>
        </w:rPr>
        <w:t>5</w:t>
      </w:r>
      <w:r w:rsidRPr="00D33908">
        <w:rPr>
          <w:b/>
          <w:sz w:val="22"/>
          <w:szCs w:val="22"/>
          <w:lang w:val="en-GB" w:eastAsia="en-US"/>
        </w:rPr>
        <w:t>:</w:t>
      </w:r>
      <w:r w:rsidR="00257363">
        <w:rPr>
          <w:b/>
          <w:sz w:val="22"/>
          <w:szCs w:val="22"/>
          <w:lang w:val="en-GB" w:eastAsia="en-US"/>
        </w:rPr>
        <w:t>0</w:t>
      </w:r>
      <w:r w:rsidRPr="00D33908">
        <w:rPr>
          <w:b/>
          <w:sz w:val="22"/>
          <w:szCs w:val="22"/>
          <w:lang w:val="en-GB" w:eastAsia="en-US"/>
        </w:rPr>
        <w:t xml:space="preserve">0 p.m. Geneva time. </w:t>
      </w:r>
    </w:p>
    <w:p w14:paraId="696D8A8C" w14:textId="77777777" w:rsidR="00CD40D7" w:rsidRPr="00D33908" w:rsidRDefault="00CD40D7" w:rsidP="00CD40D7">
      <w:pPr>
        <w:spacing w:line="240" w:lineRule="atLeast"/>
        <w:rPr>
          <w:b/>
          <w:sz w:val="22"/>
          <w:szCs w:val="22"/>
          <w:lang w:val="en-GB" w:eastAsia="en-US"/>
        </w:rPr>
      </w:pPr>
    </w:p>
    <w:p w14:paraId="2A690ED4" w14:textId="30F99B58" w:rsidR="008645BD" w:rsidRPr="00D33908" w:rsidRDefault="008645BD" w:rsidP="00CD40D7">
      <w:pPr>
        <w:spacing w:line="240" w:lineRule="atLeast"/>
        <w:rPr>
          <w:b/>
          <w:sz w:val="22"/>
          <w:szCs w:val="22"/>
          <w:lang w:val="en-GB" w:eastAsia="en-US"/>
        </w:rPr>
      </w:pPr>
    </w:p>
    <w:tbl>
      <w:tblPr>
        <w:tblW w:w="9711" w:type="dxa"/>
        <w:tblLook w:val="01E0" w:firstRow="1" w:lastRow="1" w:firstColumn="1" w:lastColumn="1" w:noHBand="0" w:noVBand="0"/>
      </w:tblPr>
      <w:tblGrid>
        <w:gridCol w:w="2235"/>
        <w:gridCol w:w="7476"/>
      </w:tblGrid>
      <w:tr w:rsidR="002846F8" w:rsidRPr="00621FDC" w14:paraId="4048FDE6" w14:textId="7777777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1B6A990F" w14:textId="4E79018D" w:rsidR="002846F8" w:rsidRPr="00D33908" w:rsidRDefault="00257363" w:rsidP="002846F8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>
              <w:rPr>
                <w:b/>
                <w:sz w:val="22"/>
                <w:szCs w:val="22"/>
                <w:lang w:val="en-GB" w:eastAsia="en-US"/>
              </w:rPr>
              <w:t>Tues</w:t>
            </w:r>
            <w:r w:rsidR="00CC7D7F" w:rsidRPr="00D33908">
              <w:rPr>
                <w:b/>
                <w:sz w:val="22"/>
                <w:szCs w:val="22"/>
                <w:lang w:val="en-GB" w:eastAsia="en-US"/>
              </w:rPr>
              <w:t xml:space="preserve">day, </w:t>
            </w:r>
            <w:r>
              <w:rPr>
                <w:b/>
                <w:sz w:val="22"/>
                <w:szCs w:val="22"/>
                <w:lang w:val="en-GB" w:eastAsia="en-US"/>
              </w:rPr>
              <w:t>6</w:t>
            </w:r>
            <w:r w:rsidR="00CC7D7F" w:rsidRPr="00D33908">
              <w:rPr>
                <w:b/>
                <w:sz w:val="22"/>
                <w:szCs w:val="22"/>
                <w:lang w:val="en-GB" w:eastAsia="en-US"/>
              </w:rPr>
              <w:t xml:space="preserve"> </w:t>
            </w:r>
            <w:r>
              <w:rPr>
                <w:b/>
                <w:sz w:val="22"/>
                <w:szCs w:val="22"/>
                <w:lang w:val="en-GB" w:eastAsia="en-US"/>
              </w:rPr>
              <w:t>Oct.</w:t>
            </w:r>
          </w:p>
          <w:p w14:paraId="637E9735" w14:textId="4E0864B5" w:rsidR="002846F8" w:rsidRPr="00D33908" w:rsidRDefault="002846F8" w:rsidP="002846F8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Cs/>
                <w:sz w:val="22"/>
                <w:szCs w:val="22"/>
                <w:lang w:val="en-GB" w:eastAsia="en-US"/>
              </w:rPr>
              <w:t>(starting at 2.</w:t>
            </w:r>
            <w:r w:rsidR="00CC7D7F" w:rsidRPr="00D33908">
              <w:rPr>
                <w:bCs/>
                <w:sz w:val="22"/>
                <w:szCs w:val="22"/>
                <w:lang w:val="en-GB" w:eastAsia="en-US"/>
              </w:rPr>
              <w:t>0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0 pm)</w:t>
            </w:r>
          </w:p>
          <w:p w14:paraId="0A7BC664" w14:textId="77777777" w:rsidR="002846F8" w:rsidRPr="00D33908" w:rsidRDefault="002846F8" w:rsidP="002846F8">
            <w:pPr>
              <w:tabs>
                <w:tab w:val="left" w:pos="1701"/>
              </w:tabs>
              <w:rPr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4976A0A7" w14:textId="77777777" w:rsidR="002846F8" w:rsidRPr="00D33908" w:rsidRDefault="002846F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  <w:r w:rsidRPr="00D33908">
              <w:rPr>
                <w:b/>
                <w:bCs/>
                <w:sz w:val="22"/>
                <w:szCs w:val="22"/>
                <w:lang w:val="en-GB"/>
              </w:rPr>
              <w:t>Item 1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/>
              </w:rPr>
              <w:t>Adoption of the agenda</w:t>
            </w:r>
          </w:p>
          <w:p w14:paraId="1D4F897D" w14:textId="3BEF91A0" w:rsidR="00CC7D7F" w:rsidRPr="00D33908" w:rsidRDefault="00CC7D7F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</w:t>
            </w:r>
            <w:r w:rsidR="00F15CB2">
              <w:rPr>
                <w:b/>
                <w:sz w:val="22"/>
                <w:szCs w:val="22"/>
                <w:lang w:val="en-GB"/>
              </w:rPr>
              <w:t>3</w:t>
            </w:r>
            <w:r w:rsidRPr="00D33908">
              <w:rPr>
                <w:b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/>
              </w:rPr>
              <w:t>Event Data Recorder</w:t>
            </w:r>
          </w:p>
          <w:p w14:paraId="68411F8E" w14:textId="77777777" w:rsidR="00F15CB2" w:rsidRPr="00D33908" w:rsidRDefault="00F15CB2" w:rsidP="00F15CB2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>Item 2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>Amendments to regulations on buses and coaches (UN R107 &amp; 118)</w:t>
            </w:r>
          </w:p>
          <w:p w14:paraId="26E52855" w14:textId="627347E0" w:rsidR="002846F8" w:rsidRPr="00D33908" w:rsidRDefault="00B27CBD" w:rsidP="00867106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sz w:val="22"/>
                <w:szCs w:val="22"/>
                <w:lang w:val="en-GB" w:eastAsia="en-US"/>
              </w:rPr>
            </w:pPr>
            <w:r>
              <w:rPr>
                <w:b/>
                <w:bCs/>
                <w:sz w:val="22"/>
                <w:szCs w:val="22"/>
                <w:lang w:val="en-GB"/>
              </w:rPr>
              <w:t>Item 6</w:t>
            </w:r>
            <w:r w:rsidRPr="00D33908">
              <w:rPr>
                <w:sz w:val="22"/>
                <w:szCs w:val="22"/>
                <w:lang w:val="en-GB"/>
              </w:rPr>
              <w:tab/>
            </w:r>
            <w:r>
              <w:rPr>
                <w:sz w:val="22"/>
                <w:szCs w:val="22"/>
                <w:lang w:val="en-GB"/>
              </w:rPr>
              <w:t>UN Regulation No. 66 (Strength of superstructure (buses))</w:t>
            </w:r>
          </w:p>
        </w:tc>
      </w:tr>
      <w:tr w:rsidR="00257363" w:rsidRPr="00621FDC" w14:paraId="1837E6C8" w14:textId="7777777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1EDBEBED" w14:textId="35CC73F0" w:rsidR="00257363" w:rsidRPr="00D33908" w:rsidRDefault="00257363" w:rsidP="00257363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 xml:space="preserve">Wednesday, </w:t>
            </w:r>
            <w:r>
              <w:rPr>
                <w:b/>
                <w:sz w:val="22"/>
                <w:szCs w:val="22"/>
                <w:lang w:val="en-GB" w:eastAsia="en-US"/>
              </w:rPr>
              <w:t>7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 xml:space="preserve"> </w:t>
            </w:r>
            <w:r>
              <w:rPr>
                <w:b/>
                <w:sz w:val="22"/>
                <w:szCs w:val="22"/>
                <w:lang w:val="en-GB" w:eastAsia="en-US"/>
              </w:rPr>
              <w:t>Oct.</w:t>
            </w:r>
          </w:p>
          <w:p w14:paraId="75F6A8DA" w14:textId="77777777" w:rsidR="00257363" w:rsidRPr="00D33908" w:rsidRDefault="00257363" w:rsidP="00257363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Cs/>
                <w:sz w:val="22"/>
                <w:szCs w:val="22"/>
                <w:lang w:val="en-GB" w:eastAsia="en-US"/>
              </w:rPr>
              <w:t>(starting at 2.00 pm)</w:t>
            </w:r>
          </w:p>
          <w:p w14:paraId="6B83BCA9" w14:textId="77777777" w:rsidR="00257363" w:rsidRPr="00D33908" w:rsidRDefault="00257363" w:rsidP="002846F8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042D9220" w14:textId="2994ED59" w:rsidR="00257363" w:rsidRDefault="00257363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bCs/>
                <w:sz w:val="22"/>
                <w:szCs w:val="22"/>
                <w:lang w:val="en-GB"/>
              </w:rPr>
              <w:t xml:space="preserve">Item </w:t>
            </w:r>
            <w:r w:rsidR="00F15CB2">
              <w:rPr>
                <w:b/>
                <w:bCs/>
                <w:sz w:val="22"/>
                <w:szCs w:val="22"/>
                <w:lang w:val="en-GB"/>
              </w:rPr>
              <w:t>4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>Awareness of Vulnerable Road Users proximity</w:t>
            </w:r>
          </w:p>
          <w:p w14:paraId="7DCB81D4" w14:textId="6D491130" w:rsidR="00621FDC" w:rsidRPr="00621FDC" w:rsidRDefault="00621FDC" w:rsidP="00621FDC">
            <w:pPr>
              <w:tabs>
                <w:tab w:val="left" w:pos="1167"/>
              </w:tabs>
              <w:spacing w:line="276" w:lineRule="auto"/>
              <w:ind w:left="1167" w:hanging="1134"/>
              <w:rPr>
                <w:bCs/>
                <w:sz w:val="22"/>
                <w:szCs w:val="22"/>
                <w:lang w:val="en-GB"/>
              </w:rPr>
            </w:pPr>
            <w:r w:rsidRPr="00621FDC">
              <w:rPr>
                <w:b/>
                <w:sz w:val="22"/>
                <w:szCs w:val="22"/>
                <w:lang w:val="en-GB"/>
              </w:rPr>
              <w:t>Item 4a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Pr="00621FDC">
              <w:rPr>
                <w:bCs/>
                <w:sz w:val="22"/>
                <w:szCs w:val="22"/>
                <w:lang w:val="en-GB"/>
              </w:rPr>
              <w:t>UN R46</w:t>
            </w:r>
          </w:p>
          <w:p w14:paraId="279B7D9C" w14:textId="7BFCA9EC" w:rsidR="00F15CB2" w:rsidRDefault="00F15CB2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bCs/>
                <w:sz w:val="22"/>
                <w:szCs w:val="22"/>
                <w:lang w:val="en-GB"/>
              </w:rPr>
              <w:t xml:space="preserve">Item </w:t>
            </w:r>
            <w:r>
              <w:rPr>
                <w:b/>
                <w:bCs/>
                <w:sz w:val="22"/>
                <w:szCs w:val="22"/>
                <w:lang w:val="en-GB"/>
              </w:rPr>
              <w:t>4b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>Awareness of Vulnerable Road Users proximity (UN R</w:t>
            </w:r>
            <w:r>
              <w:rPr>
                <w:sz w:val="22"/>
                <w:szCs w:val="22"/>
                <w:lang w:val="en-GB" w:eastAsia="en-US"/>
              </w:rPr>
              <w:t>151</w:t>
            </w:r>
            <w:r w:rsidR="00867106">
              <w:rPr>
                <w:sz w:val="22"/>
                <w:szCs w:val="22"/>
                <w:lang w:val="en-GB" w:eastAsia="en-US"/>
              </w:rPr>
              <w:t>)</w:t>
            </w:r>
          </w:p>
          <w:p w14:paraId="21EF7187" w14:textId="77777777" w:rsidR="00867106" w:rsidRDefault="00867106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en-GB"/>
              </w:rPr>
              <w:t>Item 3</w:t>
            </w:r>
            <w:r w:rsidRPr="00D33908">
              <w:rPr>
                <w:sz w:val="22"/>
                <w:szCs w:val="22"/>
                <w:lang w:val="en-GB"/>
              </w:rPr>
              <w:tab/>
            </w:r>
            <w:r>
              <w:rPr>
                <w:sz w:val="22"/>
                <w:szCs w:val="22"/>
                <w:lang w:val="en-GB"/>
              </w:rPr>
              <w:t>Amendments to safety glazing regulations</w:t>
            </w:r>
          </w:p>
          <w:p w14:paraId="37E99CFA" w14:textId="38321A59" w:rsidR="00B27CBD" w:rsidRPr="00D33908" w:rsidRDefault="00B27CBD" w:rsidP="00B27CBD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 xml:space="preserve">Item </w:t>
            </w:r>
            <w:r>
              <w:rPr>
                <w:b/>
                <w:sz w:val="22"/>
                <w:szCs w:val="22"/>
                <w:lang w:val="en-GB"/>
              </w:rPr>
              <w:t>8</w:t>
            </w:r>
            <w:r w:rsidRPr="00D33908">
              <w:rPr>
                <w:b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 xml:space="preserve">UN </w:t>
            </w:r>
            <w:r w:rsidRPr="00D33908">
              <w:rPr>
                <w:sz w:val="22"/>
                <w:szCs w:val="22"/>
                <w:lang w:val="en-GB"/>
              </w:rPr>
              <w:t>Regulation No. 93 (Front under run protection)</w:t>
            </w:r>
          </w:p>
        </w:tc>
      </w:tr>
      <w:tr w:rsidR="0036195F" w:rsidRPr="00621FDC" w14:paraId="2331EF4C" w14:textId="7777777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4B414329" w14:textId="36DB2F1A" w:rsidR="0036195F" w:rsidRPr="00D33908" w:rsidRDefault="00CC7D7F" w:rsidP="00105FB2">
            <w:pPr>
              <w:tabs>
                <w:tab w:val="left" w:pos="1701"/>
              </w:tabs>
              <w:rPr>
                <w:b/>
                <w:sz w:val="22"/>
                <w:szCs w:val="22"/>
                <w:lang w:val="en-GB" w:eastAsia="en-US"/>
              </w:rPr>
            </w:pPr>
            <w:proofErr w:type="gramStart"/>
            <w:r w:rsidRPr="00D33908">
              <w:rPr>
                <w:b/>
                <w:sz w:val="22"/>
                <w:szCs w:val="22"/>
                <w:lang w:val="en-GB" w:eastAsia="en-US"/>
              </w:rPr>
              <w:t>Thursday ,</w:t>
            </w:r>
            <w:proofErr w:type="gramEnd"/>
            <w:r w:rsidRPr="00D33908">
              <w:rPr>
                <w:b/>
                <w:sz w:val="22"/>
                <w:szCs w:val="22"/>
                <w:lang w:val="en-GB" w:eastAsia="en-US"/>
              </w:rPr>
              <w:t xml:space="preserve"> </w:t>
            </w:r>
            <w:r w:rsidR="00257363">
              <w:rPr>
                <w:b/>
                <w:sz w:val="22"/>
                <w:szCs w:val="22"/>
                <w:lang w:val="en-GB" w:eastAsia="en-US"/>
              </w:rPr>
              <w:t>8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 xml:space="preserve"> </w:t>
            </w:r>
            <w:r w:rsidR="00257363">
              <w:rPr>
                <w:b/>
                <w:sz w:val="22"/>
                <w:szCs w:val="22"/>
                <w:lang w:val="en-GB" w:eastAsia="en-US"/>
              </w:rPr>
              <w:t>Oct.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br/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 xml:space="preserve">(starting at 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2</w:t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>.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0</w:t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>0 am)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364AAF6B" w14:textId="77777777" w:rsidR="00867106" w:rsidRPr="00D33908" w:rsidRDefault="00867106" w:rsidP="00867106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10</w:t>
            </w:r>
            <w:r w:rsidRPr="00D33908">
              <w:rPr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 xml:space="preserve">UN </w:t>
            </w:r>
            <w:r w:rsidRPr="00D33908">
              <w:rPr>
                <w:sz w:val="22"/>
                <w:szCs w:val="22"/>
                <w:lang w:val="en-GB"/>
              </w:rPr>
              <w:t>Regulation No. 116 (Anti-theft and vehicle alarm systems)</w:t>
            </w:r>
          </w:p>
          <w:p w14:paraId="21BA573C" w14:textId="30EFD64A" w:rsidR="002846F8" w:rsidRDefault="002846F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bCs/>
                <w:sz w:val="22"/>
                <w:szCs w:val="22"/>
                <w:lang w:val="en-GB"/>
              </w:rPr>
              <w:t xml:space="preserve">Item </w:t>
            </w:r>
            <w:r w:rsidR="00867106">
              <w:rPr>
                <w:b/>
                <w:bCs/>
                <w:sz w:val="22"/>
                <w:szCs w:val="22"/>
                <w:lang w:val="en-GB"/>
              </w:rPr>
              <w:t>7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="00867106">
              <w:rPr>
                <w:sz w:val="22"/>
                <w:szCs w:val="22"/>
                <w:lang w:val="en-GB" w:eastAsia="en-US"/>
              </w:rPr>
              <w:t>Amendments to gas-fuelled vehicle regulations (UN R67)</w:t>
            </w:r>
          </w:p>
          <w:p w14:paraId="0609DFFB" w14:textId="77777777" w:rsidR="00867106" w:rsidRPr="00D33908" w:rsidRDefault="00867106" w:rsidP="00867106">
            <w:pPr>
              <w:tabs>
                <w:tab w:val="left" w:pos="1167"/>
              </w:tabs>
              <w:spacing w:line="276" w:lineRule="auto"/>
              <w:ind w:left="1167" w:right="139" w:hanging="1134"/>
              <w:rPr>
                <w:b/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</w:t>
            </w:r>
            <w:r>
              <w:rPr>
                <w:b/>
                <w:sz w:val="22"/>
                <w:szCs w:val="22"/>
                <w:lang w:val="en-GB"/>
              </w:rPr>
              <w:t>0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ab/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UN Regulation No. 125 (Forward field of Vision for Drivers)</w:t>
            </w:r>
          </w:p>
          <w:p w14:paraId="04B15C63" w14:textId="77777777" w:rsidR="0036195F" w:rsidRPr="00D33908" w:rsidRDefault="0036195F" w:rsidP="00867106">
            <w:pPr>
              <w:tabs>
                <w:tab w:val="left" w:pos="495"/>
              </w:tabs>
              <w:spacing w:line="276" w:lineRule="auto"/>
              <w:ind w:left="1204" w:right="139" w:hanging="1164"/>
              <w:rPr>
                <w:b/>
                <w:sz w:val="22"/>
                <w:szCs w:val="22"/>
                <w:lang w:val="en-GB" w:eastAsia="en-US"/>
              </w:rPr>
            </w:pPr>
          </w:p>
        </w:tc>
      </w:tr>
      <w:tr w:rsidR="00105FB2" w:rsidRPr="00867106" w14:paraId="75E7BC49" w14:textId="77777777" w:rsidTr="009437DD">
        <w:trPr>
          <w:trHeight w:val="75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4DB60C54" w14:textId="61CAC6C2" w:rsidR="00105FB2" w:rsidRPr="00D33908" w:rsidRDefault="00D33908" w:rsidP="00332EB5">
            <w:pPr>
              <w:tabs>
                <w:tab w:val="left" w:pos="1701"/>
              </w:tabs>
              <w:rPr>
                <w:b/>
                <w:sz w:val="22"/>
                <w:szCs w:val="22"/>
                <w:lang w:val="en-GB" w:eastAsia="en-US"/>
              </w:rPr>
            </w:pPr>
            <w:proofErr w:type="gramStart"/>
            <w:r w:rsidRPr="00D33908">
              <w:rPr>
                <w:b/>
                <w:sz w:val="22"/>
                <w:szCs w:val="22"/>
                <w:lang w:val="en-GB" w:eastAsia="en-US"/>
              </w:rPr>
              <w:t>Friday ,</w:t>
            </w:r>
            <w:proofErr w:type="gramEnd"/>
            <w:r w:rsidRPr="00D33908">
              <w:rPr>
                <w:b/>
                <w:sz w:val="22"/>
                <w:szCs w:val="22"/>
                <w:lang w:val="en-GB" w:eastAsia="en-US"/>
              </w:rPr>
              <w:t xml:space="preserve"> </w:t>
            </w:r>
            <w:r w:rsidR="00257363">
              <w:rPr>
                <w:b/>
                <w:sz w:val="22"/>
                <w:szCs w:val="22"/>
                <w:lang w:val="en-GB" w:eastAsia="en-US"/>
              </w:rPr>
              <w:t>9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 xml:space="preserve"> </w:t>
            </w:r>
            <w:r w:rsidR="00257363">
              <w:rPr>
                <w:b/>
                <w:sz w:val="22"/>
                <w:szCs w:val="22"/>
                <w:lang w:val="en-GB" w:eastAsia="en-US"/>
              </w:rPr>
              <w:t>Oct.</w:t>
            </w:r>
            <w:r w:rsidR="00105FB2" w:rsidRPr="00D33908">
              <w:rPr>
                <w:b/>
                <w:sz w:val="22"/>
                <w:szCs w:val="22"/>
                <w:lang w:val="en-GB" w:eastAsia="en-US"/>
              </w:rPr>
              <w:br/>
            </w:r>
            <w:r w:rsidR="00105FB2" w:rsidRPr="00D33908">
              <w:rPr>
                <w:bCs/>
                <w:sz w:val="22"/>
                <w:szCs w:val="22"/>
                <w:lang w:val="en-GB" w:eastAsia="en-US"/>
              </w:rPr>
              <w:t>(starting at 2.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0</w:t>
            </w:r>
            <w:r w:rsidR="00105FB2" w:rsidRPr="00D33908">
              <w:rPr>
                <w:bCs/>
                <w:sz w:val="22"/>
                <w:szCs w:val="22"/>
                <w:lang w:val="en-GB" w:eastAsia="en-US"/>
              </w:rPr>
              <w:t>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7DB9A340" w14:textId="3FDD8219" w:rsidR="00D33908" w:rsidRDefault="00D3390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</w:t>
            </w:r>
            <w:r w:rsidR="00867106">
              <w:rPr>
                <w:b/>
                <w:sz w:val="22"/>
                <w:szCs w:val="22"/>
                <w:lang w:val="en-GB"/>
              </w:rPr>
              <w:t>2</w:t>
            </w:r>
            <w:r w:rsidRPr="00D33908">
              <w:rPr>
                <w:sz w:val="22"/>
                <w:szCs w:val="22"/>
                <w:lang w:val="en-GB"/>
              </w:rPr>
              <w:tab/>
              <w:t>Consolidated Resolution on the construction of vehicles (R.E.3)</w:t>
            </w:r>
          </w:p>
          <w:p w14:paraId="2FD4C0CA" w14:textId="33E35925" w:rsidR="00867106" w:rsidRPr="00D33908" w:rsidRDefault="00867106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>
              <w:rPr>
                <w:b/>
                <w:sz w:val="22"/>
                <w:szCs w:val="22"/>
                <w:lang w:val="en-GB"/>
              </w:rPr>
              <w:t>Item 14</w:t>
            </w:r>
            <w:r w:rsidRPr="00D33908">
              <w:rPr>
                <w:sz w:val="22"/>
                <w:szCs w:val="22"/>
                <w:lang w:val="en-GB"/>
              </w:rPr>
              <w:tab/>
            </w:r>
            <w:r>
              <w:rPr>
                <w:sz w:val="22"/>
                <w:szCs w:val="22"/>
                <w:lang w:val="en-GB"/>
              </w:rPr>
              <w:t>Exchange of views on Vehicle Automation</w:t>
            </w:r>
          </w:p>
          <w:p w14:paraId="2BDC760A" w14:textId="7E597CF2" w:rsidR="00D33908" w:rsidRPr="00D33908" w:rsidRDefault="00D3390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</w:t>
            </w:r>
            <w:r w:rsidR="00867106">
              <w:rPr>
                <w:b/>
                <w:sz w:val="22"/>
                <w:szCs w:val="22"/>
                <w:lang w:val="en-GB"/>
              </w:rPr>
              <w:t>5</w:t>
            </w:r>
            <w:r w:rsidRPr="00D33908">
              <w:rPr>
                <w:b/>
                <w:sz w:val="22"/>
                <w:szCs w:val="22"/>
                <w:lang w:val="en-GB"/>
              </w:rPr>
              <w:tab/>
            </w:r>
            <w:r w:rsidR="00867106">
              <w:rPr>
                <w:sz w:val="22"/>
                <w:szCs w:val="22"/>
                <w:lang w:val="en-GB"/>
              </w:rPr>
              <w:t>Election of officers for 2021</w:t>
            </w:r>
          </w:p>
          <w:p w14:paraId="43A92018" w14:textId="2AC1920E" w:rsidR="00D33908" w:rsidRPr="00D33908" w:rsidRDefault="00D3390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</w:t>
            </w:r>
            <w:r w:rsidR="00867106">
              <w:rPr>
                <w:b/>
                <w:sz w:val="22"/>
                <w:szCs w:val="22"/>
                <w:lang w:val="en-GB"/>
              </w:rPr>
              <w:t>6</w:t>
            </w:r>
            <w:r w:rsidRPr="00D33908">
              <w:rPr>
                <w:sz w:val="22"/>
                <w:szCs w:val="22"/>
                <w:lang w:val="en-GB"/>
              </w:rPr>
              <w:tab/>
              <w:t>Other business</w:t>
            </w:r>
          </w:p>
          <w:p w14:paraId="54F92AB1" w14:textId="77777777" w:rsidR="00A71B9E" w:rsidRPr="00D33908" w:rsidRDefault="00A71B9E" w:rsidP="00CC7D7F">
            <w:pPr>
              <w:tabs>
                <w:tab w:val="left" w:pos="1167"/>
              </w:tabs>
              <w:ind w:left="1167" w:hanging="1134"/>
              <w:rPr>
                <w:b/>
                <w:sz w:val="22"/>
                <w:szCs w:val="22"/>
                <w:lang w:val="en-GB" w:eastAsia="en-US"/>
              </w:rPr>
            </w:pPr>
          </w:p>
        </w:tc>
      </w:tr>
    </w:tbl>
    <w:p w14:paraId="47B1C701" w14:textId="77777777" w:rsidR="001B02CA" w:rsidRPr="00D33908" w:rsidRDefault="001B02CA" w:rsidP="00B9263E">
      <w:pPr>
        <w:rPr>
          <w:sz w:val="22"/>
          <w:szCs w:val="22"/>
          <w:lang w:val="en-GB"/>
        </w:rPr>
      </w:pPr>
    </w:p>
    <w:p w14:paraId="0A2C51CD" w14:textId="77777777" w:rsidR="00B9263E" w:rsidRPr="00D33908" w:rsidRDefault="00B9263E" w:rsidP="00B9263E">
      <w:pPr>
        <w:rPr>
          <w:sz w:val="22"/>
          <w:szCs w:val="22"/>
          <w:lang w:val="en-GB"/>
        </w:rPr>
      </w:pPr>
      <w:r w:rsidRPr="00D33908">
        <w:rPr>
          <w:sz w:val="22"/>
          <w:szCs w:val="22"/>
          <w:lang w:val="en-GB"/>
        </w:rPr>
        <w:t xml:space="preserve">This is an informal guidance for </w:t>
      </w:r>
      <w:r w:rsidR="00224D5A" w:rsidRPr="00D33908">
        <w:rPr>
          <w:sz w:val="22"/>
          <w:szCs w:val="22"/>
          <w:lang w:val="en-GB"/>
        </w:rPr>
        <w:t xml:space="preserve">the </w:t>
      </w:r>
      <w:r w:rsidRPr="00D33908">
        <w:rPr>
          <w:sz w:val="22"/>
          <w:szCs w:val="22"/>
          <w:lang w:val="en-GB"/>
        </w:rPr>
        <w:t xml:space="preserve">running </w:t>
      </w:r>
      <w:r w:rsidR="00224D5A" w:rsidRPr="00D33908">
        <w:rPr>
          <w:sz w:val="22"/>
          <w:szCs w:val="22"/>
          <w:lang w:val="en-GB"/>
        </w:rPr>
        <w:t xml:space="preserve">order of </w:t>
      </w:r>
      <w:r w:rsidR="007467AC" w:rsidRPr="00D33908">
        <w:rPr>
          <w:sz w:val="22"/>
          <w:szCs w:val="22"/>
          <w:lang w:val="en-GB"/>
        </w:rPr>
        <w:t xml:space="preserve">the </w:t>
      </w:r>
      <w:r w:rsidR="00224D5A" w:rsidRPr="00D33908">
        <w:rPr>
          <w:sz w:val="22"/>
          <w:szCs w:val="22"/>
          <w:lang w:val="en-GB"/>
        </w:rPr>
        <w:t xml:space="preserve">GRSG </w:t>
      </w:r>
      <w:r w:rsidRPr="00D33908">
        <w:rPr>
          <w:sz w:val="22"/>
          <w:szCs w:val="22"/>
          <w:lang w:val="en-GB"/>
        </w:rPr>
        <w:t xml:space="preserve">work. </w:t>
      </w:r>
      <w:r w:rsidR="00224D5A" w:rsidRPr="00D33908">
        <w:rPr>
          <w:sz w:val="22"/>
          <w:szCs w:val="22"/>
          <w:lang w:val="en-GB"/>
        </w:rPr>
        <w:t xml:space="preserve">It may be modified </w:t>
      </w:r>
      <w:r w:rsidR="007467AC" w:rsidRPr="00D33908">
        <w:rPr>
          <w:sz w:val="22"/>
          <w:szCs w:val="22"/>
          <w:lang w:val="en-GB"/>
        </w:rPr>
        <w:t xml:space="preserve">according to </w:t>
      </w:r>
      <w:r w:rsidRPr="00D33908">
        <w:rPr>
          <w:sz w:val="22"/>
          <w:szCs w:val="22"/>
          <w:lang w:val="en-GB"/>
        </w:rPr>
        <w:t xml:space="preserve">the </w:t>
      </w:r>
      <w:r w:rsidR="00224D5A" w:rsidRPr="00D33908">
        <w:rPr>
          <w:sz w:val="22"/>
          <w:szCs w:val="22"/>
          <w:lang w:val="en-GB"/>
        </w:rPr>
        <w:t xml:space="preserve">work </w:t>
      </w:r>
      <w:r w:rsidRPr="00D33908">
        <w:rPr>
          <w:sz w:val="22"/>
          <w:szCs w:val="22"/>
          <w:lang w:val="en-GB"/>
        </w:rPr>
        <w:t xml:space="preserve">progress </w:t>
      </w:r>
      <w:r w:rsidR="00224D5A" w:rsidRPr="00D33908">
        <w:rPr>
          <w:sz w:val="22"/>
          <w:szCs w:val="22"/>
          <w:lang w:val="en-GB"/>
        </w:rPr>
        <w:t>made</w:t>
      </w:r>
      <w:r w:rsidR="007467AC" w:rsidRPr="00D33908">
        <w:rPr>
          <w:sz w:val="22"/>
          <w:szCs w:val="22"/>
          <w:lang w:val="en-GB"/>
        </w:rPr>
        <w:t xml:space="preserve"> during the session</w:t>
      </w:r>
      <w:r w:rsidRPr="00D33908">
        <w:rPr>
          <w:sz w:val="22"/>
          <w:szCs w:val="22"/>
          <w:lang w:val="en-GB"/>
        </w:rPr>
        <w:t>.</w:t>
      </w:r>
    </w:p>
    <w:p w14:paraId="614AD02E" w14:textId="77777777" w:rsidR="001B02CA" w:rsidRPr="00A95A96" w:rsidRDefault="001B02CA" w:rsidP="00B9263E">
      <w:pPr>
        <w:rPr>
          <w:sz w:val="20"/>
          <w:szCs w:val="20"/>
          <w:lang w:val="en-GB"/>
        </w:rPr>
      </w:pPr>
      <w:bookmarkStart w:id="0" w:name="_GoBack"/>
      <w:bookmarkEnd w:id="0"/>
    </w:p>
    <w:p w14:paraId="0E216315" w14:textId="77777777" w:rsidR="00B9263E" w:rsidRPr="00A95A96" w:rsidRDefault="004F506D" w:rsidP="004F506D">
      <w:pPr>
        <w:spacing w:before="240" w:line="240" w:lineRule="atLeast"/>
        <w:ind w:left="1134" w:right="1134"/>
        <w:jc w:val="center"/>
        <w:rPr>
          <w:u w:val="single"/>
          <w:lang w:val="en-GB"/>
        </w:rPr>
      </w:pP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</w:p>
    <w:p w14:paraId="31E2E576" w14:textId="77777777" w:rsidR="00967032" w:rsidRPr="00A95A96" w:rsidRDefault="00967032" w:rsidP="00B9263E">
      <w:pPr>
        <w:jc w:val="center"/>
        <w:rPr>
          <w:lang w:val="en-GB"/>
        </w:rPr>
      </w:pPr>
    </w:p>
    <w:sectPr w:rsidR="00967032" w:rsidRPr="00A95A96" w:rsidSect="00E53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pgSz w:w="11905" w:h="16837" w:code="9"/>
      <w:pgMar w:top="1134" w:right="851" w:bottom="1135" w:left="1701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CEE57" w14:textId="77777777" w:rsidR="00046AFC" w:rsidRDefault="00046AFC">
      <w:r>
        <w:separator/>
      </w:r>
    </w:p>
  </w:endnote>
  <w:endnote w:type="continuationSeparator" w:id="0">
    <w:p w14:paraId="60B717B4" w14:textId="77777777" w:rsidR="00046AFC" w:rsidRDefault="0004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C271A" w14:textId="77777777"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5340C" w14:textId="77777777"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63CF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CA59A6" w14:textId="77777777"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9A89F" w14:textId="77777777" w:rsidR="00046AFC" w:rsidRDefault="00046AFC">
      <w:r>
        <w:separator/>
      </w:r>
    </w:p>
  </w:footnote>
  <w:footnote w:type="continuationSeparator" w:id="0">
    <w:p w14:paraId="7866ADEA" w14:textId="77777777" w:rsidR="00046AFC" w:rsidRDefault="00046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C7D39" w14:textId="77777777" w:rsidR="003F69F7" w:rsidRDefault="003F69F7" w:rsidP="00C46BBD">
    <w:pPr>
      <w:pStyle w:val="Header"/>
      <w:ind w:left="567" w:hanging="567"/>
      <w:rPr>
        <w:lang w:val="fr-CH"/>
      </w:rPr>
    </w:pPr>
    <w:proofErr w:type="gramStart"/>
    <w:r>
      <w:rPr>
        <w:lang w:val="fr-CH"/>
      </w:rPr>
      <w:t>pa</w:t>
    </w:r>
    <w:r w:rsidRPr="00001E26">
      <w:rPr>
        <w:lang w:val="fr-CH"/>
      </w:rPr>
      <w:t>ge</w:t>
    </w:r>
    <w:proofErr w:type="gramEnd"/>
    <w:r w:rsidRPr="00001E26">
      <w:rPr>
        <w:lang w:val="fr-CH"/>
      </w:rPr>
      <w:t xml:space="preserve">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C863CF">
      <w:rPr>
        <w:noProof/>
        <w:lang w:val="fr-CH"/>
      </w:rPr>
      <w:t>1</w:t>
    </w:r>
    <w:r w:rsidRPr="00001E26">
      <w:rPr>
        <w:lang w:val="fr-CH"/>
      </w:rPr>
      <w:fldChar w:fldCharType="end"/>
    </w:r>
  </w:p>
  <w:p w14:paraId="0DACC78E" w14:textId="77777777"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5348B" w14:textId="77777777" w:rsidR="003F69F7" w:rsidRDefault="003F69F7" w:rsidP="001E3F85">
    <w:pPr>
      <w:pStyle w:val="Header"/>
      <w:jc w:val="right"/>
      <w:rPr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3</w:t>
    </w:r>
  </w:p>
  <w:p w14:paraId="0DAD8F1E" w14:textId="77777777"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3ACC4" w14:textId="77777777" w:rsidR="003F69F7" w:rsidRDefault="003F69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 w15:restartNumberingAfterBreak="0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8" w15:restartNumberingAfterBreak="0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16"/>
  </w:num>
  <w:num w:numId="16">
    <w:abstractNumId w:val="19"/>
  </w:num>
  <w:num w:numId="17">
    <w:abstractNumId w:val="17"/>
  </w:num>
  <w:num w:numId="18">
    <w:abstractNumId w:val="12"/>
  </w:num>
  <w:num w:numId="19">
    <w:abstractNumId w:val="15"/>
  </w:num>
  <w:num w:numId="20">
    <w:abstractNumId w:val="20"/>
  </w:num>
  <w:num w:numId="21">
    <w:abstractNumId w:val="11"/>
  </w:num>
  <w:num w:numId="22">
    <w:abstractNumId w:val="9"/>
  </w:num>
  <w:num w:numId="23">
    <w:abstractNumId w:val="10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806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E5C"/>
    <w:rsid w:val="00053FEA"/>
    <w:rsid w:val="000602DD"/>
    <w:rsid w:val="000614B9"/>
    <w:rsid w:val="00065399"/>
    <w:rsid w:val="000657AB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F1E85"/>
    <w:rsid w:val="000F4E58"/>
    <w:rsid w:val="000F791C"/>
    <w:rsid w:val="0010075D"/>
    <w:rsid w:val="00105FB2"/>
    <w:rsid w:val="001078B6"/>
    <w:rsid w:val="001111C3"/>
    <w:rsid w:val="0012023F"/>
    <w:rsid w:val="00123098"/>
    <w:rsid w:val="00125426"/>
    <w:rsid w:val="0013139B"/>
    <w:rsid w:val="0013336B"/>
    <w:rsid w:val="00133BED"/>
    <w:rsid w:val="00136437"/>
    <w:rsid w:val="00137ACC"/>
    <w:rsid w:val="00144004"/>
    <w:rsid w:val="00147968"/>
    <w:rsid w:val="001512A0"/>
    <w:rsid w:val="00152788"/>
    <w:rsid w:val="00162435"/>
    <w:rsid w:val="00170088"/>
    <w:rsid w:val="00170411"/>
    <w:rsid w:val="001848B1"/>
    <w:rsid w:val="00194951"/>
    <w:rsid w:val="00197771"/>
    <w:rsid w:val="001B02CA"/>
    <w:rsid w:val="001B3CC4"/>
    <w:rsid w:val="001B7582"/>
    <w:rsid w:val="001B75B6"/>
    <w:rsid w:val="001D2149"/>
    <w:rsid w:val="001D2E01"/>
    <w:rsid w:val="001E0059"/>
    <w:rsid w:val="001E1A51"/>
    <w:rsid w:val="001E38C7"/>
    <w:rsid w:val="001E3F85"/>
    <w:rsid w:val="001E56AA"/>
    <w:rsid w:val="001F63C3"/>
    <w:rsid w:val="00212202"/>
    <w:rsid w:val="0022125F"/>
    <w:rsid w:val="00224D5A"/>
    <w:rsid w:val="00226651"/>
    <w:rsid w:val="002277BD"/>
    <w:rsid w:val="00230E7E"/>
    <w:rsid w:val="00232C41"/>
    <w:rsid w:val="00232C46"/>
    <w:rsid w:val="00233D81"/>
    <w:rsid w:val="00245FBE"/>
    <w:rsid w:val="0025431E"/>
    <w:rsid w:val="00256BD5"/>
    <w:rsid w:val="00257363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46F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D290D"/>
    <w:rsid w:val="002D5863"/>
    <w:rsid w:val="002E32FD"/>
    <w:rsid w:val="002E3D9C"/>
    <w:rsid w:val="002F004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405C0"/>
    <w:rsid w:val="003434C2"/>
    <w:rsid w:val="00347B0D"/>
    <w:rsid w:val="00347CEC"/>
    <w:rsid w:val="00351B21"/>
    <w:rsid w:val="003560DB"/>
    <w:rsid w:val="00356745"/>
    <w:rsid w:val="0036195F"/>
    <w:rsid w:val="00366467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7575"/>
    <w:rsid w:val="00437B2F"/>
    <w:rsid w:val="00444B6B"/>
    <w:rsid w:val="00444D70"/>
    <w:rsid w:val="0044709F"/>
    <w:rsid w:val="004474B8"/>
    <w:rsid w:val="004504AC"/>
    <w:rsid w:val="00452EAA"/>
    <w:rsid w:val="00456EB7"/>
    <w:rsid w:val="004637F5"/>
    <w:rsid w:val="00467C7E"/>
    <w:rsid w:val="00475961"/>
    <w:rsid w:val="00481FA0"/>
    <w:rsid w:val="00482A16"/>
    <w:rsid w:val="00486322"/>
    <w:rsid w:val="00487629"/>
    <w:rsid w:val="0049049B"/>
    <w:rsid w:val="004911B5"/>
    <w:rsid w:val="00493048"/>
    <w:rsid w:val="004A7A6D"/>
    <w:rsid w:val="004B252D"/>
    <w:rsid w:val="004C6990"/>
    <w:rsid w:val="004D10EA"/>
    <w:rsid w:val="004D42D1"/>
    <w:rsid w:val="004E0AC8"/>
    <w:rsid w:val="004E0E53"/>
    <w:rsid w:val="004F506D"/>
    <w:rsid w:val="004F6610"/>
    <w:rsid w:val="005041E3"/>
    <w:rsid w:val="005102B6"/>
    <w:rsid w:val="00515E4C"/>
    <w:rsid w:val="005169D0"/>
    <w:rsid w:val="005239CF"/>
    <w:rsid w:val="005250E7"/>
    <w:rsid w:val="0052790F"/>
    <w:rsid w:val="00527D41"/>
    <w:rsid w:val="005338B6"/>
    <w:rsid w:val="00534213"/>
    <w:rsid w:val="00534329"/>
    <w:rsid w:val="00534DB9"/>
    <w:rsid w:val="005417DF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918CE"/>
    <w:rsid w:val="005927EB"/>
    <w:rsid w:val="00593497"/>
    <w:rsid w:val="005950E9"/>
    <w:rsid w:val="00595890"/>
    <w:rsid w:val="005959C3"/>
    <w:rsid w:val="005A0E54"/>
    <w:rsid w:val="005A140D"/>
    <w:rsid w:val="005A17E0"/>
    <w:rsid w:val="005A3782"/>
    <w:rsid w:val="005A4D77"/>
    <w:rsid w:val="005B03C0"/>
    <w:rsid w:val="005B6123"/>
    <w:rsid w:val="005B62B9"/>
    <w:rsid w:val="005C7EB0"/>
    <w:rsid w:val="005D0BA6"/>
    <w:rsid w:val="005D484A"/>
    <w:rsid w:val="005E53D3"/>
    <w:rsid w:val="005F209F"/>
    <w:rsid w:val="005F3064"/>
    <w:rsid w:val="005F35B5"/>
    <w:rsid w:val="005F6097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1FDC"/>
    <w:rsid w:val="00627F8B"/>
    <w:rsid w:val="00636865"/>
    <w:rsid w:val="00657377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9AF"/>
    <w:rsid w:val="006F6A7F"/>
    <w:rsid w:val="006F7FFA"/>
    <w:rsid w:val="007001D4"/>
    <w:rsid w:val="00703915"/>
    <w:rsid w:val="00712940"/>
    <w:rsid w:val="00714C0A"/>
    <w:rsid w:val="0071598F"/>
    <w:rsid w:val="00715A09"/>
    <w:rsid w:val="0072251C"/>
    <w:rsid w:val="00722F0F"/>
    <w:rsid w:val="00734CCD"/>
    <w:rsid w:val="007403AF"/>
    <w:rsid w:val="00742A78"/>
    <w:rsid w:val="007461C3"/>
    <w:rsid w:val="007467AC"/>
    <w:rsid w:val="00753D72"/>
    <w:rsid w:val="0075455D"/>
    <w:rsid w:val="007552E8"/>
    <w:rsid w:val="00760025"/>
    <w:rsid w:val="007619CB"/>
    <w:rsid w:val="00762F5B"/>
    <w:rsid w:val="00767E89"/>
    <w:rsid w:val="0077566C"/>
    <w:rsid w:val="0077682E"/>
    <w:rsid w:val="00782057"/>
    <w:rsid w:val="00783C92"/>
    <w:rsid w:val="00790F47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5AF5"/>
    <w:rsid w:val="007B7DFD"/>
    <w:rsid w:val="007C6A2B"/>
    <w:rsid w:val="007D4F7D"/>
    <w:rsid w:val="007D57FE"/>
    <w:rsid w:val="007D5F5F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344E"/>
    <w:rsid w:val="00853CAD"/>
    <w:rsid w:val="008604C8"/>
    <w:rsid w:val="008605C0"/>
    <w:rsid w:val="008645BD"/>
    <w:rsid w:val="00864BEB"/>
    <w:rsid w:val="00865AF2"/>
    <w:rsid w:val="00866AFA"/>
    <w:rsid w:val="00866D26"/>
    <w:rsid w:val="0086710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97E92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605"/>
    <w:rsid w:val="00912D70"/>
    <w:rsid w:val="00917636"/>
    <w:rsid w:val="009221F9"/>
    <w:rsid w:val="0092301D"/>
    <w:rsid w:val="00926CEC"/>
    <w:rsid w:val="0092779B"/>
    <w:rsid w:val="009328E7"/>
    <w:rsid w:val="00932976"/>
    <w:rsid w:val="0093586E"/>
    <w:rsid w:val="0094158B"/>
    <w:rsid w:val="00941A60"/>
    <w:rsid w:val="009437DD"/>
    <w:rsid w:val="00944900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7FF3"/>
    <w:rsid w:val="00991396"/>
    <w:rsid w:val="00995713"/>
    <w:rsid w:val="00997061"/>
    <w:rsid w:val="009978F5"/>
    <w:rsid w:val="009A0CB7"/>
    <w:rsid w:val="009A7450"/>
    <w:rsid w:val="009B1D0E"/>
    <w:rsid w:val="009C0389"/>
    <w:rsid w:val="009C68F7"/>
    <w:rsid w:val="009D0703"/>
    <w:rsid w:val="009D2DBB"/>
    <w:rsid w:val="009D3AD0"/>
    <w:rsid w:val="009D4D02"/>
    <w:rsid w:val="009D5EE0"/>
    <w:rsid w:val="009E0E47"/>
    <w:rsid w:val="009E2EFD"/>
    <w:rsid w:val="009F16CA"/>
    <w:rsid w:val="009F1C85"/>
    <w:rsid w:val="009F65E7"/>
    <w:rsid w:val="00A050F8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7EF4"/>
    <w:rsid w:val="00A62BA9"/>
    <w:rsid w:val="00A63CDE"/>
    <w:rsid w:val="00A71B9E"/>
    <w:rsid w:val="00A741FE"/>
    <w:rsid w:val="00A74AE7"/>
    <w:rsid w:val="00A84682"/>
    <w:rsid w:val="00A864BA"/>
    <w:rsid w:val="00A86D82"/>
    <w:rsid w:val="00A87B18"/>
    <w:rsid w:val="00A91060"/>
    <w:rsid w:val="00A914AA"/>
    <w:rsid w:val="00A95A96"/>
    <w:rsid w:val="00A96B20"/>
    <w:rsid w:val="00AA438B"/>
    <w:rsid w:val="00AA57E1"/>
    <w:rsid w:val="00AB1066"/>
    <w:rsid w:val="00AB4F8F"/>
    <w:rsid w:val="00AC2A03"/>
    <w:rsid w:val="00AC3561"/>
    <w:rsid w:val="00AC4A16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27CBD"/>
    <w:rsid w:val="00B33DFD"/>
    <w:rsid w:val="00B35ADB"/>
    <w:rsid w:val="00B37796"/>
    <w:rsid w:val="00B6190A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6D6F"/>
    <w:rsid w:val="00BC774E"/>
    <w:rsid w:val="00BD1C4E"/>
    <w:rsid w:val="00BD461D"/>
    <w:rsid w:val="00BD5C8F"/>
    <w:rsid w:val="00BE1CD6"/>
    <w:rsid w:val="00BE6446"/>
    <w:rsid w:val="00BF3FA0"/>
    <w:rsid w:val="00BF4FDD"/>
    <w:rsid w:val="00BF5816"/>
    <w:rsid w:val="00BF6D67"/>
    <w:rsid w:val="00C02321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614AD"/>
    <w:rsid w:val="00C62FB4"/>
    <w:rsid w:val="00C72734"/>
    <w:rsid w:val="00C756A5"/>
    <w:rsid w:val="00C7680A"/>
    <w:rsid w:val="00C80F8A"/>
    <w:rsid w:val="00C863CF"/>
    <w:rsid w:val="00C9167E"/>
    <w:rsid w:val="00C92FE9"/>
    <w:rsid w:val="00C932B6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885"/>
    <w:rsid w:val="00CC3E40"/>
    <w:rsid w:val="00CC7D7F"/>
    <w:rsid w:val="00CD0CB4"/>
    <w:rsid w:val="00CD2BAB"/>
    <w:rsid w:val="00CD40D7"/>
    <w:rsid w:val="00CD489E"/>
    <w:rsid w:val="00CE7323"/>
    <w:rsid w:val="00CF0A51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3908"/>
    <w:rsid w:val="00D342AA"/>
    <w:rsid w:val="00D35AE0"/>
    <w:rsid w:val="00D40ADD"/>
    <w:rsid w:val="00D40D2D"/>
    <w:rsid w:val="00D42200"/>
    <w:rsid w:val="00D438A5"/>
    <w:rsid w:val="00D5008A"/>
    <w:rsid w:val="00D51F01"/>
    <w:rsid w:val="00D57462"/>
    <w:rsid w:val="00D63C56"/>
    <w:rsid w:val="00D655D6"/>
    <w:rsid w:val="00D70594"/>
    <w:rsid w:val="00D710BA"/>
    <w:rsid w:val="00D81D02"/>
    <w:rsid w:val="00D823FF"/>
    <w:rsid w:val="00D829B3"/>
    <w:rsid w:val="00D833DD"/>
    <w:rsid w:val="00D84648"/>
    <w:rsid w:val="00D8666F"/>
    <w:rsid w:val="00D87F21"/>
    <w:rsid w:val="00D90A07"/>
    <w:rsid w:val="00D93392"/>
    <w:rsid w:val="00D9409B"/>
    <w:rsid w:val="00D9477C"/>
    <w:rsid w:val="00D95D1C"/>
    <w:rsid w:val="00D96BC5"/>
    <w:rsid w:val="00DA097D"/>
    <w:rsid w:val="00DA1D8C"/>
    <w:rsid w:val="00DA41CC"/>
    <w:rsid w:val="00DB132B"/>
    <w:rsid w:val="00DB209F"/>
    <w:rsid w:val="00DB6B60"/>
    <w:rsid w:val="00DC322B"/>
    <w:rsid w:val="00DC7B74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EE8"/>
    <w:rsid w:val="00E15447"/>
    <w:rsid w:val="00E169DA"/>
    <w:rsid w:val="00E20EE4"/>
    <w:rsid w:val="00E21802"/>
    <w:rsid w:val="00E21952"/>
    <w:rsid w:val="00E25BE8"/>
    <w:rsid w:val="00E3115F"/>
    <w:rsid w:val="00E31B04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86608"/>
    <w:rsid w:val="00E93379"/>
    <w:rsid w:val="00E949F9"/>
    <w:rsid w:val="00E956F6"/>
    <w:rsid w:val="00E96F44"/>
    <w:rsid w:val="00EA20A0"/>
    <w:rsid w:val="00EA29E8"/>
    <w:rsid w:val="00EA5B6C"/>
    <w:rsid w:val="00EA6896"/>
    <w:rsid w:val="00EA7D59"/>
    <w:rsid w:val="00EB0A4B"/>
    <w:rsid w:val="00EB238A"/>
    <w:rsid w:val="00EB592B"/>
    <w:rsid w:val="00EB5A58"/>
    <w:rsid w:val="00EC32E6"/>
    <w:rsid w:val="00EC70BB"/>
    <w:rsid w:val="00EE3470"/>
    <w:rsid w:val="00EE7436"/>
    <w:rsid w:val="00EF2CC5"/>
    <w:rsid w:val="00EF3830"/>
    <w:rsid w:val="00EF50B1"/>
    <w:rsid w:val="00EF60E6"/>
    <w:rsid w:val="00F0017C"/>
    <w:rsid w:val="00F004A0"/>
    <w:rsid w:val="00F047C1"/>
    <w:rsid w:val="00F052E0"/>
    <w:rsid w:val="00F06DAD"/>
    <w:rsid w:val="00F11314"/>
    <w:rsid w:val="00F12567"/>
    <w:rsid w:val="00F15CB2"/>
    <w:rsid w:val="00F16AB6"/>
    <w:rsid w:val="00F213A7"/>
    <w:rsid w:val="00F22262"/>
    <w:rsid w:val="00F25961"/>
    <w:rsid w:val="00F27FFA"/>
    <w:rsid w:val="00F32C8B"/>
    <w:rsid w:val="00F37173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86F"/>
    <w:rsid w:val="00F97C2E"/>
    <w:rsid w:val="00FA0D55"/>
    <w:rsid w:val="00FA2371"/>
    <w:rsid w:val="00FA720E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7028E357"/>
  <w15:docId w15:val="{B39BA8F9-A489-4FA0-823B-14AAC71C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745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9D44B-58C8-4C6D-9AF6-6429BD197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WN</cp:lastModifiedBy>
  <cp:revision>4</cp:revision>
  <cp:lastPrinted>2019-09-11T15:26:00Z</cp:lastPrinted>
  <dcterms:created xsi:type="dcterms:W3CDTF">2020-09-17T17:44:00Z</dcterms:created>
  <dcterms:modified xsi:type="dcterms:W3CDTF">2020-09-22T13:52:00Z</dcterms:modified>
</cp:coreProperties>
</file>