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Ind w:w="108" w:type="dxa"/>
        <w:tblLook w:val="0000" w:firstRow="0" w:lastRow="0" w:firstColumn="0" w:lastColumn="0" w:noHBand="0" w:noVBand="0"/>
      </w:tblPr>
      <w:tblGrid>
        <w:gridCol w:w="4962"/>
        <w:gridCol w:w="4961"/>
      </w:tblGrid>
      <w:tr w:rsidR="006A522A" w:rsidRPr="005677B7" w14:paraId="233DEF53" w14:textId="77777777" w:rsidTr="00145C55">
        <w:tc>
          <w:tcPr>
            <w:tcW w:w="4962" w:type="dxa"/>
          </w:tcPr>
          <w:p w14:paraId="25B12A73" w14:textId="49A5C859" w:rsidR="006A522A" w:rsidRPr="005B5AF3" w:rsidRDefault="00BA19C3" w:rsidP="00121027">
            <w:pPr>
              <w:pStyle w:val="Header"/>
              <w:rPr>
                <w:sz w:val="20"/>
                <w:szCs w:val="20"/>
                <w:lang w:val="en-GB"/>
              </w:rPr>
            </w:pPr>
            <w:r w:rsidRPr="005B5AF3">
              <w:rPr>
                <w:sz w:val="20"/>
                <w:szCs w:val="20"/>
                <w:lang w:val="en-GB"/>
              </w:rPr>
              <w:t xml:space="preserve">Submitted by the expert from Japan </w:t>
            </w:r>
            <w:r w:rsidR="00E55550" w:rsidRPr="00E55550">
              <w:rPr>
                <w:sz w:val="20"/>
                <w:szCs w:val="20"/>
                <w:lang w:val="en-GB"/>
              </w:rPr>
              <w:t>on behalf of Task Force</w:t>
            </w:r>
          </w:p>
          <w:p w14:paraId="18B6445D" w14:textId="77777777" w:rsidR="00880B8B" w:rsidRPr="005B5AF3" w:rsidRDefault="00880B8B" w:rsidP="00121027">
            <w:pPr>
              <w:pStyle w:val="Header"/>
              <w:rPr>
                <w:sz w:val="20"/>
                <w:szCs w:val="20"/>
                <w:lang w:val="en-GB"/>
              </w:rPr>
            </w:pPr>
          </w:p>
          <w:p w14:paraId="23695B4F" w14:textId="77777777" w:rsidR="00880B8B" w:rsidRPr="005B5AF3" w:rsidRDefault="00880B8B" w:rsidP="00121027">
            <w:pPr>
              <w:pStyle w:val="Header"/>
              <w:rPr>
                <w:sz w:val="16"/>
                <w:szCs w:val="16"/>
                <w:lang w:val="en-GB"/>
              </w:rPr>
            </w:pPr>
          </w:p>
        </w:tc>
        <w:tc>
          <w:tcPr>
            <w:tcW w:w="4961" w:type="dxa"/>
          </w:tcPr>
          <w:p w14:paraId="1BE0B008" w14:textId="05171853" w:rsidR="006A522A" w:rsidRPr="005B5AF3" w:rsidRDefault="006A522A" w:rsidP="006C3413">
            <w:pPr>
              <w:ind w:left="742"/>
              <w:rPr>
                <w:b/>
                <w:bCs/>
                <w:sz w:val="20"/>
                <w:szCs w:val="20"/>
                <w:lang w:val="en-GB" w:eastAsia="ja-JP"/>
              </w:rPr>
            </w:pPr>
            <w:r w:rsidRPr="005B5AF3">
              <w:rPr>
                <w:sz w:val="20"/>
                <w:szCs w:val="20"/>
                <w:u w:val="single"/>
                <w:lang w:val="en-GB"/>
              </w:rPr>
              <w:t>Informal document</w:t>
            </w:r>
            <w:r w:rsidRPr="005B5AF3">
              <w:rPr>
                <w:sz w:val="20"/>
                <w:szCs w:val="20"/>
                <w:lang w:val="en-GB"/>
              </w:rPr>
              <w:t xml:space="preserve"> </w:t>
            </w:r>
            <w:r w:rsidR="009D6100" w:rsidRPr="005B5AF3">
              <w:rPr>
                <w:b/>
                <w:bCs/>
                <w:sz w:val="20"/>
                <w:szCs w:val="20"/>
                <w:lang w:val="en-GB"/>
              </w:rPr>
              <w:t>GRSP</w:t>
            </w:r>
            <w:r w:rsidRPr="005B5AF3">
              <w:rPr>
                <w:b/>
                <w:bCs/>
                <w:sz w:val="20"/>
                <w:szCs w:val="20"/>
                <w:lang w:val="en-GB"/>
              </w:rPr>
              <w:t>-</w:t>
            </w:r>
            <w:r w:rsidR="008E6963" w:rsidRPr="005B5AF3">
              <w:rPr>
                <w:b/>
                <w:bCs/>
                <w:sz w:val="20"/>
                <w:szCs w:val="20"/>
                <w:lang w:val="en-GB"/>
              </w:rPr>
              <w:t>6</w:t>
            </w:r>
            <w:r w:rsidR="00EE068C" w:rsidRPr="005B5AF3">
              <w:rPr>
                <w:rFonts w:hint="eastAsia"/>
                <w:b/>
                <w:bCs/>
                <w:sz w:val="20"/>
                <w:szCs w:val="20"/>
                <w:lang w:val="en-GB" w:eastAsia="ja-JP"/>
              </w:rPr>
              <w:t>6</w:t>
            </w:r>
            <w:r w:rsidRPr="005B5AF3">
              <w:rPr>
                <w:b/>
                <w:bCs/>
                <w:sz w:val="20"/>
                <w:szCs w:val="20"/>
                <w:lang w:val="en-GB"/>
              </w:rPr>
              <w:t>-</w:t>
            </w:r>
            <w:r w:rsidR="005677B7">
              <w:rPr>
                <w:b/>
                <w:bCs/>
                <w:sz w:val="20"/>
                <w:szCs w:val="20"/>
                <w:lang w:val="en-GB"/>
              </w:rPr>
              <w:t>33</w:t>
            </w:r>
            <w:bookmarkStart w:id="0" w:name="_GoBack"/>
            <w:bookmarkEnd w:id="0"/>
          </w:p>
          <w:p w14:paraId="15CDDD94" w14:textId="77777777" w:rsidR="008E6963" w:rsidRPr="005B5AF3" w:rsidRDefault="008E6963" w:rsidP="008E6963">
            <w:pPr>
              <w:pStyle w:val="Header"/>
              <w:ind w:left="742"/>
              <w:rPr>
                <w:sz w:val="20"/>
                <w:szCs w:val="20"/>
                <w:lang w:val="en-GB" w:eastAsia="ja-JP"/>
              </w:rPr>
            </w:pPr>
            <w:r w:rsidRPr="005B5AF3">
              <w:rPr>
                <w:sz w:val="20"/>
                <w:szCs w:val="20"/>
                <w:lang w:val="en-GB"/>
              </w:rPr>
              <w:t>(6</w:t>
            </w:r>
            <w:r w:rsidR="00EE068C" w:rsidRPr="005B5AF3">
              <w:rPr>
                <w:rFonts w:hint="eastAsia"/>
                <w:sz w:val="20"/>
                <w:szCs w:val="20"/>
                <w:lang w:val="en-GB" w:eastAsia="ja-JP"/>
              </w:rPr>
              <w:t>6</w:t>
            </w:r>
            <w:r w:rsidR="00BA19C3" w:rsidRPr="005B5AF3">
              <w:rPr>
                <w:rFonts w:hint="eastAsia"/>
                <w:sz w:val="20"/>
                <w:szCs w:val="20"/>
                <w:lang w:val="en-GB" w:eastAsia="ja-JP"/>
              </w:rPr>
              <w:t>th</w:t>
            </w:r>
            <w:r w:rsidRPr="005B5AF3">
              <w:rPr>
                <w:sz w:val="20"/>
                <w:szCs w:val="20"/>
                <w:lang w:val="en-GB"/>
              </w:rPr>
              <w:t xml:space="preserve"> GRSP, </w:t>
            </w:r>
            <w:r w:rsidR="00EE068C" w:rsidRPr="005B5AF3">
              <w:rPr>
                <w:rFonts w:hint="eastAsia"/>
                <w:sz w:val="20"/>
                <w:szCs w:val="20"/>
                <w:lang w:val="en-GB" w:eastAsia="ja-JP"/>
              </w:rPr>
              <w:t>10-</w:t>
            </w:r>
            <w:r w:rsidRPr="005B5AF3">
              <w:rPr>
                <w:sz w:val="20"/>
                <w:szCs w:val="20"/>
                <w:lang w:val="en-GB"/>
              </w:rPr>
              <w:t>1</w:t>
            </w:r>
            <w:r w:rsidR="00BA19C3" w:rsidRPr="005B5AF3">
              <w:rPr>
                <w:rFonts w:hint="eastAsia"/>
                <w:sz w:val="20"/>
                <w:szCs w:val="20"/>
                <w:lang w:val="en-GB" w:eastAsia="ja-JP"/>
              </w:rPr>
              <w:t>3</w:t>
            </w:r>
            <w:r w:rsidR="00EE068C" w:rsidRPr="005B5AF3">
              <w:rPr>
                <w:rFonts w:hint="eastAsia"/>
                <w:sz w:val="20"/>
                <w:szCs w:val="20"/>
                <w:lang w:val="en-GB" w:eastAsia="ja-JP"/>
              </w:rPr>
              <w:t xml:space="preserve"> December</w:t>
            </w:r>
            <w:r w:rsidRPr="005B5AF3">
              <w:rPr>
                <w:sz w:val="20"/>
                <w:szCs w:val="20"/>
                <w:lang w:val="en-GB"/>
              </w:rPr>
              <w:t xml:space="preserve"> 201</w:t>
            </w:r>
            <w:r w:rsidR="00BA19C3" w:rsidRPr="005B5AF3">
              <w:rPr>
                <w:rFonts w:hint="eastAsia"/>
                <w:sz w:val="20"/>
                <w:szCs w:val="20"/>
                <w:lang w:val="en-GB" w:eastAsia="ja-JP"/>
              </w:rPr>
              <w:t>9</w:t>
            </w:r>
          </w:p>
          <w:p w14:paraId="15BA32DC" w14:textId="77777777" w:rsidR="006A522A" w:rsidRPr="005677B7" w:rsidRDefault="008E6963" w:rsidP="004F7B84">
            <w:pPr>
              <w:pStyle w:val="Header"/>
              <w:ind w:left="742"/>
              <w:rPr>
                <w:sz w:val="20"/>
                <w:szCs w:val="20"/>
                <w:lang w:val="en-GB"/>
              </w:rPr>
            </w:pPr>
            <w:r w:rsidRPr="005677B7">
              <w:rPr>
                <w:sz w:val="20"/>
                <w:szCs w:val="20"/>
                <w:lang w:val="en-GB"/>
              </w:rPr>
              <w:t xml:space="preserve">agenda item </w:t>
            </w:r>
            <w:r w:rsidR="004F7B84" w:rsidRPr="005677B7">
              <w:rPr>
                <w:sz w:val="20"/>
                <w:szCs w:val="20"/>
                <w:lang w:val="en-GB" w:eastAsia="ja-JP"/>
              </w:rPr>
              <w:t>16</w:t>
            </w:r>
            <w:r w:rsidRPr="005677B7">
              <w:rPr>
                <w:sz w:val="20"/>
                <w:szCs w:val="20"/>
                <w:lang w:val="en-GB"/>
              </w:rPr>
              <w:t>)</w:t>
            </w:r>
          </w:p>
        </w:tc>
      </w:tr>
    </w:tbl>
    <w:p w14:paraId="1A130EFB" w14:textId="77777777" w:rsidR="00145C55" w:rsidRPr="005677B7" w:rsidRDefault="00145C55" w:rsidP="00145C55">
      <w:pPr>
        <w:spacing w:after="120" w:line="240" w:lineRule="atLeast"/>
        <w:ind w:left="567" w:right="451"/>
        <w:jc w:val="both"/>
        <w:rPr>
          <w:b/>
          <w:sz w:val="32"/>
          <w:szCs w:val="32"/>
          <w:lang w:val="en-GB" w:eastAsia="en-US"/>
        </w:rPr>
      </w:pPr>
    </w:p>
    <w:p w14:paraId="68328621" w14:textId="77777777" w:rsidR="0018173C" w:rsidRPr="005B5AF3" w:rsidRDefault="00AB02D1" w:rsidP="00AB02D1">
      <w:pPr>
        <w:keepNext/>
        <w:keepLines/>
        <w:tabs>
          <w:tab w:val="right" w:pos="851"/>
        </w:tabs>
        <w:spacing w:before="360" w:after="240" w:line="300" w:lineRule="exact"/>
        <w:ind w:left="1134" w:right="1134" w:hanging="1134"/>
        <w:rPr>
          <w:rFonts w:eastAsiaTheme="minorEastAsia"/>
          <w:b/>
          <w:sz w:val="28"/>
          <w:szCs w:val="20"/>
          <w:lang w:val="en-US" w:eastAsia="en-US"/>
        </w:rPr>
      </w:pPr>
      <w:r w:rsidRPr="005B5AF3">
        <w:rPr>
          <w:rFonts w:hint="eastAsia"/>
          <w:b/>
          <w:sz w:val="28"/>
          <w:szCs w:val="20"/>
          <w:lang w:val="en-US" w:eastAsia="ja-JP"/>
        </w:rPr>
        <w:tab/>
      </w:r>
      <w:r w:rsidRPr="005B5AF3">
        <w:rPr>
          <w:rFonts w:hint="eastAsia"/>
          <w:b/>
          <w:sz w:val="28"/>
          <w:szCs w:val="20"/>
          <w:lang w:val="en-US" w:eastAsia="ja-JP"/>
        </w:rPr>
        <w:tab/>
      </w:r>
      <w:r w:rsidR="002E1BD4" w:rsidRPr="005B5AF3">
        <w:rPr>
          <w:rFonts w:eastAsiaTheme="minorEastAsia"/>
          <w:b/>
          <w:sz w:val="28"/>
          <w:szCs w:val="20"/>
          <w:lang w:val="en-US" w:eastAsia="en-US"/>
        </w:rPr>
        <w:t xml:space="preserve">Proposal for to </w:t>
      </w:r>
      <w:r w:rsidR="001D58B2" w:rsidRPr="005B5AF3">
        <w:rPr>
          <w:rFonts w:eastAsiaTheme="minorEastAsia"/>
          <w:b/>
          <w:sz w:val="28"/>
          <w:szCs w:val="20"/>
          <w:lang w:val="en-US" w:eastAsia="en-US"/>
        </w:rPr>
        <w:t xml:space="preserve">the </w:t>
      </w:r>
      <w:r w:rsidR="009D6100" w:rsidRPr="005B5AF3">
        <w:rPr>
          <w:rFonts w:eastAsiaTheme="minorEastAsia"/>
          <w:b/>
          <w:sz w:val="28"/>
          <w:szCs w:val="20"/>
          <w:lang w:val="en-US" w:eastAsia="en-US"/>
        </w:rPr>
        <w:t>0</w:t>
      </w:r>
      <w:r w:rsidR="004F7B84" w:rsidRPr="005B5AF3">
        <w:rPr>
          <w:rFonts w:eastAsiaTheme="minorEastAsia"/>
          <w:b/>
          <w:sz w:val="28"/>
          <w:szCs w:val="20"/>
          <w:lang w:val="en-US" w:eastAsia="en-US"/>
        </w:rPr>
        <w:t>5</w:t>
      </w:r>
      <w:r w:rsidR="001D58B2" w:rsidRPr="005B5AF3">
        <w:rPr>
          <w:rFonts w:eastAsiaTheme="minorEastAsia"/>
          <w:b/>
          <w:sz w:val="28"/>
          <w:szCs w:val="20"/>
          <w:lang w:val="en-US" w:eastAsia="en-US"/>
        </w:rPr>
        <w:t xml:space="preserve"> </w:t>
      </w:r>
      <w:r w:rsidR="00565335" w:rsidRPr="005B5AF3">
        <w:rPr>
          <w:rFonts w:eastAsiaTheme="minorEastAsia"/>
          <w:b/>
          <w:sz w:val="28"/>
          <w:szCs w:val="20"/>
          <w:lang w:val="en-US" w:eastAsia="en-US"/>
        </w:rPr>
        <w:t xml:space="preserve">series of amendments of </w:t>
      </w:r>
      <w:r w:rsidR="002E1BD4" w:rsidRPr="005B5AF3">
        <w:rPr>
          <w:rFonts w:eastAsiaTheme="minorEastAsia"/>
          <w:b/>
          <w:sz w:val="28"/>
          <w:szCs w:val="20"/>
          <w:lang w:val="en-US" w:eastAsia="en-US"/>
        </w:rPr>
        <w:t xml:space="preserve">Regulation No. </w:t>
      </w:r>
      <w:r w:rsidR="004F7B84" w:rsidRPr="005B5AF3">
        <w:rPr>
          <w:rFonts w:eastAsiaTheme="minorEastAsia"/>
          <w:b/>
          <w:sz w:val="28"/>
          <w:szCs w:val="20"/>
          <w:lang w:val="en-US" w:eastAsia="en-US"/>
        </w:rPr>
        <w:t>95</w:t>
      </w:r>
      <w:r w:rsidR="00C07DE9" w:rsidRPr="005B5AF3">
        <w:rPr>
          <w:rFonts w:eastAsiaTheme="minorEastAsia"/>
          <w:b/>
          <w:sz w:val="28"/>
          <w:szCs w:val="20"/>
          <w:lang w:val="en-US" w:eastAsia="en-US"/>
        </w:rPr>
        <w:t xml:space="preserve"> </w:t>
      </w:r>
      <w:r w:rsidR="009D6100" w:rsidRPr="005B5AF3">
        <w:rPr>
          <w:rFonts w:eastAsiaTheme="minorEastAsia"/>
          <w:b/>
          <w:sz w:val="28"/>
          <w:szCs w:val="20"/>
          <w:lang w:val="en-US" w:eastAsia="en-US"/>
        </w:rPr>
        <w:t>–</w:t>
      </w:r>
      <w:r w:rsidR="00BA19C3" w:rsidRPr="005B5AF3">
        <w:rPr>
          <w:rFonts w:eastAsiaTheme="minorEastAsia"/>
          <w:b/>
          <w:sz w:val="28"/>
          <w:szCs w:val="20"/>
          <w:lang w:val="en-US" w:eastAsia="en-US"/>
        </w:rPr>
        <w:t xml:space="preserve"> </w:t>
      </w:r>
      <w:r w:rsidR="004B3847" w:rsidRPr="005677B7">
        <w:rPr>
          <w:b/>
          <w:sz w:val="28"/>
          <w:lang w:val="en-GB"/>
        </w:rPr>
        <w:t>protection of the occupants in the event of a lateral collision</w:t>
      </w:r>
    </w:p>
    <w:p w14:paraId="4C18B1D4" w14:textId="71FF74DD" w:rsidR="005B5AF3" w:rsidRPr="005B5AF3" w:rsidRDefault="005B5AF3" w:rsidP="005B5AF3">
      <w:pPr>
        <w:pStyle w:val="H1G"/>
        <w:ind w:firstLine="0"/>
        <w:rPr>
          <w:lang w:eastAsia="ja-JP"/>
        </w:rPr>
      </w:pPr>
      <w:r w:rsidRPr="005B5AF3">
        <w:tab/>
        <w:t>Submitted by the expert</w:t>
      </w:r>
      <w:r w:rsidRPr="005B5AF3">
        <w:rPr>
          <w:rFonts w:hint="eastAsia"/>
          <w:lang w:eastAsia="ja-JP"/>
        </w:rPr>
        <w:t>s</w:t>
      </w:r>
      <w:r w:rsidRPr="005B5AF3">
        <w:t xml:space="preserve"> from </w:t>
      </w:r>
      <w:r w:rsidRPr="005B5AF3">
        <w:rPr>
          <w:rFonts w:hint="eastAsia"/>
          <w:lang w:eastAsia="ja-JP"/>
        </w:rPr>
        <w:t xml:space="preserve">Japan </w:t>
      </w:r>
      <w:r w:rsidR="00E55550" w:rsidRPr="00E55550">
        <w:rPr>
          <w:lang w:eastAsia="ja-JP"/>
        </w:rPr>
        <w:t>on behalf of Task Force</w:t>
      </w:r>
    </w:p>
    <w:p w14:paraId="75507CBF" w14:textId="085F20B4" w:rsidR="00C07DE9" w:rsidRPr="005B5AF3" w:rsidRDefault="0018173C" w:rsidP="009123AE">
      <w:pPr>
        <w:spacing w:after="120" w:line="240" w:lineRule="atLeast"/>
        <w:ind w:left="1134" w:right="1134" w:firstLine="567"/>
        <w:jc w:val="both"/>
        <w:rPr>
          <w:b/>
          <w:sz w:val="20"/>
          <w:szCs w:val="20"/>
          <w:lang w:val="en-GB" w:eastAsia="en-US"/>
        </w:rPr>
      </w:pPr>
      <w:r w:rsidRPr="005677B7">
        <w:rPr>
          <w:sz w:val="20"/>
          <w:szCs w:val="20"/>
          <w:lang w:val="en-GB"/>
        </w:rPr>
        <w:t xml:space="preserve">The text reproduced below has been prepared by the expert </w:t>
      </w:r>
      <w:r w:rsidR="00BA19C3" w:rsidRPr="005677B7">
        <w:rPr>
          <w:sz w:val="20"/>
          <w:szCs w:val="20"/>
          <w:lang w:val="en-GB"/>
        </w:rPr>
        <w:t xml:space="preserve">from Japan </w:t>
      </w:r>
      <w:r w:rsidR="00E55550" w:rsidRPr="005677B7">
        <w:rPr>
          <w:sz w:val="20"/>
          <w:szCs w:val="20"/>
          <w:lang w:val="en-GB"/>
        </w:rPr>
        <w:t>on behalf of Task Force</w:t>
      </w:r>
      <w:r w:rsidR="00BA19C3" w:rsidRPr="005677B7">
        <w:rPr>
          <w:sz w:val="20"/>
          <w:szCs w:val="20"/>
          <w:lang w:val="en-GB"/>
        </w:rPr>
        <w:t xml:space="preserve"> to amend the requirements concerning </w:t>
      </w:r>
      <w:r w:rsidR="00BA19C3" w:rsidRPr="005677B7">
        <w:rPr>
          <w:rFonts w:hint="eastAsia"/>
          <w:sz w:val="20"/>
          <w:szCs w:val="20"/>
          <w:lang w:val="en-GB" w:eastAsia="ja-JP"/>
        </w:rPr>
        <w:t xml:space="preserve">post-crash electrical safety in the event of </w:t>
      </w:r>
      <w:r w:rsidR="005B5AF3" w:rsidRPr="005677B7">
        <w:rPr>
          <w:sz w:val="20"/>
          <w:szCs w:val="20"/>
          <w:lang w:val="en-GB" w:eastAsia="ja-JP"/>
        </w:rPr>
        <w:t>latera</w:t>
      </w:r>
      <w:r w:rsidR="00BA19C3" w:rsidRPr="005677B7">
        <w:rPr>
          <w:rFonts w:hint="eastAsia"/>
          <w:sz w:val="20"/>
          <w:szCs w:val="20"/>
          <w:lang w:val="en-GB" w:eastAsia="ja-JP"/>
        </w:rPr>
        <w:t>l collision.</w:t>
      </w:r>
      <w:r w:rsidR="004A1C29" w:rsidRPr="005B5AF3">
        <w:rPr>
          <w:sz w:val="20"/>
          <w:szCs w:val="20"/>
          <w:lang w:val="en-GB"/>
        </w:rPr>
        <w:t xml:space="preserve"> </w:t>
      </w:r>
      <w:r w:rsidRPr="005677B7">
        <w:rPr>
          <w:sz w:val="20"/>
          <w:szCs w:val="20"/>
          <w:lang w:val="en-GB"/>
        </w:rPr>
        <w:t>The modifications to the current text of the Regulation are marked in bold for new or strikethrough for deleted characters.</w:t>
      </w:r>
    </w:p>
    <w:p w14:paraId="2BCEA6A5" w14:textId="77777777" w:rsidR="00121027" w:rsidRPr="005B5AF3" w:rsidRDefault="00121027" w:rsidP="00121027">
      <w:pPr>
        <w:pStyle w:val="HChG"/>
        <w:tabs>
          <w:tab w:val="clear" w:pos="851"/>
        </w:tabs>
        <w:ind w:hanging="567"/>
        <w:rPr>
          <w:szCs w:val="28"/>
          <w:lang w:val="en-US"/>
        </w:rPr>
      </w:pPr>
      <w:r w:rsidRPr="005B5AF3">
        <w:rPr>
          <w:szCs w:val="28"/>
          <w:lang w:val="en-US"/>
        </w:rPr>
        <w:t>I.</w:t>
      </w:r>
      <w:r w:rsidRPr="005B5AF3">
        <w:rPr>
          <w:szCs w:val="28"/>
          <w:lang w:val="en-US"/>
        </w:rPr>
        <w:tab/>
        <w:t>Proposal</w:t>
      </w:r>
    </w:p>
    <w:p w14:paraId="31DBDA24" w14:textId="77777777" w:rsidR="00FA15D3" w:rsidRPr="005B5AF3" w:rsidRDefault="00FA15D3" w:rsidP="005C1D0B">
      <w:pPr>
        <w:tabs>
          <w:tab w:val="left" w:pos="2800"/>
        </w:tabs>
        <w:spacing w:after="120" w:line="240" w:lineRule="atLeast"/>
        <w:ind w:left="284" w:right="1134"/>
        <w:jc w:val="both"/>
        <w:rPr>
          <w:rFonts w:eastAsiaTheme="minorEastAsia"/>
          <w:i/>
          <w:sz w:val="20"/>
          <w:szCs w:val="20"/>
          <w:lang w:val="en-GB" w:eastAsia="en-US"/>
        </w:rPr>
      </w:pPr>
      <w:r w:rsidRPr="005B5AF3">
        <w:rPr>
          <w:rFonts w:eastAsiaTheme="minorEastAsia"/>
          <w:i/>
          <w:sz w:val="20"/>
          <w:szCs w:val="20"/>
          <w:lang w:val="en-GB" w:eastAsia="en-US"/>
        </w:rPr>
        <w:t>Throughout</w:t>
      </w:r>
      <w:r w:rsidRPr="005B5AF3">
        <w:rPr>
          <w:rFonts w:eastAsiaTheme="minorEastAsia" w:hint="eastAsia"/>
          <w:i/>
          <w:sz w:val="20"/>
          <w:szCs w:val="20"/>
          <w:lang w:val="en-GB" w:eastAsia="en-US"/>
        </w:rPr>
        <w:t xml:space="preserve"> the document, </w:t>
      </w:r>
      <w:r w:rsidRPr="005B5AF3">
        <w:rPr>
          <w:rFonts w:eastAsiaTheme="minorEastAsia" w:hint="eastAsia"/>
          <w:sz w:val="20"/>
          <w:szCs w:val="20"/>
          <w:lang w:val="en-GB" w:eastAsia="en-US"/>
        </w:rPr>
        <w:t xml:space="preserve">replace term </w:t>
      </w:r>
      <w:r w:rsidRPr="005B5AF3">
        <w:rPr>
          <w:rFonts w:eastAsiaTheme="minorEastAsia"/>
          <w:sz w:val="20"/>
          <w:szCs w:val="20"/>
          <w:lang w:val="en-GB" w:eastAsia="en-US"/>
        </w:rPr>
        <w:t>“</w:t>
      </w:r>
      <w:r w:rsidRPr="005B5AF3">
        <w:rPr>
          <w:rFonts w:eastAsiaTheme="minorEastAsia" w:hint="eastAsia"/>
          <w:sz w:val="20"/>
          <w:szCs w:val="20"/>
          <w:lang w:val="en-GB" w:eastAsia="en-US"/>
        </w:rPr>
        <w:t>electrical power</w:t>
      </w:r>
      <w:r w:rsidRPr="005B5AF3">
        <w:rPr>
          <w:rFonts w:hint="eastAsia"/>
          <w:sz w:val="20"/>
          <w:szCs w:val="20"/>
          <w:lang w:val="en-GB" w:eastAsia="ja-JP"/>
        </w:rPr>
        <w:t xml:space="preserve"> </w:t>
      </w:r>
      <w:r w:rsidRPr="005B5AF3">
        <w:rPr>
          <w:rFonts w:eastAsiaTheme="minorEastAsia" w:hint="eastAsia"/>
          <w:sz w:val="20"/>
          <w:szCs w:val="20"/>
          <w:lang w:val="en-GB" w:eastAsia="en-US"/>
        </w:rPr>
        <w:t>train</w:t>
      </w:r>
      <w:r w:rsidRPr="005B5AF3">
        <w:rPr>
          <w:rFonts w:eastAsiaTheme="minorEastAsia"/>
          <w:sz w:val="20"/>
          <w:szCs w:val="20"/>
          <w:lang w:val="en-GB" w:eastAsia="en-US"/>
        </w:rPr>
        <w:t>”</w:t>
      </w:r>
      <w:r w:rsidRPr="005B5AF3">
        <w:rPr>
          <w:rFonts w:eastAsiaTheme="minorEastAsia" w:hint="eastAsia"/>
          <w:sz w:val="20"/>
          <w:szCs w:val="20"/>
          <w:lang w:val="en-GB" w:eastAsia="en-US"/>
        </w:rPr>
        <w:t xml:space="preserve"> with </w:t>
      </w:r>
      <w:r w:rsidRPr="005B5AF3">
        <w:rPr>
          <w:rFonts w:eastAsiaTheme="minorEastAsia"/>
          <w:sz w:val="20"/>
          <w:szCs w:val="20"/>
          <w:lang w:val="en-GB" w:eastAsia="en-US"/>
        </w:rPr>
        <w:t>“</w:t>
      </w:r>
      <w:r w:rsidRPr="005B5AF3">
        <w:rPr>
          <w:rFonts w:eastAsiaTheme="minorEastAsia" w:hint="eastAsia"/>
          <w:b/>
          <w:sz w:val="20"/>
          <w:szCs w:val="20"/>
          <w:lang w:val="en-GB" w:eastAsia="en-US"/>
        </w:rPr>
        <w:t>electric power train</w:t>
      </w:r>
      <w:r w:rsidRPr="005B5AF3">
        <w:rPr>
          <w:rFonts w:eastAsiaTheme="minorEastAsia"/>
          <w:sz w:val="20"/>
          <w:szCs w:val="20"/>
          <w:lang w:val="en-GB" w:eastAsia="en-US"/>
        </w:rPr>
        <w:t>”</w:t>
      </w:r>
      <w:r w:rsidRPr="005B5AF3">
        <w:rPr>
          <w:rFonts w:eastAsiaTheme="minorEastAsia" w:hint="eastAsia"/>
          <w:i/>
          <w:sz w:val="20"/>
          <w:szCs w:val="20"/>
          <w:lang w:val="en-GB" w:eastAsia="en-US"/>
        </w:rPr>
        <w:t>.</w:t>
      </w:r>
    </w:p>
    <w:p w14:paraId="5A4C5485" w14:textId="77777777" w:rsidR="004A1C29" w:rsidRPr="005B5AF3" w:rsidRDefault="00BA19C3" w:rsidP="005C1D0B">
      <w:pPr>
        <w:tabs>
          <w:tab w:val="left" w:pos="2300"/>
          <w:tab w:val="left" w:pos="2800"/>
        </w:tabs>
        <w:spacing w:after="120" w:line="240" w:lineRule="atLeast"/>
        <w:ind w:left="284" w:right="1134"/>
        <w:jc w:val="both"/>
        <w:rPr>
          <w:rFonts w:eastAsiaTheme="minorEastAsia"/>
          <w:sz w:val="20"/>
          <w:szCs w:val="20"/>
          <w:lang w:val="en-GB" w:eastAsia="en-US"/>
        </w:rPr>
      </w:pPr>
      <w:r w:rsidRPr="005B5AF3">
        <w:rPr>
          <w:rFonts w:eastAsiaTheme="minorEastAsia" w:hint="eastAsia"/>
          <w:i/>
          <w:sz w:val="20"/>
          <w:szCs w:val="20"/>
          <w:lang w:val="en-GB" w:eastAsia="en-US"/>
        </w:rPr>
        <w:t>Paragraphs 2.</w:t>
      </w:r>
      <w:r w:rsidR="00D653FF" w:rsidRPr="005B5AF3">
        <w:rPr>
          <w:rFonts w:eastAsiaTheme="minorEastAsia" w:hint="eastAsia"/>
          <w:i/>
          <w:sz w:val="20"/>
          <w:szCs w:val="20"/>
          <w:lang w:val="en-GB" w:eastAsia="en-US"/>
        </w:rPr>
        <w:t>1</w:t>
      </w:r>
      <w:r w:rsidR="004B3847" w:rsidRPr="005B5AF3">
        <w:rPr>
          <w:rFonts w:eastAsiaTheme="minorEastAsia"/>
          <w:i/>
          <w:sz w:val="20"/>
          <w:szCs w:val="20"/>
          <w:lang w:val="en-GB" w:eastAsia="en-US"/>
        </w:rPr>
        <w:t>6</w:t>
      </w:r>
      <w:r w:rsidR="00BA16E9" w:rsidRPr="005B5AF3">
        <w:rPr>
          <w:rFonts w:hint="eastAsia"/>
          <w:i/>
          <w:sz w:val="20"/>
          <w:szCs w:val="20"/>
          <w:lang w:val="en-GB" w:eastAsia="ja-JP"/>
        </w:rPr>
        <w:t>.</w:t>
      </w:r>
      <w:r w:rsidR="00BA16E9" w:rsidRPr="005B5AF3">
        <w:rPr>
          <w:rFonts w:eastAsiaTheme="minorEastAsia" w:hint="eastAsia"/>
          <w:i/>
          <w:sz w:val="20"/>
          <w:szCs w:val="20"/>
          <w:lang w:val="en-GB" w:eastAsia="en-US"/>
        </w:rPr>
        <w:t xml:space="preserve"> to </w:t>
      </w:r>
      <w:r w:rsidRPr="005B5AF3">
        <w:rPr>
          <w:rFonts w:eastAsiaTheme="minorEastAsia" w:hint="eastAsia"/>
          <w:i/>
          <w:sz w:val="20"/>
          <w:szCs w:val="20"/>
          <w:lang w:val="en-GB" w:eastAsia="en-US"/>
        </w:rPr>
        <w:t>2.</w:t>
      </w:r>
      <w:r w:rsidR="004B3847" w:rsidRPr="005B5AF3">
        <w:rPr>
          <w:rFonts w:eastAsiaTheme="minorEastAsia"/>
          <w:i/>
          <w:sz w:val="20"/>
          <w:szCs w:val="20"/>
          <w:lang w:val="en-GB" w:eastAsia="en-US"/>
        </w:rPr>
        <w:t>20</w:t>
      </w:r>
      <w:r w:rsidR="00BA16E9" w:rsidRPr="005B5AF3">
        <w:rPr>
          <w:rFonts w:hint="eastAsia"/>
          <w:i/>
          <w:sz w:val="20"/>
          <w:szCs w:val="20"/>
          <w:lang w:val="en-GB" w:eastAsia="ja-JP"/>
        </w:rPr>
        <w:t>.</w:t>
      </w:r>
      <w:r w:rsidR="004A1C29" w:rsidRPr="005B5AF3">
        <w:rPr>
          <w:rFonts w:eastAsiaTheme="minorEastAsia"/>
          <w:i/>
          <w:sz w:val="20"/>
          <w:szCs w:val="20"/>
          <w:lang w:val="en-GB" w:eastAsia="en-US"/>
        </w:rPr>
        <w:t xml:space="preserve">, </w:t>
      </w:r>
      <w:r w:rsidR="004A1C29" w:rsidRPr="005B5AF3">
        <w:rPr>
          <w:rFonts w:eastAsiaTheme="minorEastAsia"/>
          <w:sz w:val="20"/>
          <w:szCs w:val="20"/>
          <w:lang w:val="en-GB" w:eastAsia="en-US"/>
        </w:rPr>
        <w:t>amend to read:</w:t>
      </w:r>
    </w:p>
    <w:p w14:paraId="3D534A0F" w14:textId="77777777" w:rsidR="00BA19C3" w:rsidRPr="005677B7" w:rsidRDefault="004A1C29" w:rsidP="00BA16E9">
      <w:pPr>
        <w:spacing w:after="120" w:line="240" w:lineRule="atLeast"/>
        <w:ind w:left="2268" w:right="1134" w:hanging="1134"/>
        <w:jc w:val="both"/>
        <w:rPr>
          <w:sz w:val="20"/>
          <w:szCs w:val="20"/>
          <w:lang w:val="en-GB" w:eastAsia="ja-JP"/>
        </w:rPr>
      </w:pPr>
      <w:r w:rsidRPr="005677B7">
        <w:rPr>
          <w:sz w:val="20"/>
          <w:szCs w:val="20"/>
          <w:lang w:val="en-GB" w:eastAsia="zh-CN"/>
        </w:rPr>
        <w:t>"</w:t>
      </w:r>
      <w:r w:rsidR="00BA19C3" w:rsidRPr="005677B7">
        <w:rPr>
          <w:sz w:val="20"/>
          <w:szCs w:val="20"/>
          <w:lang w:val="en-GB"/>
        </w:rPr>
        <w:t>2.</w:t>
      </w:r>
      <w:r w:rsidR="00D653FF" w:rsidRPr="005677B7">
        <w:rPr>
          <w:sz w:val="20"/>
          <w:szCs w:val="20"/>
          <w:lang w:val="en-GB"/>
        </w:rPr>
        <w:t>1</w:t>
      </w:r>
      <w:r w:rsidR="004B3847" w:rsidRPr="005677B7">
        <w:rPr>
          <w:sz w:val="20"/>
          <w:szCs w:val="20"/>
          <w:lang w:val="en-GB"/>
        </w:rPr>
        <w:t>6</w:t>
      </w:r>
      <w:r w:rsidR="00BA19C3" w:rsidRPr="005677B7">
        <w:rPr>
          <w:sz w:val="20"/>
          <w:szCs w:val="20"/>
          <w:lang w:val="en-GB"/>
        </w:rPr>
        <w:t>.</w:t>
      </w:r>
      <w:r w:rsidR="00BA19C3" w:rsidRPr="005677B7">
        <w:rPr>
          <w:sz w:val="20"/>
          <w:szCs w:val="20"/>
          <w:lang w:val="en-GB"/>
        </w:rPr>
        <w:tab/>
        <w:t>"</w:t>
      </w:r>
      <w:r w:rsidR="00BA19C3" w:rsidRPr="005677B7">
        <w:rPr>
          <w:i/>
          <w:sz w:val="20"/>
          <w:szCs w:val="20"/>
          <w:lang w:val="en-GB"/>
        </w:rPr>
        <w:t>Rechargeable</w:t>
      </w:r>
      <w:r w:rsidR="00BA19C3" w:rsidRPr="005677B7">
        <w:rPr>
          <w:sz w:val="20"/>
          <w:szCs w:val="20"/>
          <w:lang w:val="en-GB"/>
        </w:rPr>
        <w:t xml:space="preserve"> </w:t>
      </w:r>
      <w:r w:rsidR="00BA19C3" w:rsidRPr="005677B7">
        <w:rPr>
          <w:i/>
          <w:sz w:val="20"/>
          <w:szCs w:val="20"/>
          <w:lang w:val="en-GB"/>
        </w:rPr>
        <w:t>Electrical Energy Storage System (REESS)</w:t>
      </w:r>
      <w:r w:rsidR="00BA19C3" w:rsidRPr="005677B7">
        <w:rPr>
          <w:sz w:val="20"/>
          <w:szCs w:val="20"/>
          <w:lang w:val="en-GB"/>
        </w:rPr>
        <w:t xml:space="preserve">" means the rechargeable energy storage system </w:t>
      </w:r>
      <w:proofErr w:type="spellStart"/>
      <w:r w:rsidR="00BA19C3" w:rsidRPr="005677B7">
        <w:rPr>
          <w:rFonts w:hint="eastAsia"/>
          <w:b/>
          <w:sz w:val="20"/>
          <w:szCs w:val="20"/>
          <w:lang w:val="en-GB" w:eastAsia="ja-JP"/>
        </w:rPr>
        <w:t>that</w:t>
      </w:r>
      <w:r w:rsidR="00BA19C3" w:rsidRPr="005677B7">
        <w:rPr>
          <w:dstrike/>
          <w:sz w:val="20"/>
          <w:szCs w:val="20"/>
          <w:lang w:val="en-GB"/>
        </w:rPr>
        <w:t>which</w:t>
      </w:r>
      <w:proofErr w:type="spellEnd"/>
      <w:r w:rsidR="00BA19C3" w:rsidRPr="005677B7">
        <w:rPr>
          <w:sz w:val="20"/>
          <w:szCs w:val="20"/>
          <w:lang w:val="en-GB"/>
        </w:rPr>
        <w:t xml:space="preserve"> provides electrical energy for </w:t>
      </w:r>
      <w:r w:rsidR="00BA19C3" w:rsidRPr="005677B7">
        <w:rPr>
          <w:rFonts w:hint="eastAsia"/>
          <w:b/>
          <w:sz w:val="20"/>
          <w:szCs w:val="20"/>
          <w:lang w:val="en-GB" w:eastAsia="ja-JP"/>
        </w:rPr>
        <w:t xml:space="preserve">electric </w:t>
      </w:r>
      <w:r w:rsidR="00BA19C3" w:rsidRPr="005677B7">
        <w:rPr>
          <w:sz w:val="20"/>
          <w:szCs w:val="20"/>
          <w:lang w:val="en-GB"/>
        </w:rPr>
        <w:t>propulsion.</w:t>
      </w:r>
    </w:p>
    <w:p w14:paraId="3F4CEFD3" w14:textId="77777777" w:rsidR="00BA19C3" w:rsidRPr="005B5AF3" w:rsidRDefault="00BA19C3" w:rsidP="00BA16E9">
      <w:pPr>
        <w:spacing w:after="120" w:line="240" w:lineRule="atLeast"/>
        <w:ind w:left="2268" w:right="1089"/>
        <w:jc w:val="both"/>
        <w:rPr>
          <w:b/>
          <w:sz w:val="20"/>
          <w:szCs w:val="20"/>
          <w:lang w:val="en-US" w:eastAsia="ja-JP"/>
        </w:rPr>
      </w:pPr>
      <w:r w:rsidRPr="005B5AF3">
        <w:rPr>
          <w:b/>
          <w:sz w:val="20"/>
          <w:szCs w:val="20"/>
          <w:lang w:val="en-IN"/>
        </w:rPr>
        <w:t>A battery whose primary use is to supply power for starting the engine and/or lighting and/or other vehicle auxiliaries’ systems is not considered as a REESS.</w:t>
      </w:r>
      <w:r w:rsidR="00D653FF" w:rsidRPr="005677B7">
        <w:rPr>
          <w:rFonts w:hint="eastAsia"/>
          <w:sz w:val="20"/>
          <w:szCs w:val="20"/>
          <w:lang w:val="en-GB" w:eastAsia="ja-JP"/>
        </w:rPr>
        <w:t xml:space="preserve"> [</w:t>
      </w:r>
      <w:r w:rsidR="00D653FF" w:rsidRPr="005677B7">
        <w:rPr>
          <w:b/>
          <w:sz w:val="20"/>
          <w:szCs w:val="20"/>
          <w:lang w:val="en-GB"/>
        </w:rPr>
        <w:t>Primary use in this context means that more than 50% of the energy from the battery is used for starting the engine and/or lighting and/or other vehicle auxiliaries’ systems</w:t>
      </w:r>
      <w:r w:rsidR="00D653FF" w:rsidRPr="005677B7" w:rsidDel="00546569">
        <w:rPr>
          <w:b/>
          <w:sz w:val="20"/>
          <w:szCs w:val="20"/>
          <w:lang w:val="en-GB"/>
        </w:rPr>
        <w:t xml:space="preserve"> </w:t>
      </w:r>
      <w:r w:rsidR="00D653FF" w:rsidRPr="005677B7">
        <w:rPr>
          <w:b/>
          <w:sz w:val="20"/>
          <w:szCs w:val="20"/>
          <w:lang w:val="en-GB"/>
        </w:rPr>
        <w:t>over an appropriate driving cycle, e.g. WLTC for M1 and N1.</w:t>
      </w:r>
      <w:r w:rsidR="00D653FF" w:rsidRPr="005677B7">
        <w:rPr>
          <w:rFonts w:hint="eastAsia"/>
          <w:b/>
          <w:sz w:val="20"/>
          <w:szCs w:val="20"/>
          <w:lang w:val="en-GB" w:eastAsia="ja-JP"/>
        </w:rPr>
        <w:t>]</w:t>
      </w:r>
    </w:p>
    <w:p w14:paraId="05994B58" w14:textId="77777777" w:rsidR="00BA19C3" w:rsidRPr="005B5AF3" w:rsidRDefault="00BA19C3" w:rsidP="00BA16E9">
      <w:pPr>
        <w:spacing w:after="120" w:line="240" w:lineRule="atLeast"/>
        <w:ind w:left="2268" w:right="1089"/>
        <w:jc w:val="both"/>
        <w:rPr>
          <w:b/>
          <w:sz w:val="20"/>
          <w:szCs w:val="20"/>
          <w:lang w:val="en-IN"/>
        </w:rPr>
      </w:pPr>
      <w:r w:rsidRPr="005B5AF3">
        <w:rPr>
          <w:b/>
          <w:sz w:val="20"/>
          <w:szCs w:val="20"/>
          <w:lang w:val="en-IN"/>
        </w:rPr>
        <w:t>The REESS may include the necessary systems for physical support, thermal management, electronic control and enclosures.</w:t>
      </w:r>
    </w:p>
    <w:p w14:paraId="64EC32B4" w14:textId="77777777" w:rsidR="00BA19C3" w:rsidRPr="005677B7" w:rsidRDefault="00BA19C3" w:rsidP="00BA16E9">
      <w:pPr>
        <w:spacing w:after="120" w:line="240" w:lineRule="atLeast"/>
        <w:ind w:left="2268" w:right="1134" w:hanging="1134"/>
        <w:jc w:val="both"/>
        <w:rPr>
          <w:sz w:val="20"/>
          <w:szCs w:val="20"/>
          <w:lang w:val="en-GB" w:eastAsia="ja-JP"/>
        </w:rPr>
      </w:pPr>
      <w:r w:rsidRPr="005677B7">
        <w:rPr>
          <w:sz w:val="20"/>
          <w:szCs w:val="20"/>
          <w:lang w:val="en-GB"/>
        </w:rPr>
        <w:t>2.1</w:t>
      </w:r>
      <w:r w:rsidR="004B3847" w:rsidRPr="005677B7">
        <w:rPr>
          <w:sz w:val="20"/>
          <w:szCs w:val="20"/>
          <w:lang w:val="en-GB"/>
        </w:rPr>
        <w:t>7</w:t>
      </w:r>
      <w:r w:rsidRPr="005677B7">
        <w:rPr>
          <w:sz w:val="20"/>
          <w:szCs w:val="20"/>
          <w:lang w:val="en-GB"/>
        </w:rPr>
        <w:t>.</w:t>
      </w:r>
      <w:r w:rsidRPr="005677B7">
        <w:rPr>
          <w:sz w:val="20"/>
          <w:szCs w:val="20"/>
          <w:lang w:val="en-GB"/>
        </w:rPr>
        <w:tab/>
        <w:t>"</w:t>
      </w:r>
      <w:r w:rsidRPr="005677B7">
        <w:rPr>
          <w:i/>
          <w:sz w:val="20"/>
          <w:szCs w:val="20"/>
          <w:lang w:val="en-GB"/>
        </w:rPr>
        <w:t>Electrical protection barrier</w:t>
      </w:r>
      <w:r w:rsidRPr="005677B7">
        <w:rPr>
          <w:sz w:val="20"/>
          <w:szCs w:val="20"/>
          <w:lang w:val="en-GB"/>
        </w:rPr>
        <w:t xml:space="preserve">" means the part providing protection against </w:t>
      </w:r>
      <w:r w:rsidRPr="005677B7">
        <w:rPr>
          <w:dstrike/>
          <w:sz w:val="20"/>
          <w:szCs w:val="20"/>
          <w:lang w:val="en-GB"/>
        </w:rPr>
        <w:t xml:space="preserve">any </w:t>
      </w:r>
      <w:r w:rsidRPr="005677B7">
        <w:rPr>
          <w:sz w:val="20"/>
          <w:szCs w:val="20"/>
          <w:lang w:val="en-GB"/>
        </w:rPr>
        <w:t>direct contact to the high voltage live parts.</w:t>
      </w:r>
    </w:p>
    <w:p w14:paraId="54620505" w14:textId="77777777" w:rsidR="0065575D" w:rsidRPr="005B5AF3" w:rsidRDefault="0065575D" w:rsidP="0065575D">
      <w:pPr>
        <w:spacing w:after="120" w:line="240" w:lineRule="atLeast"/>
        <w:ind w:left="2268" w:right="1134" w:hanging="1134"/>
        <w:jc w:val="both"/>
        <w:rPr>
          <w:sz w:val="20"/>
          <w:szCs w:val="20"/>
          <w:lang w:val="en-GB" w:eastAsia="en-US"/>
        </w:rPr>
      </w:pPr>
      <w:r w:rsidRPr="005B5AF3">
        <w:rPr>
          <w:sz w:val="20"/>
          <w:szCs w:val="20"/>
          <w:lang w:val="en-GB" w:eastAsia="en-US"/>
        </w:rPr>
        <w:t>2.1</w:t>
      </w:r>
      <w:r w:rsidR="004B3847" w:rsidRPr="005B5AF3">
        <w:rPr>
          <w:sz w:val="20"/>
          <w:szCs w:val="20"/>
          <w:lang w:val="en-GB" w:eastAsia="en-US"/>
        </w:rPr>
        <w:t>8</w:t>
      </w:r>
      <w:r w:rsidRPr="005B5AF3">
        <w:rPr>
          <w:sz w:val="20"/>
          <w:szCs w:val="20"/>
          <w:lang w:val="en-GB" w:eastAsia="en-US"/>
        </w:rPr>
        <w:t>.</w:t>
      </w:r>
      <w:r w:rsidRPr="005B5AF3">
        <w:rPr>
          <w:sz w:val="20"/>
          <w:szCs w:val="20"/>
          <w:lang w:val="en-GB" w:eastAsia="en-US"/>
        </w:rPr>
        <w:tab/>
        <w:t>"</w:t>
      </w:r>
      <w:proofErr w:type="spellStart"/>
      <w:r w:rsidRPr="005B5AF3">
        <w:rPr>
          <w:rFonts w:hint="eastAsia"/>
          <w:b/>
          <w:i/>
          <w:sz w:val="20"/>
          <w:szCs w:val="20"/>
          <w:lang w:val="en-GB" w:eastAsia="ja-JP"/>
        </w:rPr>
        <w:t>Electric</w:t>
      </w:r>
      <w:r w:rsidRPr="005B5AF3">
        <w:rPr>
          <w:i/>
          <w:dstrike/>
          <w:sz w:val="20"/>
          <w:szCs w:val="20"/>
          <w:lang w:val="en-GB" w:eastAsia="en-US"/>
        </w:rPr>
        <w:t>Electrical</w:t>
      </w:r>
      <w:proofErr w:type="spellEnd"/>
      <w:r w:rsidRPr="005B5AF3">
        <w:rPr>
          <w:i/>
          <w:sz w:val="20"/>
          <w:szCs w:val="20"/>
          <w:lang w:val="en-GB" w:eastAsia="en-US"/>
        </w:rPr>
        <w:t xml:space="preserve"> power train</w:t>
      </w:r>
      <w:r w:rsidRPr="005B5AF3">
        <w:rPr>
          <w:sz w:val="20"/>
          <w:szCs w:val="20"/>
          <w:lang w:val="en-GB" w:eastAsia="en-US"/>
        </w:rPr>
        <w:t>" means the electrical circuit which includes the traction motor(s), and may also include the REESS, the electrical energy conversion system, the electronic converters, the associated wiring harness and connectors, and the coupling system for charging the REESS.</w:t>
      </w:r>
    </w:p>
    <w:p w14:paraId="4F6784A8" w14:textId="77777777" w:rsidR="00BA19C3" w:rsidRPr="005677B7" w:rsidRDefault="00BA19C3" w:rsidP="00BA16E9">
      <w:pPr>
        <w:spacing w:after="120" w:line="240" w:lineRule="atLeast"/>
        <w:ind w:left="2268" w:right="1134" w:hanging="1134"/>
        <w:jc w:val="both"/>
        <w:rPr>
          <w:sz w:val="20"/>
          <w:szCs w:val="20"/>
          <w:lang w:val="en-GB"/>
        </w:rPr>
      </w:pPr>
      <w:r w:rsidRPr="005677B7">
        <w:rPr>
          <w:sz w:val="20"/>
          <w:szCs w:val="20"/>
          <w:lang w:val="en-GB"/>
        </w:rPr>
        <w:t>2.1</w:t>
      </w:r>
      <w:r w:rsidR="004B3847" w:rsidRPr="005677B7">
        <w:rPr>
          <w:sz w:val="20"/>
          <w:szCs w:val="20"/>
          <w:lang w:val="en-GB"/>
        </w:rPr>
        <w:t>9</w:t>
      </w:r>
      <w:r w:rsidRPr="005677B7">
        <w:rPr>
          <w:sz w:val="20"/>
          <w:szCs w:val="20"/>
          <w:lang w:val="en-GB"/>
        </w:rPr>
        <w:t>.</w:t>
      </w:r>
      <w:r w:rsidRPr="005677B7">
        <w:rPr>
          <w:sz w:val="20"/>
          <w:szCs w:val="20"/>
          <w:lang w:val="en-GB"/>
        </w:rPr>
        <w:tab/>
        <w:t>"</w:t>
      </w:r>
      <w:r w:rsidRPr="005677B7">
        <w:rPr>
          <w:i/>
          <w:sz w:val="20"/>
          <w:szCs w:val="20"/>
          <w:lang w:val="en-GB"/>
        </w:rPr>
        <w:t>Live parts</w:t>
      </w:r>
      <w:r w:rsidRPr="005677B7">
        <w:rPr>
          <w:sz w:val="20"/>
          <w:szCs w:val="20"/>
          <w:lang w:val="en-GB"/>
        </w:rPr>
        <w:t xml:space="preserve">" means conductive part(s) intended to be electrically energized </w:t>
      </w:r>
      <w:r w:rsidRPr="005B5AF3">
        <w:rPr>
          <w:b/>
          <w:sz w:val="20"/>
          <w:szCs w:val="20"/>
          <w:lang w:val="en-IN"/>
        </w:rPr>
        <w:t>under normal operating conditions</w:t>
      </w:r>
      <w:r w:rsidRPr="005677B7">
        <w:rPr>
          <w:dstrike/>
          <w:sz w:val="20"/>
          <w:szCs w:val="20"/>
          <w:lang w:val="en-GB"/>
        </w:rPr>
        <w:t xml:space="preserve"> in normal use</w:t>
      </w:r>
      <w:r w:rsidRPr="005677B7">
        <w:rPr>
          <w:sz w:val="20"/>
          <w:szCs w:val="20"/>
          <w:lang w:val="en-GB"/>
        </w:rPr>
        <w:t>.</w:t>
      </w:r>
    </w:p>
    <w:p w14:paraId="5158F3D4" w14:textId="77777777" w:rsidR="00BA19C3" w:rsidRPr="005677B7" w:rsidRDefault="00BA19C3" w:rsidP="00BA16E9">
      <w:pPr>
        <w:tabs>
          <w:tab w:val="left" w:pos="2268"/>
        </w:tabs>
        <w:spacing w:after="120" w:line="240" w:lineRule="atLeast"/>
        <w:ind w:left="2268" w:right="1134" w:hanging="1134"/>
        <w:jc w:val="both"/>
        <w:rPr>
          <w:sz w:val="20"/>
          <w:szCs w:val="20"/>
          <w:lang w:val="en-GB" w:eastAsia="ja-JP"/>
        </w:rPr>
      </w:pPr>
      <w:r w:rsidRPr="005677B7">
        <w:rPr>
          <w:rFonts w:hint="eastAsia"/>
          <w:bCs/>
          <w:sz w:val="20"/>
          <w:szCs w:val="20"/>
          <w:lang w:val="en-GB" w:eastAsia="ja-JP"/>
        </w:rPr>
        <w:t>2.</w:t>
      </w:r>
      <w:r w:rsidR="004B3847" w:rsidRPr="005677B7">
        <w:rPr>
          <w:bCs/>
          <w:sz w:val="20"/>
          <w:szCs w:val="20"/>
          <w:lang w:val="en-GB" w:eastAsia="ja-JP"/>
        </w:rPr>
        <w:t>20</w:t>
      </w:r>
      <w:r w:rsidRPr="005677B7">
        <w:rPr>
          <w:rFonts w:hint="eastAsia"/>
          <w:bCs/>
          <w:sz w:val="20"/>
          <w:szCs w:val="20"/>
          <w:lang w:val="en-GB" w:eastAsia="ja-JP"/>
        </w:rPr>
        <w:t>.</w:t>
      </w:r>
      <w:r w:rsidRPr="005677B7">
        <w:rPr>
          <w:bCs/>
          <w:sz w:val="20"/>
          <w:szCs w:val="20"/>
          <w:lang w:val="en-GB" w:eastAsia="ja-JP"/>
        </w:rPr>
        <w:tab/>
        <w:t>"</w:t>
      </w:r>
      <w:r w:rsidRPr="005677B7">
        <w:rPr>
          <w:bCs/>
          <w:i/>
          <w:sz w:val="20"/>
          <w:szCs w:val="20"/>
          <w:lang w:val="en-GB"/>
        </w:rPr>
        <w:t>Exposed conductive part</w:t>
      </w:r>
      <w:r w:rsidRPr="005677B7">
        <w:rPr>
          <w:bCs/>
          <w:sz w:val="20"/>
          <w:szCs w:val="20"/>
          <w:lang w:val="en-GB"/>
        </w:rPr>
        <w:t xml:space="preserve">" </w:t>
      </w:r>
      <w:r w:rsidRPr="005677B7">
        <w:rPr>
          <w:sz w:val="20"/>
          <w:szCs w:val="20"/>
          <w:lang w:val="en-GB"/>
        </w:rPr>
        <w:t>means the conductive part which can be touched under the provisions of the protection degree IPXXB</w:t>
      </w:r>
      <w:r w:rsidRPr="005677B7">
        <w:rPr>
          <w:bCs/>
          <w:sz w:val="20"/>
          <w:szCs w:val="20"/>
          <w:lang w:val="en-GB"/>
        </w:rPr>
        <w:t xml:space="preserve"> and </w:t>
      </w:r>
      <w:r w:rsidRPr="005677B7">
        <w:rPr>
          <w:b/>
          <w:sz w:val="20"/>
          <w:szCs w:val="20"/>
          <w:lang w:val="en-GB"/>
        </w:rPr>
        <w:t xml:space="preserve">which </w:t>
      </w:r>
      <w:r w:rsidRPr="005B5AF3">
        <w:rPr>
          <w:b/>
          <w:sz w:val="20"/>
          <w:szCs w:val="20"/>
          <w:lang w:val="en-IN"/>
        </w:rPr>
        <w:t xml:space="preserve">is not normally energized, but which can become </w:t>
      </w:r>
      <w:r w:rsidRPr="005677B7">
        <w:rPr>
          <w:bCs/>
          <w:dstrike/>
          <w:sz w:val="20"/>
          <w:szCs w:val="20"/>
          <w:lang w:val="en-GB"/>
        </w:rPr>
        <w:t>which becomes</w:t>
      </w:r>
      <w:r w:rsidRPr="005677B7">
        <w:rPr>
          <w:bCs/>
          <w:sz w:val="20"/>
          <w:szCs w:val="20"/>
          <w:lang w:val="en-GB"/>
        </w:rPr>
        <w:t xml:space="preserve"> electrically energized under isolation failure conditions. </w:t>
      </w:r>
      <w:r w:rsidRPr="005677B7">
        <w:rPr>
          <w:sz w:val="20"/>
          <w:szCs w:val="20"/>
          <w:lang w:val="en-GB"/>
        </w:rPr>
        <w:t xml:space="preserve">This includes parts under a cover that </w:t>
      </w:r>
      <w:r w:rsidRPr="005677B7">
        <w:rPr>
          <w:bCs/>
          <w:sz w:val="20"/>
          <w:szCs w:val="20"/>
          <w:lang w:val="en-GB"/>
        </w:rPr>
        <w:t>can be removed without using tools.</w:t>
      </w:r>
      <w:r w:rsidR="00AB02D1" w:rsidRPr="005677B7">
        <w:rPr>
          <w:sz w:val="20"/>
          <w:szCs w:val="20"/>
          <w:lang w:val="en-GB"/>
        </w:rPr>
        <w:t>"</w:t>
      </w:r>
    </w:p>
    <w:p w14:paraId="5C8EDAD7" w14:textId="77777777" w:rsidR="00E93D37" w:rsidRPr="005B5AF3" w:rsidRDefault="00E93D37" w:rsidP="00E93D37">
      <w:pPr>
        <w:tabs>
          <w:tab w:val="left" w:pos="2300"/>
          <w:tab w:val="left" w:pos="2800"/>
        </w:tabs>
        <w:spacing w:after="120" w:line="240" w:lineRule="atLeast"/>
        <w:ind w:left="2302" w:right="1134" w:hanging="2018"/>
        <w:jc w:val="both"/>
        <w:rPr>
          <w:sz w:val="20"/>
          <w:szCs w:val="20"/>
          <w:lang w:val="en-GB" w:eastAsia="ja-JP"/>
        </w:rPr>
      </w:pPr>
      <w:r w:rsidRPr="005B5AF3">
        <w:rPr>
          <w:rFonts w:eastAsiaTheme="minorEastAsia" w:hint="eastAsia"/>
          <w:i/>
          <w:sz w:val="20"/>
          <w:szCs w:val="20"/>
          <w:lang w:val="en-GB" w:eastAsia="en-US"/>
        </w:rPr>
        <w:t>Paragraph 2.2</w:t>
      </w:r>
      <w:r w:rsidR="004B3847" w:rsidRPr="005B5AF3">
        <w:rPr>
          <w:rFonts w:eastAsiaTheme="minorEastAsia"/>
          <w:i/>
          <w:sz w:val="20"/>
          <w:szCs w:val="20"/>
          <w:lang w:val="en-GB" w:eastAsia="en-US"/>
        </w:rPr>
        <w:t>7</w:t>
      </w:r>
      <w:r w:rsidRPr="005B5AF3">
        <w:rPr>
          <w:rFonts w:hint="eastAsia"/>
          <w:i/>
          <w:sz w:val="20"/>
          <w:szCs w:val="20"/>
          <w:lang w:val="en-GB" w:eastAsia="ja-JP"/>
        </w:rPr>
        <w:t>.</w:t>
      </w:r>
      <w:r w:rsidRPr="005B5AF3">
        <w:rPr>
          <w:rFonts w:eastAsiaTheme="minorEastAsia"/>
          <w:i/>
          <w:sz w:val="20"/>
          <w:szCs w:val="20"/>
          <w:lang w:val="en-GB" w:eastAsia="en-US"/>
        </w:rPr>
        <w:t xml:space="preserve">, </w:t>
      </w:r>
      <w:r w:rsidRPr="005B5AF3">
        <w:rPr>
          <w:rFonts w:eastAsiaTheme="minorEastAsia"/>
          <w:sz w:val="20"/>
          <w:szCs w:val="20"/>
          <w:lang w:val="en-GB" w:eastAsia="en-US"/>
        </w:rPr>
        <w:t>amend to read:</w:t>
      </w:r>
    </w:p>
    <w:p w14:paraId="6F6E473D" w14:textId="77777777" w:rsidR="00E93D37" w:rsidRPr="005B5AF3" w:rsidRDefault="00F70515" w:rsidP="00E93D37">
      <w:pPr>
        <w:spacing w:after="120" w:line="240" w:lineRule="atLeast"/>
        <w:ind w:left="2268" w:right="1134" w:hanging="1134"/>
        <w:jc w:val="both"/>
        <w:rPr>
          <w:sz w:val="20"/>
          <w:szCs w:val="20"/>
          <w:lang w:val="en-GB"/>
        </w:rPr>
      </w:pPr>
      <w:r w:rsidRPr="005677B7">
        <w:rPr>
          <w:sz w:val="20"/>
          <w:szCs w:val="20"/>
          <w:lang w:val="en-GB"/>
        </w:rPr>
        <w:t>"</w:t>
      </w:r>
      <w:r w:rsidR="00E93D37" w:rsidRPr="005B5AF3">
        <w:rPr>
          <w:sz w:val="20"/>
          <w:szCs w:val="20"/>
          <w:lang w:val="en-GB"/>
        </w:rPr>
        <w:t>2.2</w:t>
      </w:r>
      <w:r w:rsidR="004B3847" w:rsidRPr="005B5AF3">
        <w:rPr>
          <w:sz w:val="20"/>
          <w:szCs w:val="20"/>
          <w:lang w:val="en-GB"/>
        </w:rPr>
        <w:t>7</w:t>
      </w:r>
      <w:r w:rsidR="00E93D37" w:rsidRPr="005B5AF3">
        <w:rPr>
          <w:sz w:val="20"/>
          <w:szCs w:val="20"/>
          <w:lang w:val="en-GB"/>
        </w:rPr>
        <w:t>.</w:t>
      </w:r>
      <w:r w:rsidR="00E93D37" w:rsidRPr="005B5AF3">
        <w:rPr>
          <w:sz w:val="20"/>
          <w:szCs w:val="20"/>
          <w:lang w:val="en-GB"/>
        </w:rPr>
        <w:tab/>
        <w:t>"</w:t>
      </w:r>
      <w:r w:rsidR="00E93D37" w:rsidRPr="005B5AF3">
        <w:rPr>
          <w:i/>
          <w:sz w:val="20"/>
          <w:szCs w:val="20"/>
          <w:lang w:val="en-GB"/>
        </w:rPr>
        <w:t>Electrical circuit</w:t>
      </w:r>
      <w:r w:rsidR="00E93D37" w:rsidRPr="005B5AF3">
        <w:rPr>
          <w:sz w:val="20"/>
          <w:szCs w:val="20"/>
          <w:lang w:val="en-GB"/>
        </w:rPr>
        <w:t xml:space="preserve">" means an assembly of connected </w:t>
      </w:r>
      <w:r w:rsidR="00E93D37" w:rsidRPr="005B5AF3">
        <w:rPr>
          <w:dstrike/>
          <w:sz w:val="20"/>
          <w:szCs w:val="20"/>
          <w:lang w:val="en-GB"/>
        </w:rPr>
        <w:t>high voltage</w:t>
      </w:r>
      <w:r w:rsidR="00E93D37" w:rsidRPr="005B5AF3">
        <w:rPr>
          <w:sz w:val="20"/>
          <w:szCs w:val="20"/>
          <w:lang w:val="en-GB"/>
        </w:rPr>
        <w:t xml:space="preserve"> live parts which is designed to be electrically energized in normal operation.</w:t>
      </w:r>
      <w:r w:rsidRPr="005677B7">
        <w:rPr>
          <w:sz w:val="20"/>
          <w:szCs w:val="20"/>
          <w:lang w:val="en-GB"/>
        </w:rPr>
        <w:t xml:space="preserve"> "</w:t>
      </w:r>
    </w:p>
    <w:p w14:paraId="74AFE6E5" w14:textId="77777777" w:rsidR="00AB02D1" w:rsidRPr="005B5AF3" w:rsidRDefault="00AB02D1"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eastAsiaTheme="minorEastAsia" w:hint="eastAsia"/>
          <w:i/>
          <w:sz w:val="20"/>
          <w:szCs w:val="20"/>
          <w:lang w:val="en-GB" w:eastAsia="en-US"/>
        </w:rPr>
        <w:t>Paragraphs 2.</w:t>
      </w:r>
      <w:r w:rsidR="004B3847" w:rsidRPr="005B5AF3">
        <w:rPr>
          <w:rFonts w:eastAsiaTheme="minorEastAsia"/>
          <w:i/>
          <w:sz w:val="20"/>
          <w:szCs w:val="20"/>
          <w:lang w:val="en-GB" w:eastAsia="en-US"/>
        </w:rPr>
        <w:t>31</w:t>
      </w:r>
      <w:r w:rsidR="00BA16E9" w:rsidRPr="005B5AF3">
        <w:rPr>
          <w:rFonts w:hint="eastAsia"/>
          <w:i/>
          <w:sz w:val="20"/>
          <w:szCs w:val="20"/>
          <w:lang w:val="en-GB" w:eastAsia="ja-JP"/>
        </w:rPr>
        <w:t>.</w:t>
      </w:r>
      <w:r w:rsidRPr="005B5AF3">
        <w:rPr>
          <w:rFonts w:eastAsiaTheme="minorEastAsia" w:hint="eastAsia"/>
          <w:i/>
          <w:sz w:val="20"/>
          <w:szCs w:val="20"/>
          <w:lang w:val="en-GB" w:eastAsia="en-US"/>
        </w:rPr>
        <w:t xml:space="preserve"> to 2.</w:t>
      </w:r>
      <w:r w:rsidR="00D653FF" w:rsidRPr="005B5AF3">
        <w:rPr>
          <w:rFonts w:eastAsiaTheme="minorEastAsia" w:hint="eastAsia"/>
          <w:i/>
          <w:sz w:val="20"/>
          <w:szCs w:val="20"/>
          <w:lang w:val="en-GB" w:eastAsia="en-US"/>
        </w:rPr>
        <w:t>3</w:t>
      </w:r>
      <w:r w:rsidR="004B3847" w:rsidRPr="005B5AF3">
        <w:rPr>
          <w:rFonts w:eastAsiaTheme="minorEastAsia"/>
          <w:i/>
          <w:sz w:val="20"/>
          <w:szCs w:val="20"/>
          <w:lang w:val="en-GB" w:eastAsia="en-US"/>
        </w:rPr>
        <w:t>4</w:t>
      </w:r>
      <w:r w:rsidR="00BA16E9" w:rsidRPr="005B5AF3">
        <w:rPr>
          <w:rFonts w:hint="eastAsia"/>
          <w:i/>
          <w:sz w:val="20"/>
          <w:szCs w:val="20"/>
          <w:lang w:val="en-GB" w:eastAsia="ja-JP"/>
        </w:rPr>
        <w:t>.</w:t>
      </w:r>
      <w:r w:rsidRPr="005B5AF3">
        <w:rPr>
          <w:rFonts w:eastAsiaTheme="minorEastAsia"/>
          <w:i/>
          <w:sz w:val="20"/>
          <w:szCs w:val="20"/>
          <w:lang w:val="en-GB" w:eastAsia="en-US"/>
        </w:rPr>
        <w:t xml:space="preserve">, </w:t>
      </w:r>
      <w:r w:rsidRPr="005B5AF3">
        <w:rPr>
          <w:rFonts w:eastAsiaTheme="minorEastAsia"/>
          <w:sz w:val="20"/>
          <w:szCs w:val="20"/>
          <w:lang w:val="en-GB" w:eastAsia="en-US"/>
        </w:rPr>
        <w:t>amend to read:</w:t>
      </w:r>
    </w:p>
    <w:p w14:paraId="1B39C339" w14:textId="77777777" w:rsidR="00AB02D1" w:rsidRPr="005677B7" w:rsidRDefault="00AB02D1" w:rsidP="00F70515">
      <w:pPr>
        <w:spacing w:after="120" w:line="240" w:lineRule="atLeast"/>
        <w:ind w:left="2268" w:right="1134" w:hanging="1134"/>
        <w:jc w:val="both"/>
        <w:rPr>
          <w:sz w:val="20"/>
          <w:szCs w:val="20"/>
          <w:lang w:val="en-GB" w:eastAsia="ja-JP"/>
        </w:rPr>
      </w:pPr>
      <w:r w:rsidRPr="005677B7">
        <w:rPr>
          <w:sz w:val="20"/>
          <w:szCs w:val="20"/>
          <w:lang w:val="en-GB"/>
        </w:rPr>
        <w:t>"2.</w:t>
      </w:r>
      <w:r w:rsidR="004B3847" w:rsidRPr="005677B7">
        <w:rPr>
          <w:sz w:val="20"/>
          <w:szCs w:val="20"/>
          <w:lang w:val="en-GB"/>
        </w:rPr>
        <w:t>31</w:t>
      </w:r>
      <w:r w:rsidRPr="005677B7">
        <w:rPr>
          <w:sz w:val="20"/>
          <w:szCs w:val="20"/>
          <w:lang w:val="en-GB"/>
        </w:rPr>
        <w:t>.</w:t>
      </w:r>
      <w:r w:rsidRPr="005677B7">
        <w:rPr>
          <w:sz w:val="20"/>
          <w:szCs w:val="20"/>
          <w:lang w:val="en-GB"/>
        </w:rPr>
        <w:tab/>
        <w:t>"</w:t>
      </w:r>
      <w:r w:rsidRPr="005677B7">
        <w:rPr>
          <w:i/>
          <w:sz w:val="20"/>
          <w:szCs w:val="20"/>
          <w:lang w:val="en-GB"/>
        </w:rPr>
        <w:t>High voltage bus</w:t>
      </w:r>
      <w:r w:rsidRPr="005677B7">
        <w:rPr>
          <w:sz w:val="20"/>
          <w:szCs w:val="20"/>
          <w:lang w:val="en-GB"/>
        </w:rPr>
        <w:t>" means the electrical circuit, including the coupling system for charging the REESS</w:t>
      </w:r>
      <w:r w:rsidRPr="005677B7">
        <w:rPr>
          <w:rFonts w:hint="eastAsia"/>
          <w:b/>
          <w:sz w:val="20"/>
          <w:szCs w:val="20"/>
          <w:lang w:val="en-GB" w:eastAsia="ja-JP"/>
        </w:rPr>
        <w:t>,</w:t>
      </w:r>
      <w:r w:rsidRPr="005677B7">
        <w:rPr>
          <w:sz w:val="20"/>
          <w:szCs w:val="20"/>
          <w:lang w:val="en-GB"/>
        </w:rPr>
        <w:t xml:space="preserve"> that operates on a high voltage.</w:t>
      </w:r>
      <w:r w:rsidR="00F70515" w:rsidRPr="005677B7">
        <w:rPr>
          <w:sz w:val="20"/>
          <w:szCs w:val="20"/>
          <w:lang w:val="en-GB"/>
        </w:rPr>
        <w:t xml:space="preserve"> </w:t>
      </w:r>
      <w:r w:rsidRPr="005B5AF3">
        <w:rPr>
          <w:b/>
          <w:bCs/>
          <w:sz w:val="20"/>
          <w:szCs w:val="20"/>
          <w:lang w:val="en-US" w:eastAsia="ja-JP"/>
        </w:rPr>
        <w:t>Where electric circuits, that are galvanically connected to each other</w:t>
      </w:r>
      <w:r w:rsidRPr="005B5AF3">
        <w:rPr>
          <w:b/>
          <w:sz w:val="20"/>
          <w:szCs w:val="20"/>
          <w:lang w:val="en-US"/>
        </w:rPr>
        <w:t xml:space="preserve"> </w:t>
      </w:r>
      <w:r w:rsidRPr="005B5AF3">
        <w:rPr>
          <w:b/>
          <w:sz w:val="20"/>
          <w:szCs w:val="20"/>
          <w:lang w:val="en-IN"/>
        </w:rPr>
        <w:t xml:space="preserve">and fulfilling the </w:t>
      </w:r>
      <w:r w:rsidRPr="005B5AF3">
        <w:rPr>
          <w:b/>
          <w:sz w:val="20"/>
          <w:szCs w:val="20"/>
          <w:lang w:val="en-IN"/>
        </w:rPr>
        <w:lastRenderedPageBreak/>
        <w:t>specific voltage condition,</w:t>
      </w:r>
      <w:r w:rsidRPr="005B5AF3">
        <w:rPr>
          <w:b/>
          <w:bCs/>
          <w:sz w:val="20"/>
          <w:szCs w:val="20"/>
          <w:lang w:val="en-US" w:eastAsia="ja-JP"/>
        </w:rPr>
        <w:t xml:space="preserve"> only the components or parts of the electric circuit that operate on high voltage are classified as a high voltage bus.</w:t>
      </w:r>
    </w:p>
    <w:p w14:paraId="12032811" w14:textId="77777777" w:rsidR="00AB02D1" w:rsidRPr="005677B7" w:rsidRDefault="00AB02D1" w:rsidP="00BA16E9">
      <w:pPr>
        <w:spacing w:after="120" w:line="240" w:lineRule="atLeast"/>
        <w:ind w:left="2268" w:right="1134" w:hanging="1134"/>
        <w:jc w:val="both"/>
        <w:rPr>
          <w:sz w:val="20"/>
          <w:szCs w:val="20"/>
          <w:lang w:val="en-GB"/>
        </w:rPr>
      </w:pPr>
      <w:r w:rsidRPr="005677B7">
        <w:rPr>
          <w:sz w:val="20"/>
          <w:szCs w:val="20"/>
          <w:lang w:val="en-GB"/>
        </w:rPr>
        <w:t>2.</w:t>
      </w:r>
      <w:r w:rsidR="004B3847" w:rsidRPr="005677B7">
        <w:rPr>
          <w:sz w:val="20"/>
          <w:szCs w:val="20"/>
          <w:lang w:val="en-GB"/>
        </w:rPr>
        <w:t>32</w:t>
      </w:r>
      <w:r w:rsidRPr="005677B7">
        <w:rPr>
          <w:sz w:val="20"/>
          <w:szCs w:val="20"/>
          <w:lang w:val="en-GB"/>
        </w:rPr>
        <w:t>.</w:t>
      </w:r>
      <w:r w:rsidRPr="005677B7">
        <w:rPr>
          <w:sz w:val="20"/>
          <w:szCs w:val="20"/>
          <w:lang w:val="en-GB"/>
        </w:rPr>
        <w:tab/>
        <w:t>"</w:t>
      </w:r>
      <w:r w:rsidRPr="005677B7">
        <w:rPr>
          <w:i/>
          <w:sz w:val="20"/>
          <w:szCs w:val="20"/>
          <w:lang w:val="en-GB"/>
        </w:rPr>
        <w:t>Solid insulator</w:t>
      </w:r>
      <w:r w:rsidRPr="005677B7">
        <w:rPr>
          <w:sz w:val="20"/>
          <w:szCs w:val="20"/>
          <w:lang w:val="en-GB"/>
        </w:rPr>
        <w:t xml:space="preserve">" means the insulating coating of wiring harnesses, provided in order to cover and prevent the high voltage live parts from any direct contact. </w:t>
      </w:r>
      <w:r w:rsidRPr="005677B7">
        <w:rPr>
          <w:dstrike/>
          <w:sz w:val="20"/>
          <w:szCs w:val="20"/>
          <w:lang w:val="en-GB"/>
        </w:rPr>
        <w:t>This includes covers for insulating the high voltage live parts of connectors; and varnish or paint for the purpose of insulation.</w:t>
      </w:r>
    </w:p>
    <w:p w14:paraId="1E24DD29" w14:textId="77777777" w:rsidR="00AB02D1" w:rsidRPr="005677B7" w:rsidRDefault="004B3847" w:rsidP="00BA16E9">
      <w:pPr>
        <w:spacing w:after="120" w:line="240" w:lineRule="atLeast"/>
        <w:ind w:left="2268" w:right="1134" w:hanging="1134"/>
        <w:jc w:val="both"/>
        <w:rPr>
          <w:sz w:val="20"/>
          <w:szCs w:val="20"/>
          <w:lang w:val="en-GB"/>
        </w:rPr>
      </w:pPr>
      <w:r w:rsidRPr="005677B7">
        <w:rPr>
          <w:sz w:val="20"/>
          <w:szCs w:val="20"/>
          <w:lang w:val="en-GB"/>
        </w:rPr>
        <w:t>2.33</w:t>
      </w:r>
      <w:r w:rsidR="00AB02D1" w:rsidRPr="005677B7">
        <w:rPr>
          <w:sz w:val="20"/>
          <w:szCs w:val="20"/>
          <w:lang w:val="en-GB"/>
        </w:rPr>
        <w:t>.</w:t>
      </w:r>
      <w:r w:rsidR="00AB02D1" w:rsidRPr="005677B7">
        <w:rPr>
          <w:sz w:val="20"/>
          <w:szCs w:val="20"/>
          <w:lang w:val="en-GB"/>
        </w:rPr>
        <w:tab/>
        <w:t>"</w:t>
      </w:r>
      <w:r w:rsidR="00AB02D1" w:rsidRPr="005677B7">
        <w:rPr>
          <w:i/>
          <w:sz w:val="20"/>
          <w:szCs w:val="20"/>
          <w:lang w:val="en-GB"/>
        </w:rPr>
        <w:t>Automatic disconnect</w:t>
      </w:r>
      <w:r w:rsidR="00AB02D1" w:rsidRPr="005677B7">
        <w:rPr>
          <w:sz w:val="20"/>
          <w:szCs w:val="20"/>
          <w:lang w:val="en-GB"/>
        </w:rPr>
        <w:t>" means a device that when triggered, galvanically</w:t>
      </w:r>
      <w:r w:rsidR="00AB02D1" w:rsidRPr="005677B7">
        <w:rPr>
          <w:dstrike/>
          <w:sz w:val="20"/>
          <w:szCs w:val="20"/>
          <w:lang w:val="en-GB"/>
        </w:rPr>
        <w:t xml:space="preserve"> </w:t>
      </w:r>
      <w:r w:rsidR="00AB02D1" w:rsidRPr="005677B7">
        <w:rPr>
          <w:sz w:val="20"/>
          <w:szCs w:val="20"/>
          <w:lang w:val="en-GB"/>
        </w:rPr>
        <w:t xml:space="preserve">separates the electrical energy sources from the rest of the high voltage circuit of the </w:t>
      </w:r>
      <w:proofErr w:type="spellStart"/>
      <w:r w:rsidR="00FA15D3" w:rsidRPr="005677B7">
        <w:rPr>
          <w:rFonts w:hint="eastAsia"/>
          <w:b/>
          <w:sz w:val="20"/>
          <w:szCs w:val="20"/>
          <w:lang w:val="en-GB" w:eastAsia="ja-JP"/>
        </w:rPr>
        <w:t>electric</w:t>
      </w:r>
      <w:r w:rsidR="00AB02D1" w:rsidRPr="005677B7">
        <w:rPr>
          <w:dstrike/>
          <w:sz w:val="20"/>
          <w:szCs w:val="20"/>
          <w:lang w:val="en-GB"/>
        </w:rPr>
        <w:t>electrical</w:t>
      </w:r>
      <w:proofErr w:type="spellEnd"/>
      <w:r w:rsidR="00AB02D1" w:rsidRPr="005677B7">
        <w:rPr>
          <w:sz w:val="20"/>
          <w:szCs w:val="20"/>
          <w:lang w:val="en-GB"/>
        </w:rPr>
        <w:t xml:space="preserve"> power train.</w:t>
      </w:r>
    </w:p>
    <w:p w14:paraId="07451E3A" w14:textId="77777777" w:rsidR="00AB02D1" w:rsidRPr="005677B7" w:rsidRDefault="004B3847" w:rsidP="00BA16E9">
      <w:pPr>
        <w:spacing w:after="120" w:line="240" w:lineRule="atLeast"/>
        <w:ind w:left="2268" w:right="1134" w:hanging="1134"/>
        <w:jc w:val="both"/>
        <w:rPr>
          <w:sz w:val="20"/>
          <w:szCs w:val="20"/>
          <w:lang w:val="en-GB"/>
        </w:rPr>
      </w:pPr>
      <w:r w:rsidRPr="005677B7">
        <w:rPr>
          <w:sz w:val="20"/>
          <w:szCs w:val="20"/>
          <w:lang w:val="en-GB"/>
        </w:rPr>
        <w:t>2.34</w:t>
      </w:r>
      <w:r w:rsidR="00AB02D1" w:rsidRPr="005677B7">
        <w:rPr>
          <w:sz w:val="20"/>
          <w:szCs w:val="20"/>
          <w:lang w:val="en-GB"/>
        </w:rPr>
        <w:t>.</w:t>
      </w:r>
      <w:r w:rsidR="00AB02D1" w:rsidRPr="005677B7">
        <w:rPr>
          <w:sz w:val="20"/>
          <w:szCs w:val="20"/>
          <w:lang w:val="en-GB"/>
        </w:rPr>
        <w:tab/>
        <w:t>"</w:t>
      </w:r>
      <w:r w:rsidR="00AB02D1" w:rsidRPr="005677B7">
        <w:rPr>
          <w:i/>
          <w:sz w:val="20"/>
          <w:szCs w:val="20"/>
          <w:lang w:val="en-GB"/>
        </w:rPr>
        <w:t>Open type traction battery</w:t>
      </w:r>
      <w:r w:rsidR="00AB02D1" w:rsidRPr="005677B7">
        <w:rPr>
          <w:sz w:val="20"/>
          <w:szCs w:val="20"/>
          <w:lang w:val="en-GB"/>
        </w:rPr>
        <w:t xml:space="preserve">" means a type of battery requiring </w:t>
      </w:r>
      <w:r w:rsidR="00AB02D1" w:rsidRPr="005677B7">
        <w:rPr>
          <w:b/>
          <w:sz w:val="20"/>
          <w:szCs w:val="20"/>
          <w:lang w:val="en-GB"/>
        </w:rPr>
        <w:t>filling with</w:t>
      </w:r>
      <w:r w:rsidR="00AB02D1" w:rsidRPr="005677B7">
        <w:rPr>
          <w:sz w:val="20"/>
          <w:szCs w:val="20"/>
          <w:lang w:val="en-GB"/>
        </w:rPr>
        <w:t xml:space="preserve"> liquid and generating hydrogen gas </w:t>
      </w:r>
      <w:r w:rsidR="00AB02D1" w:rsidRPr="005677B7">
        <w:rPr>
          <w:b/>
          <w:sz w:val="20"/>
          <w:szCs w:val="20"/>
          <w:lang w:val="en-GB"/>
        </w:rPr>
        <w:t>that is</w:t>
      </w:r>
      <w:r w:rsidR="00AB02D1" w:rsidRPr="005677B7">
        <w:rPr>
          <w:sz w:val="20"/>
          <w:szCs w:val="20"/>
          <w:lang w:val="en-GB"/>
        </w:rPr>
        <w:t xml:space="preserve"> released to the atmosphere."</w:t>
      </w:r>
    </w:p>
    <w:p w14:paraId="01A5509F" w14:textId="77777777" w:rsidR="00AB02D1" w:rsidRPr="005B5AF3" w:rsidRDefault="00AB02D1"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eastAsiaTheme="minorEastAsia" w:hint="eastAsia"/>
          <w:i/>
          <w:sz w:val="20"/>
          <w:szCs w:val="20"/>
          <w:lang w:val="en-GB" w:eastAsia="en-US"/>
        </w:rPr>
        <w:t>Insert new paragraphs 2.</w:t>
      </w:r>
      <w:r w:rsidR="004B3847" w:rsidRPr="005B5AF3">
        <w:rPr>
          <w:i/>
          <w:sz w:val="20"/>
          <w:szCs w:val="20"/>
          <w:lang w:val="en-GB" w:eastAsia="ja-JP"/>
        </w:rPr>
        <w:t>41</w:t>
      </w:r>
      <w:r w:rsidR="00BA16E9" w:rsidRPr="005B5AF3">
        <w:rPr>
          <w:rFonts w:hint="eastAsia"/>
          <w:i/>
          <w:sz w:val="20"/>
          <w:szCs w:val="20"/>
          <w:lang w:val="en-GB" w:eastAsia="ja-JP"/>
        </w:rPr>
        <w:t>.</w:t>
      </w:r>
      <w:r w:rsidRPr="005B5AF3">
        <w:rPr>
          <w:rFonts w:eastAsiaTheme="minorEastAsia" w:hint="eastAsia"/>
          <w:i/>
          <w:sz w:val="20"/>
          <w:szCs w:val="20"/>
          <w:lang w:val="en-GB" w:eastAsia="en-US"/>
        </w:rPr>
        <w:t xml:space="preserve"> to 2.</w:t>
      </w:r>
      <w:r w:rsidR="00882779" w:rsidRPr="005B5AF3">
        <w:rPr>
          <w:rFonts w:hint="eastAsia"/>
          <w:i/>
          <w:sz w:val="20"/>
          <w:szCs w:val="20"/>
          <w:lang w:val="en-GB" w:eastAsia="ja-JP"/>
        </w:rPr>
        <w:t>4</w:t>
      </w:r>
      <w:r w:rsidR="004B3847" w:rsidRPr="005B5AF3">
        <w:rPr>
          <w:i/>
          <w:sz w:val="20"/>
          <w:szCs w:val="20"/>
          <w:lang w:val="en-GB" w:eastAsia="ja-JP"/>
        </w:rPr>
        <w:t>8</w:t>
      </w:r>
      <w:r w:rsidR="00BA16E9" w:rsidRPr="005B5AF3">
        <w:rPr>
          <w:rFonts w:hint="eastAsia"/>
          <w:i/>
          <w:sz w:val="20"/>
          <w:szCs w:val="20"/>
          <w:lang w:val="en-GB" w:eastAsia="ja-JP"/>
        </w:rPr>
        <w:t>.</w:t>
      </w:r>
      <w:r w:rsidRPr="005B5AF3">
        <w:rPr>
          <w:rFonts w:eastAsiaTheme="minorEastAsia"/>
          <w:i/>
          <w:sz w:val="20"/>
          <w:szCs w:val="20"/>
          <w:lang w:val="en-GB" w:eastAsia="en-US"/>
        </w:rPr>
        <w:t>,</w:t>
      </w:r>
      <w:r w:rsidRPr="005B5AF3">
        <w:rPr>
          <w:rFonts w:eastAsiaTheme="minorEastAsia"/>
          <w:sz w:val="20"/>
          <w:szCs w:val="20"/>
          <w:lang w:val="en-GB" w:eastAsia="en-US"/>
        </w:rPr>
        <w:t xml:space="preserve"> to read:</w:t>
      </w:r>
    </w:p>
    <w:p w14:paraId="3E12840E" w14:textId="77777777" w:rsidR="00AB02D1" w:rsidRPr="005B5AF3" w:rsidRDefault="00BA16E9" w:rsidP="00BA16E9">
      <w:pPr>
        <w:pStyle w:val="para"/>
        <w:rPr>
          <w:b/>
        </w:rPr>
      </w:pPr>
      <w:r w:rsidRPr="005B5AF3">
        <w:t>"</w:t>
      </w:r>
      <w:r w:rsidR="00AB02D1" w:rsidRPr="005B5AF3">
        <w:rPr>
          <w:b/>
        </w:rPr>
        <w:t>2.</w:t>
      </w:r>
      <w:r w:rsidR="004B3847" w:rsidRPr="005B5AF3">
        <w:rPr>
          <w:b/>
        </w:rPr>
        <w:t>41</w:t>
      </w:r>
      <w:r w:rsidR="00D653FF" w:rsidRPr="005B5AF3">
        <w:rPr>
          <w:b/>
        </w:rPr>
        <w:t>.</w:t>
      </w:r>
      <w:r w:rsidR="00AB02D1" w:rsidRPr="005B5AF3">
        <w:rPr>
          <w:b/>
        </w:rPr>
        <w:tab/>
        <w:t>"</w:t>
      </w:r>
      <w:r w:rsidR="00AB02D1" w:rsidRPr="005B5AF3">
        <w:rPr>
          <w:b/>
          <w:i/>
        </w:rPr>
        <w:t>Aqueous electrolyte</w:t>
      </w:r>
      <w:r w:rsidR="00AB02D1" w:rsidRPr="005B5AF3">
        <w:rPr>
          <w:b/>
        </w:rPr>
        <w:t>" means an electrolyte based on water solvent for the compounds (e.g. acids, bases) providing conducting ions after its dissociation.</w:t>
      </w:r>
    </w:p>
    <w:p w14:paraId="6760F1F0" w14:textId="77777777" w:rsidR="00AB02D1" w:rsidRPr="005B5AF3" w:rsidRDefault="00AB02D1" w:rsidP="00BA16E9">
      <w:pPr>
        <w:pStyle w:val="para"/>
        <w:rPr>
          <w:b/>
        </w:rPr>
      </w:pPr>
      <w:r w:rsidRPr="005B5AF3">
        <w:rPr>
          <w:b/>
        </w:rPr>
        <w:t>2.</w:t>
      </w:r>
      <w:r w:rsidR="004B3847" w:rsidRPr="005B5AF3">
        <w:rPr>
          <w:b/>
        </w:rPr>
        <w:t>42</w:t>
      </w:r>
      <w:r w:rsidRPr="005B5AF3">
        <w:rPr>
          <w:b/>
        </w:rPr>
        <w:t>.</w:t>
      </w:r>
      <w:r w:rsidRPr="005B5AF3">
        <w:rPr>
          <w:b/>
        </w:rPr>
        <w:tab/>
        <w:t>"</w:t>
      </w:r>
      <w:r w:rsidRPr="005B5AF3">
        <w:rPr>
          <w:b/>
          <w:i/>
        </w:rPr>
        <w:t>Electrolyte leakage</w:t>
      </w:r>
      <w:r w:rsidRPr="005B5AF3">
        <w:rPr>
          <w:b/>
        </w:rPr>
        <w:t xml:space="preserve">" means the escape of electrolyte from the REESS in the form of liquid.  </w:t>
      </w:r>
    </w:p>
    <w:p w14:paraId="0D2E7C3A" w14:textId="77777777" w:rsidR="00AB02D1" w:rsidRPr="005B5AF3" w:rsidRDefault="00AB02D1" w:rsidP="00BA16E9">
      <w:pPr>
        <w:pStyle w:val="para"/>
        <w:rPr>
          <w:b/>
        </w:rPr>
      </w:pPr>
      <w:r w:rsidRPr="005B5AF3">
        <w:rPr>
          <w:b/>
        </w:rPr>
        <w:t>2.</w:t>
      </w:r>
      <w:r w:rsidR="004B3847" w:rsidRPr="005B5AF3">
        <w:rPr>
          <w:b/>
        </w:rPr>
        <w:t>43</w:t>
      </w:r>
      <w:r w:rsidRPr="005B5AF3">
        <w:rPr>
          <w:b/>
        </w:rPr>
        <w:t>.</w:t>
      </w:r>
      <w:r w:rsidRPr="005B5AF3">
        <w:rPr>
          <w:b/>
        </w:rPr>
        <w:tab/>
        <w:t>"</w:t>
      </w:r>
      <w:r w:rsidRPr="005B5AF3">
        <w:rPr>
          <w:b/>
          <w:i/>
        </w:rPr>
        <w:t>Non-aqueous electrolyte</w:t>
      </w:r>
      <w:r w:rsidRPr="005B5AF3">
        <w:rPr>
          <w:b/>
        </w:rPr>
        <w:t>" means an electrolyte not based on water as the solvent.</w:t>
      </w:r>
    </w:p>
    <w:p w14:paraId="4B607019" w14:textId="77777777" w:rsidR="00AB02D1" w:rsidRPr="005B5AF3" w:rsidRDefault="00AB02D1" w:rsidP="00BA16E9">
      <w:pPr>
        <w:pStyle w:val="para"/>
        <w:rPr>
          <w:b/>
        </w:rPr>
      </w:pPr>
      <w:r w:rsidRPr="005B5AF3">
        <w:rPr>
          <w:b/>
        </w:rPr>
        <w:t>2.</w:t>
      </w:r>
      <w:r w:rsidR="004B3847" w:rsidRPr="005B5AF3">
        <w:rPr>
          <w:b/>
        </w:rPr>
        <w:t>44</w:t>
      </w:r>
      <w:r w:rsidRPr="005B5AF3">
        <w:rPr>
          <w:b/>
        </w:rPr>
        <w:t>.</w:t>
      </w:r>
      <w:r w:rsidRPr="005B5AF3">
        <w:rPr>
          <w:b/>
        </w:rPr>
        <w:tab/>
        <w:t>"</w:t>
      </w:r>
      <w:r w:rsidRPr="005B5AF3">
        <w:rPr>
          <w:b/>
          <w:i/>
        </w:rPr>
        <w:t>Normal operating conditions</w:t>
      </w:r>
      <w:r w:rsidRPr="005B5AF3">
        <w:rPr>
          <w:b/>
        </w:rPr>
        <w:t>" includes operating modes and conditions that can reasonably be encountered during typical operation of the vehicle including driving at legally posted speeds, parking and standing in traffic, as well as, charging using chargers that are compatible with the specific charging ports installed on the vehicle. It does not include, conditions where the vehicle is damaged, either by a crash, road debris or vandalization, subjected to fire or water submersion, or in a state where service and or maintenance is needed or being performed.</w:t>
      </w:r>
    </w:p>
    <w:p w14:paraId="4DB93D4F" w14:textId="77777777" w:rsidR="00AB02D1" w:rsidRPr="005B5AF3" w:rsidRDefault="00AB02D1" w:rsidP="00BA16E9">
      <w:pPr>
        <w:pStyle w:val="para"/>
        <w:rPr>
          <w:b/>
        </w:rPr>
      </w:pPr>
      <w:r w:rsidRPr="005B5AF3">
        <w:rPr>
          <w:b/>
        </w:rPr>
        <w:t>2.</w:t>
      </w:r>
      <w:r w:rsidR="004B3847" w:rsidRPr="005B5AF3">
        <w:rPr>
          <w:b/>
        </w:rPr>
        <w:t>45</w:t>
      </w:r>
      <w:r w:rsidRPr="005B5AF3">
        <w:rPr>
          <w:b/>
        </w:rPr>
        <w:t>.</w:t>
      </w:r>
      <w:r w:rsidRPr="005B5AF3">
        <w:rPr>
          <w:b/>
        </w:rPr>
        <w:tab/>
        <w:t>"</w:t>
      </w:r>
      <w:r w:rsidRPr="005B5AF3">
        <w:rPr>
          <w:b/>
          <w:i/>
        </w:rPr>
        <w:t>Specific voltage condition</w:t>
      </w:r>
      <w:r w:rsidRPr="005B5AF3">
        <w:rPr>
          <w:b/>
        </w:rPr>
        <w:t>" means the condition that the maximum voltage of a galvanically connected electric circuit between a DC live part and any other live part (DC or AC) is ≤ 30 V AC (rms) and ≤ 60 V DC.</w:t>
      </w:r>
    </w:p>
    <w:p w14:paraId="5671CB73" w14:textId="77777777" w:rsidR="00AB02D1" w:rsidRPr="005B5AF3" w:rsidRDefault="00AB02D1" w:rsidP="00BA16E9">
      <w:pPr>
        <w:pStyle w:val="para"/>
        <w:rPr>
          <w:b/>
          <w:lang w:eastAsia="ja-JP"/>
        </w:rPr>
      </w:pPr>
      <w:r w:rsidRPr="005B5AF3">
        <w:rPr>
          <w:b/>
        </w:rPr>
        <w:tab/>
        <w:t xml:space="preserve">Note: When a DC live part of such an electric circuit is connected to </w:t>
      </w:r>
      <w:r w:rsidR="00BD3D1F" w:rsidRPr="005B5AF3">
        <w:rPr>
          <w:rFonts w:hint="eastAsia"/>
          <w:b/>
          <w:lang w:eastAsia="ja-JP"/>
        </w:rPr>
        <w:t xml:space="preserve">electrical </w:t>
      </w:r>
      <w:r w:rsidRPr="005B5AF3">
        <w:rPr>
          <w:b/>
        </w:rPr>
        <w:t>chassis and the specific voltage condition applies, the maximum voltage between any live part and the electrical chassis is ≤ 30 V AC (rms) and ≤ 60 V DC.</w:t>
      </w:r>
    </w:p>
    <w:p w14:paraId="6696ED1E" w14:textId="77777777" w:rsidR="00AB02D1" w:rsidRPr="005677B7" w:rsidRDefault="00AB02D1" w:rsidP="00BA16E9">
      <w:pPr>
        <w:spacing w:after="120" w:line="240" w:lineRule="atLeast"/>
        <w:ind w:left="2268" w:right="1134" w:hanging="1134"/>
        <w:jc w:val="both"/>
        <w:rPr>
          <w:b/>
          <w:sz w:val="20"/>
          <w:szCs w:val="20"/>
          <w:lang w:val="en-GB" w:eastAsia="ja-JP"/>
        </w:rPr>
      </w:pPr>
      <w:r w:rsidRPr="005677B7">
        <w:rPr>
          <w:rFonts w:hint="eastAsia"/>
          <w:b/>
          <w:sz w:val="20"/>
          <w:szCs w:val="20"/>
          <w:lang w:val="en-GB" w:eastAsia="ja-JP"/>
        </w:rPr>
        <w:t>2.</w:t>
      </w:r>
      <w:r w:rsidR="004B3847" w:rsidRPr="005677B7">
        <w:rPr>
          <w:b/>
          <w:sz w:val="20"/>
          <w:szCs w:val="20"/>
          <w:lang w:val="en-GB" w:eastAsia="ja-JP"/>
        </w:rPr>
        <w:t>46</w:t>
      </w:r>
      <w:r w:rsidRPr="005677B7">
        <w:rPr>
          <w:rFonts w:hint="eastAsia"/>
          <w:b/>
          <w:sz w:val="20"/>
          <w:szCs w:val="20"/>
          <w:lang w:val="en-GB" w:eastAsia="ja-JP"/>
        </w:rPr>
        <w:t>.</w:t>
      </w:r>
      <w:r w:rsidRPr="005677B7">
        <w:rPr>
          <w:rFonts w:hint="eastAsia"/>
          <w:b/>
          <w:sz w:val="20"/>
          <w:szCs w:val="20"/>
          <w:lang w:val="en-GB" w:eastAsia="ja-JP"/>
        </w:rPr>
        <w:tab/>
      </w:r>
      <w:r w:rsidRPr="005677B7">
        <w:rPr>
          <w:b/>
          <w:sz w:val="20"/>
          <w:szCs w:val="20"/>
          <w:lang w:val="en-GB"/>
        </w:rPr>
        <w:t>"</w:t>
      </w:r>
      <w:r w:rsidRPr="005677B7">
        <w:rPr>
          <w:b/>
          <w:i/>
          <w:sz w:val="20"/>
          <w:szCs w:val="20"/>
          <w:lang w:val="en-GB"/>
        </w:rPr>
        <w:t>State of Charge (SOC)</w:t>
      </w:r>
      <w:r w:rsidRPr="005677B7">
        <w:rPr>
          <w:b/>
          <w:sz w:val="20"/>
          <w:szCs w:val="20"/>
          <w:lang w:val="en-GB"/>
        </w:rPr>
        <w:t xml:space="preserve">" means the available electrical charge in a </w:t>
      </w:r>
      <w:r w:rsidR="007874D0" w:rsidRPr="005677B7">
        <w:rPr>
          <w:rFonts w:hint="eastAsia"/>
          <w:b/>
          <w:sz w:val="20"/>
          <w:szCs w:val="20"/>
          <w:lang w:val="en-GB" w:eastAsia="ja-JP"/>
        </w:rPr>
        <w:t>REESS</w:t>
      </w:r>
      <w:r w:rsidRPr="005677B7">
        <w:rPr>
          <w:b/>
          <w:sz w:val="20"/>
          <w:szCs w:val="20"/>
          <w:lang w:val="en-GB"/>
        </w:rPr>
        <w:t xml:space="preserve"> expressed as a percentage of its rated capacity</w:t>
      </w:r>
      <w:r w:rsidRPr="005677B7">
        <w:rPr>
          <w:rFonts w:hint="eastAsia"/>
          <w:b/>
          <w:sz w:val="20"/>
          <w:szCs w:val="20"/>
          <w:lang w:val="en-GB" w:eastAsia="ja-JP"/>
        </w:rPr>
        <w:t>.</w:t>
      </w:r>
    </w:p>
    <w:p w14:paraId="471378C8" w14:textId="77777777" w:rsidR="00AB02D1" w:rsidRPr="005B5AF3" w:rsidRDefault="00AB02D1" w:rsidP="00BA16E9">
      <w:pPr>
        <w:pStyle w:val="para"/>
        <w:rPr>
          <w:b/>
          <w:lang w:eastAsia="ja-JP"/>
        </w:rPr>
      </w:pPr>
      <w:r w:rsidRPr="005B5AF3">
        <w:rPr>
          <w:rFonts w:hint="eastAsia"/>
          <w:b/>
          <w:lang w:eastAsia="ja-JP"/>
        </w:rPr>
        <w:t>2.</w:t>
      </w:r>
      <w:r w:rsidR="004B3847" w:rsidRPr="005B5AF3">
        <w:rPr>
          <w:b/>
          <w:lang w:eastAsia="ja-JP"/>
        </w:rPr>
        <w:t>47</w:t>
      </w:r>
      <w:r w:rsidRPr="005B5AF3">
        <w:rPr>
          <w:rFonts w:hint="eastAsia"/>
          <w:b/>
          <w:lang w:eastAsia="ja-JP"/>
        </w:rPr>
        <w:t>.</w:t>
      </w:r>
      <w:r w:rsidRPr="005B5AF3">
        <w:rPr>
          <w:rFonts w:hint="eastAsia"/>
          <w:b/>
          <w:lang w:eastAsia="ja-JP"/>
        </w:rPr>
        <w:tab/>
      </w:r>
      <w:r w:rsidRPr="005B5AF3">
        <w:rPr>
          <w:b/>
        </w:rPr>
        <w:t>"</w:t>
      </w:r>
      <w:r w:rsidRPr="005B5AF3">
        <w:rPr>
          <w:rFonts w:hint="eastAsia"/>
          <w:b/>
          <w:i/>
          <w:lang w:eastAsia="ja-JP"/>
        </w:rPr>
        <w:t>Fire</w:t>
      </w:r>
      <w:r w:rsidRPr="005B5AF3">
        <w:rPr>
          <w:b/>
        </w:rPr>
        <w:t>"</w:t>
      </w:r>
      <w:r w:rsidRPr="005B5AF3">
        <w:rPr>
          <w:rFonts w:hint="eastAsia"/>
          <w:b/>
          <w:lang w:eastAsia="ja-JP"/>
        </w:rPr>
        <w:t xml:space="preserve"> </w:t>
      </w:r>
      <w:r w:rsidRPr="005B5AF3">
        <w:rPr>
          <w:b/>
          <w:lang w:eastAsia="ja-JP"/>
        </w:rPr>
        <w:t xml:space="preserve">means the emission of flames from </w:t>
      </w:r>
      <w:r w:rsidR="00E93D37" w:rsidRPr="005B5AF3">
        <w:rPr>
          <w:rFonts w:hint="eastAsia"/>
          <w:b/>
          <w:lang w:eastAsia="ja-JP"/>
        </w:rPr>
        <w:t>the vehicle</w:t>
      </w:r>
      <w:r w:rsidRPr="005B5AF3">
        <w:rPr>
          <w:b/>
          <w:lang w:eastAsia="ja-JP"/>
        </w:rPr>
        <w:t>. Sparks and arcing shall not be considered as flames.</w:t>
      </w:r>
    </w:p>
    <w:p w14:paraId="510D652D" w14:textId="77777777" w:rsidR="00AB02D1" w:rsidRPr="005677B7" w:rsidRDefault="00AB02D1" w:rsidP="00BA16E9">
      <w:pPr>
        <w:spacing w:after="120" w:line="240" w:lineRule="atLeast"/>
        <w:ind w:left="2268" w:right="1134" w:hanging="1134"/>
        <w:jc w:val="both"/>
        <w:rPr>
          <w:sz w:val="20"/>
          <w:szCs w:val="20"/>
          <w:lang w:val="en-GB" w:eastAsia="ja-JP"/>
        </w:rPr>
      </w:pPr>
      <w:r w:rsidRPr="005677B7">
        <w:rPr>
          <w:rFonts w:hint="eastAsia"/>
          <w:b/>
          <w:sz w:val="20"/>
          <w:szCs w:val="20"/>
          <w:lang w:val="en-GB" w:eastAsia="ja-JP"/>
        </w:rPr>
        <w:t>2.</w:t>
      </w:r>
      <w:r w:rsidR="00D653FF" w:rsidRPr="005677B7">
        <w:rPr>
          <w:rFonts w:hint="eastAsia"/>
          <w:b/>
          <w:sz w:val="20"/>
          <w:szCs w:val="20"/>
          <w:lang w:val="en-GB" w:eastAsia="ja-JP"/>
        </w:rPr>
        <w:t>4</w:t>
      </w:r>
      <w:r w:rsidR="004B3847" w:rsidRPr="005677B7">
        <w:rPr>
          <w:b/>
          <w:sz w:val="20"/>
          <w:szCs w:val="20"/>
          <w:lang w:val="en-GB" w:eastAsia="ja-JP"/>
        </w:rPr>
        <w:t>8</w:t>
      </w:r>
      <w:r w:rsidRPr="005677B7">
        <w:rPr>
          <w:rFonts w:hint="eastAsia"/>
          <w:b/>
          <w:sz w:val="20"/>
          <w:szCs w:val="20"/>
          <w:lang w:val="en-GB" w:eastAsia="ja-JP"/>
        </w:rPr>
        <w:t>.</w:t>
      </w:r>
      <w:r w:rsidRPr="005677B7">
        <w:rPr>
          <w:rFonts w:hint="eastAsia"/>
          <w:b/>
          <w:sz w:val="20"/>
          <w:szCs w:val="20"/>
          <w:lang w:val="en-GB" w:eastAsia="ja-JP"/>
        </w:rPr>
        <w:tab/>
      </w:r>
      <w:r w:rsidRPr="005677B7">
        <w:rPr>
          <w:b/>
          <w:sz w:val="20"/>
          <w:szCs w:val="20"/>
          <w:lang w:val="en-GB"/>
        </w:rPr>
        <w:t>"</w:t>
      </w:r>
      <w:r w:rsidRPr="005677B7">
        <w:rPr>
          <w:b/>
          <w:i/>
          <w:sz w:val="20"/>
          <w:szCs w:val="20"/>
          <w:lang w:val="en-GB"/>
        </w:rPr>
        <w:t>Explosion</w:t>
      </w:r>
      <w:r w:rsidRPr="005677B7">
        <w:rPr>
          <w:b/>
          <w:sz w:val="20"/>
          <w:szCs w:val="20"/>
          <w:lang w:val="en-GB"/>
        </w:rPr>
        <w:t xml:space="preserve">" means the sudden release of energy sufficient to cause pressure waves and/or projectiles that may cause structural and/or physical damage to the surrounding of the </w:t>
      </w:r>
      <w:r w:rsidR="00E93D37" w:rsidRPr="005677B7">
        <w:rPr>
          <w:rFonts w:hint="eastAsia"/>
          <w:b/>
          <w:sz w:val="20"/>
          <w:szCs w:val="20"/>
          <w:lang w:val="en-GB" w:eastAsia="ja-JP"/>
        </w:rPr>
        <w:t>vehicle</w:t>
      </w:r>
      <w:r w:rsidRPr="005677B7">
        <w:rPr>
          <w:b/>
          <w:sz w:val="20"/>
          <w:szCs w:val="20"/>
          <w:lang w:val="en-GB"/>
        </w:rPr>
        <w:t>.</w:t>
      </w:r>
      <w:r w:rsidR="00BA16E9" w:rsidRPr="005677B7">
        <w:rPr>
          <w:sz w:val="20"/>
          <w:szCs w:val="20"/>
          <w:lang w:val="en-GB"/>
        </w:rPr>
        <w:t>"</w:t>
      </w:r>
    </w:p>
    <w:p w14:paraId="09EF44FF" w14:textId="77777777" w:rsidR="00BA16E9" w:rsidRPr="005B5AF3" w:rsidRDefault="00BA16E9"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eastAsiaTheme="minorEastAsia" w:hint="eastAsia"/>
          <w:i/>
          <w:sz w:val="20"/>
          <w:szCs w:val="20"/>
          <w:lang w:val="en-GB" w:eastAsia="en-US"/>
        </w:rPr>
        <w:t xml:space="preserve">Paragraphs </w:t>
      </w:r>
      <w:r w:rsidRPr="005B5AF3">
        <w:rPr>
          <w:rFonts w:hint="eastAsia"/>
          <w:i/>
          <w:sz w:val="20"/>
          <w:szCs w:val="20"/>
          <w:lang w:val="en-GB" w:eastAsia="ja-JP"/>
        </w:rPr>
        <w:t>4.2.</w:t>
      </w:r>
      <w:r w:rsidRPr="005B5AF3">
        <w:rPr>
          <w:rFonts w:eastAsiaTheme="minorEastAsia" w:hint="eastAsia"/>
          <w:i/>
          <w:sz w:val="20"/>
          <w:szCs w:val="20"/>
          <w:lang w:val="en-GB" w:eastAsia="en-US"/>
        </w:rPr>
        <w:t xml:space="preserve"> </w:t>
      </w:r>
      <w:r w:rsidR="005C1D0B" w:rsidRPr="005B5AF3">
        <w:rPr>
          <w:rFonts w:hint="eastAsia"/>
          <w:i/>
          <w:sz w:val="20"/>
          <w:szCs w:val="20"/>
          <w:lang w:val="en-GB" w:eastAsia="ja-JP"/>
        </w:rPr>
        <w:t>and</w:t>
      </w:r>
      <w:r w:rsidRPr="005B5AF3">
        <w:rPr>
          <w:rFonts w:eastAsiaTheme="minorEastAsia" w:hint="eastAsia"/>
          <w:i/>
          <w:sz w:val="20"/>
          <w:szCs w:val="20"/>
          <w:lang w:val="en-GB" w:eastAsia="en-US"/>
        </w:rPr>
        <w:t xml:space="preserve"> </w:t>
      </w:r>
      <w:r w:rsidRPr="005B5AF3">
        <w:rPr>
          <w:rFonts w:hint="eastAsia"/>
          <w:i/>
          <w:sz w:val="20"/>
          <w:szCs w:val="20"/>
          <w:lang w:val="en-GB" w:eastAsia="ja-JP"/>
        </w:rPr>
        <w:t>4.3.</w:t>
      </w:r>
      <w:r w:rsidRPr="005B5AF3">
        <w:rPr>
          <w:rFonts w:eastAsiaTheme="minorEastAsia"/>
          <w:i/>
          <w:sz w:val="20"/>
          <w:szCs w:val="20"/>
          <w:lang w:val="en-GB" w:eastAsia="en-US"/>
        </w:rPr>
        <w:t xml:space="preserve">, </w:t>
      </w:r>
      <w:r w:rsidRPr="005B5AF3">
        <w:rPr>
          <w:rFonts w:eastAsiaTheme="minorEastAsia"/>
          <w:sz w:val="20"/>
          <w:szCs w:val="20"/>
          <w:lang w:val="en-GB" w:eastAsia="en-US"/>
        </w:rPr>
        <w:t>amend to read:</w:t>
      </w:r>
    </w:p>
    <w:p w14:paraId="3B368F5A" w14:textId="77777777" w:rsidR="00D653FF" w:rsidRPr="005B5AF3" w:rsidRDefault="00BA16E9" w:rsidP="00D653FF">
      <w:pPr>
        <w:widowControl w:val="0"/>
        <w:tabs>
          <w:tab w:val="left" w:pos="2268"/>
        </w:tabs>
        <w:suppressAutoHyphens w:val="0"/>
        <w:spacing w:after="120"/>
        <w:ind w:left="2268" w:right="1276" w:hanging="1134"/>
        <w:jc w:val="both"/>
        <w:rPr>
          <w:sz w:val="20"/>
          <w:szCs w:val="20"/>
          <w:lang w:val="en-GB" w:eastAsia="en-US"/>
        </w:rPr>
      </w:pPr>
      <w:r w:rsidRPr="005677B7">
        <w:rPr>
          <w:sz w:val="20"/>
          <w:szCs w:val="20"/>
          <w:lang w:val="en-GB"/>
        </w:rPr>
        <w:t>"</w:t>
      </w:r>
      <w:r w:rsidR="00D653FF" w:rsidRPr="005B5AF3">
        <w:rPr>
          <w:sz w:val="20"/>
          <w:szCs w:val="20"/>
          <w:lang w:val="en-GB" w:eastAsia="en-US"/>
        </w:rPr>
        <w:t>4.2.</w:t>
      </w:r>
      <w:r w:rsidR="00D653FF" w:rsidRPr="005B5AF3">
        <w:rPr>
          <w:sz w:val="20"/>
          <w:szCs w:val="20"/>
          <w:lang w:val="en-GB" w:eastAsia="en-US"/>
        </w:rPr>
        <w:tab/>
        <w:t>An approval number shall be assigned to each type approved</w:t>
      </w:r>
      <w:r w:rsidR="00F70515" w:rsidRPr="005B5AF3">
        <w:rPr>
          <w:b/>
          <w:sz w:val="20"/>
          <w:szCs w:val="20"/>
          <w:lang w:val="en-GB" w:eastAsia="en-US"/>
        </w:rPr>
        <w:t xml:space="preserve"> in accordance with Schedule 4 of the Agreement (E/ECE/TRANS/505/Rev.3)</w:t>
      </w:r>
      <w:r w:rsidR="00D653FF" w:rsidRPr="005B5AF3">
        <w:rPr>
          <w:sz w:val="20"/>
          <w:szCs w:val="20"/>
          <w:lang w:val="en-GB" w:eastAsia="en-US"/>
        </w:rPr>
        <w:t>.</w:t>
      </w:r>
      <w:r w:rsidR="00D653FF" w:rsidRPr="005B5AF3">
        <w:rPr>
          <w:dstrike/>
          <w:sz w:val="20"/>
          <w:szCs w:val="20"/>
          <w:lang w:val="en-GB" w:eastAsia="en-US"/>
        </w:rPr>
        <w:t xml:space="preserve"> Its first two digits (at present 03 corresponding to the 03 series of amendments) shall indicate the series of amendments incorporating the most recent major technical amendments made to the Regulation at the time of issue of the approval. The same Contracting Party may not assign the same approval number to another vehicle type.</w:t>
      </w:r>
    </w:p>
    <w:p w14:paraId="372649AF" w14:textId="77777777" w:rsidR="00BA16E9" w:rsidRPr="005677B7" w:rsidRDefault="00BA16E9" w:rsidP="00BA16E9">
      <w:pPr>
        <w:widowControl w:val="0"/>
        <w:tabs>
          <w:tab w:val="left" w:pos="2268"/>
        </w:tabs>
        <w:suppressAutoHyphens w:val="0"/>
        <w:spacing w:after="120"/>
        <w:ind w:left="2268" w:right="1276" w:hanging="1134"/>
        <w:jc w:val="both"/>
        <w:rPr>
          <w:sz w:val="20"/>
          <w:szCs w:val="20"/>
          <w:lang w:val="en-GB"/>
        </w:rPr>
      </w:pPr>
      <w:r w:rsidRPr="005677B7">
        <w:rPr>
          <w:sz w:val="20"/>
          <w:szCs w:val="20"/>
          <w:lang w:val="en-GB"/>
        </w:rPr>
        <w:lastRenderedPageBreak/>
        <w:t>4.3.</w:t>
      </w:r>
      <w:r w:rsidRPr="005677B7">
        <w:rPr>
          <w:sz w:val="20"/>
          <w:szCs w:val="20"/>
          <w:lang w:val="en-GB"/>
        </w:rPr>
        <w:tab/>
        <w:t>Notice of approval or of refusal of approval of a vehicle type pursuant to this Regulation shall be communicated by the Parties to the Agreement which apply this Regulation by means of a form conforming to the model in Annex</w:t>
      </w:r>
      <w:r w:rsidRPr="005677B7">
        <w:rPr>
          <w:rFonts w:hint="eastAsia"/>
          <w:sz w:val="20"/>
          <w:szCs w:val="20"/>
          <w:lang w:val="en-GB" w:eastAsia="ja-JP"/>
        </w:rPr>
        <w:t xml:space="preserve"> </w:t>
      </w:r>
      <w:r w:rsidRPr="005677B7">
        <w:rPr>
          <w:sz w:val="20"/>
          <w:szCs w:val="20"/>
          <w:lang w:val="en-GB"/>
        </w:rPr>
        <w:t>1 to this Regulation</w:t>
      </w:r>
      <w:r w:rsidRPr="005677B7">
        <w:rPr>
          <w:dstrike/>
          <w:sz w:val="20"/>
          <w:szCs w:val="20"/>
          <w:lang w:val="en-GB"/>
        </w:rPr>
        <w:t xml:space="preserve"> and photographs and/or diagrams and drawings supplied by the applicant for approval, in a format not exceeding A4 (210 X 297 mm) or folded to that format and on an appropriate scale</w:t>
      </w:r>
      <w:r w:rsidRPr="005677B7">
        <w:rPr>
          <w:sz w:val="20"/>
          <w:szCs w:val="20"/>
          <w:lang w:val="en-GB"/>
        </w:rPr>
        <w:t>. "</w:t>
      </w:r>
    </w:p>
    <w:p w14:paraId="52E59E2F" w14:textId="77777777" w:rsidR="005C1D0B" w:rsidRPr="005B5AF3" w:rsidRDefault="005C1D0B"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eastAsiaTheme="minorEastAsia" w:hint="eastAsia"/>
          <w:i/>
          <w:sz w:val="20"/>
          <w:szCs w:val="20"/>
          <w:lang w:val="en-GB" w:eastAsia="en-US"/>
        </w:rPr>
        <w:t xml:space="preserve">Paragraph </w:t>
      </w:r>
      <w:r w:rsidRPr="005B5AF3">
        <w:rPr>
          <w:rFonts w:hint="eastAsia"/>
          <w:i/>
          <w:sz w:val="20"/>
          <w:szCs w:val="20"/>
          <w:lang w:val="en-GB" w:eastAsia="ja-JP"/>
        </w:rPr>
        <w:t>4.8.</w:t>
      </w:r>
      <w:r w:rsidRPr="005B5AF3">
        <w:rPr>
          <w:rFonts w:eastAsiaTheme="minorEastAsia"/>
          <w:i/>
          <w:sz w:val="20"/>
          <w:szCs w:val="20"/>
          <w:lang w:val="en-GB" w:eastAsia="en-US"/>
        </w:rPr>
        <w:t xml:space="preserve">, </w:t>
      </w:r>
      <w:r w:rsidRPr="005B5AF3">
        <w:rPr>
          <w:rFonts w:eastAsiaTheme="minorEastAsia"/>
          <w:sz w:val="20"/>
          <w:szCs w:val="20"/>
          <w:lang w:val="en-GB" w:eastAsia="en-US"/>
        </w:rPr>
        <w:t>amend to read:</w:t>
      </w:r>
    </w:p>
    <w:p w14:paraId="4DF24239" w14:textId="77777777" w:rsidR="005C1D0B" w:rsidRPr="005B5AF3" w:rsidRDefault="005C1D0B" w:rsidP="005C1D0B">
      <w:pPr>
        <w:widowControl w:val="0"/>
        <w:tabs>
          <w:tab w:val="center" w:pos="2160"/>
          <w:tab w:val="left" w:pos="2268"/>
          <w:tab w:val="center" w:pos="2880"/>
          <w:tab w:val="center" w:pos="3600"/>
          <w:tab w:val="center" w:pos="4320"/>
          <w:tab w:val="center" w:pos="5040"/>
          <w:tab w:val="center" w:pos="5760"/>
          <w:tab w:val="center" w:pos="6480"/>
          <w:tab w:val="center" w:pos="7200"/>
          <w:tab w:val="center" w:pos="7920"/>
          <w:tab w:val="center" w:pos="8640"/>
        </w:tabs>
        <w:spacing w:after="120" w:line="240" w:lineRule="atLeast"/>
        <w:ind w:left="2268" w:right="1276" w:hanging="1134"/>
        <w:jc w:val="both"/>
        <w:rPr>
          <w:sz w:val="20"/>
          <w:szCs w:val="20"/>
          <w:lang w:val="en-GB"/>
        </w:rPr>
      </w:pPr>
      <w:r w:rsidRPr="005677B7">
        <w:rPr>
          <w:lang w:val="en-GB"/>
        </w:rPr>
        <w:t>"</w:t>
      </w:r>
      <w:r w:rsidRPr="005B5AF3">
        <w:rPr>
          <w:sz w:val="20"/>
          <w:szCs w:val="20"/>
          <w:lang w:val="en-GB"/>
        </w:rPr>
        <w:t>4.8.</w:t>
      </w:r>
      <w:r w:rsidRPr="005B5AF3">
        <w:rPr>
          <w:sz w:val="20"/>
          <w:szCs w:val="20"/>
          <w:lang w:val="en-GB"/>
        </w:rPr>
        <w:tab/>
      </w:r>
      <w:r w:rsidRPr="005B5AF3">
        <w:rPr>
          <w:sz w:val="20"/>
          <w:szCs w:val="20"/>
          <w:lang w:val="en-GB"/>
        </w:rPr>
        <w:tab/>
        <w:t>Annex 2 to this Regulation gives examples of</w:t>
      </w:r>
      <w:r w:rsidRPr="005B5AF3">
        <w:rPr>
          <w:rFonts w:hint="eastAsia"/>
          <w:b/>
          <w:sz w:val="20"/>
          <w:szCs w:val="20"/>
          <w:lang w:val="en-GB" w:eastAsia="ja-JP"/>
        </w:rPr>
        <w:t xml:space="preserve"> </w:t>
      </w:r>
      <w:r w:rsidR="003F2F9F" w:rsidRPr="005B5AF3">
        <w:rPr>
          <w:b/>
          <w:sz w:val="20"/>
          <w:szCs w:val="20"/>
          <w:lang w:val="en-GB" w:eastAsia="ja-JP"/>
        </w:rPr>
        <w:t xml:space="preserve">the </w:t>
      </w:r>
      <w:r w:rsidRPr="005B5AF3">
        <w:rPr>
          <w:rFonts w:hint="eastAsia"/>
          <w:b/>
          <w:sz w:val="20"/>
          <w:szCs w:val="20"/>
          <w:lang w:val="en-GB" w:eastAsia="ja-JP"/>
        </w:rPr>
        <w:t xml:space="preserve">arrangements of </w:t>
      </w:r>
      <w:r w:rsidRPr="005B5AF3">
        <w:rPr>
          <w:sz w:val="20"/>
          <w:szCs w:val="20"/>
          <w:lang w:val="en-GB"/>
        </w:rPr>
        <w:t>approval marks.</w:t>
      </w:r>
      <w:r w:rsidRPr="005677B7">
        <w:rPr>
          <w:lang w:val="en-GB"/>
        </w:rPr>
        <w:t>"</w:t>
      </w:r>
    </w:p>
    <w:p w14:paraId="61E353AE" w14:textId="11328C9A" w:rsidR="00BA16E9" w:rsidRPr="005B5AF3" w:rsidRDefault="00BA16E9"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eastAsiaTheme="minorEastAsia" w:hint="eastAsia"/>
          <w:i/>
          <w:sz w:val="20"/>
          <w:szCs w:val="20"/>
          <w:lang w:val="en-GB" w:eastAsia="en-US"/>
        </w:rPr>
        <w:t xml:space="preserve">Paragraphs </w:t>
      </w:r>
      <w:r w:rsidRPr="005B5AF3">
        <w:rPr>
          <w:rFonts w:hint="eastAsia"/>
          <w:i/>
          <w:sz w:val="20"/>
          <w:szCs w:val="20"/>
          <w:lang w:val="en-GB" w:eastAsia="ja-JP"/>
        </w:rPr>
        <w:t>5.</w:t>
      </w:r>
      <w:r w:rsidR="004B3847" w:rsidRPr="005B5AF3">
        <w:rPr>
          <w:i/>
          <w:sz w:val="20"/>
          <w:szCs w:val="20"/>
          <w:lang w:val="en-GB" w:eastAsia="ja-JP"/>
        </w:rPr>
        <w:t>3.7</w:t>
      </w:r>
      <w:r w:rsidRPr="005B5AF3">
        <w:rPr>
          <w:rFonts w:hint="eastAsia"/>
          <w:i/>
          <w:sz w:val="20"/>
          <w:szCs w:val="20"/>
          <w:lang w:val="en-GB" w:eastAsia="ja-JP"/>
        </w:rPr>
        <w:t>.</w:t>
      </w:r>
      <w:r w:rsidRPr="005B5AF3">
        <w:rPr>
          <w:rFonts w:eastAsiaTheme="minorEastAsia" w:hint="eastAsia"/>
          <w:i/>
          <w:sz w:val="20"/>
          <w:szCs w:val="20"/>
          <w:lang w:val="en-GB" w:eastAsia="en-US"/>
        </w:rPr>
        <w:t xml:space="preserve"> to </w:t>
      </w:r>
      <w:r w:rsidRPr="005B5AF3">
        <w:rPr>
          <w:rFonts w:hint="eastAsia"/>
          <w:i/>
          <w:sz w:val="20"/>
          <w:szCs w:val="20"/>
          <w:lang w:val="en-GB" w:eastAsia="ja-JP"/>
        </w:rPr>
        <w:t>5.3.</w:t>
      </w:r>
      <w:r w:rsidR="004B3847" w:rsidRPr="005B5AF3">
        <w:rPr>
          <w:i/>
          <w:sz w:val="20"/>
          <w:szCs w:val="20"/>
          <w:lang w:val="en-GB" w:eastAsia="ja-JP"/>
        </w:rPr>
        <w:t>7</w:t>
      </w:r>
      <w:r w:rsidRPr="005B5AF3">
        <w:rPr>
          <w:rFonts w:hint="eastAsia"/>
          <w:i/>
          <w:sz w:val="20"/>
          <w:szCs w:val="20"/>
          <w:lang w:val="en-GB" w:eastAsia="ja-JP"/>
        </w:rPr>
        <w:t>.1.3.</w:t>
      </w:r>
      <w:r w:rsidRPr="005B5AF3">
        <w:rPr>
          <w:rFonts w:eastAsiaTheme="minorEastAsia"/>
          <w:i/>
          <w:sz w:val="20"/>
          <w:szCs w:val="20"/>
          <w:lang w:val="en-GB" w:eastAsia="en-US"/>
        </w:rPr>
        <w:t xml:space="preserve">, </w:t>
      </w:r>
      <w:r w:rsidRPr="005B5AF3">
        <w:rPr>
          <w:rFonts w:eastAsiaTheme="minorEastAsia"/>
          <w:sz w:val="20"/>
          <w:szCs w:val="20"/>
          <w:lang w:val="en-GB" w:eastAsia="en-US"/>
        </w:rPr>
        <w:t>amend to read:</w:t>
      </w:r>
    </w:p>
    <w:p w14:paraId="690E2548" w14:textId="77777777" w:rsidR="005200FB" w:rsidRPr="005B5AF3" w:rsidRDefault="00BA16E9" w:rsidP="005200FB">
      <w:pPr>
        <w:spacing w:after="120"/>
        <w:ind w:left="2268" w:right="1134" w:hanging="1134"/>
        <w:jc w:val="both"/>
        <w:rPr>
          <w:bCs/>
          <w:sz w:val="20"/>
          <w:szCs w:val="20"/>
          <w:lang w:val="en-GB" w:eastAsia="en-US"/>
        </w:rPr>
      </w:pPr>
      <w:r w:rsidRPr="005677B7">
        <w:rPr>
          <w:sz w:val="20"/>
          <w:szCs w:val="20"/>
          <w:lang w:val="en-GB"/>
        </w:rPr>
        <w:t>"</w:t>
      </w:r>
      <w:r w:rsidR="005200FB" w:rsidRPr="005B5AF3">
        <w:rPr>
          <w:bCs/>
          <w:sz w:val="20"/>
          <w:szCs w:val="20"/>
          <w:lang w:val="en-GB" w:eastAsia="en-US"/>
        </w:rPr>
        <w:t>5.3.7.</w:t>
      </w:r>
      <w:r w:rsidR="005200FB" w:rsidRPr="005B5AF3">
        <w:rPr>
          <w:bCs/>
          <w:sz w:val="20"/>
          <w:szCs w:val="20"/>
          <w:lang w:val="en-GB" w:eastAsia="en-US"/>
        </w:rPr>
        <w:tab/>
        <w:t xml:space="preserve">Following the test conducted in accordance with the procedure defined in Annex 4 to this Regulation, the </w:t>
      </w:r>
      <w:r w:rsidR="005200FB" w:rsidRPr="005B5AF3">
        <w:rPr>
          <w:rFonts w:hint="eastAsia"/>
          <w:b/>
          <w:bCs/>
          <w:sz w:val="20"/>
          <w:szCs w:val="20"/>
          <w:lang w:val="en-GB" w:eastAsia="ja-JP"/>
        </w:rPr>
        <w:t xml:space="preserve">electric </w:t>
      </w:r>
      <w:r w:rsidR="005200FB" w:rsidRPr="005B5AF3">
        <w:rPr>
          <w:bCs/>
          <w:dstrike/>
          <w:sz w:val="20"/>
          <w:szCs w:val="20"/>
          <w:lang w:val="en-GB" w:eastAsia="en-US"/>
        </w:rPr>
        <w:t>electrical</w:t>
      </w:r>
      <w:r w:rsidR="005200FB" w:rsidRPr="005B5AF3">
        <w:rPr>
          <w:bCs/>
          <w:sz w:val="20"/>
          <w:szCs w:val="20"/>
          <w:lang w:val="en-GB" w:eastAsia="en-US"/>
        </w:rPr>
        <w:t xml:space="preserve"> power train operating on high voltage</w:t>
      </w:r>
      <w:r w:rsidR="005200FB" w:rsidRPr="005B5AF3">
        <w:rPr>
          <w:bCs/>
          <w:dstrike/>
          <w:sz w:val="20"/>
          <w:szCs w:val="20"/>
          <w:lang w:val="en-GB" w:eastAsia="en-US"/>
        </w:rPr>
        <w:t>,</w:t>
      </w:r>
      <w:r w:rsidR="005200FB" w:rsidRPr="005B5AF3">
        <w:rPr>
          <w:bCs/>
          <w:sz w:val="20"/>
          <w:szCs w:val="20"/>
          <w:lang w:val="en-GB" w:eastAsia="en-US"/>
        </w:rPr>
        <w:t xml:space="preserve"> and the high voltage </w:t>
      </w:r>
      <w:r w:rsidR="005200FB" w:rsidRPr="005B5AF3">
        <w:rPr>
          <w:bCs/>
          <w:dstrike/>
          <w:sz w:val="20"/>
          <w:szCs w:val="20"/>
          <w:lang w:val="en-GB" w:eastAsia="en-US"/>
        </w:rPr>
        <w:t xml:space="preserve">components and </w:t>
      </w:r>
      <w:r w:rsidR="005200FB" w:rsidRPr="005B5AF3">
        <w:rPr>
          <w:bCs/>
          <w:sz w:val="20"/>
          <w:szCs w:val="20"/>
          <w:lang w:val="en-GB" w:eastAsia="en-US"/>
        </w:rPr>
        <w:t>systems</w:t>
      </w:r>
      <w:r w:rsidR="005200FB" w:rsidRPr="005B5AF3">
        <w:rPr>
          <w:bCs/>
          <w:dstrike/>
          <w:sz w:val="20"/>
          <w:szCs w:val="20"/>
          <w:lang w:val="en-GB" w:eastAsia="en-US"/>
        </w:rPr>
        <w:t>,</w:t>
      </w:r>
      <w:r w:rsidR="005200FB" w:rsidRPr="005B5AF3">
        <w:rPr>
          <w:bCs/>
          <w:sz w:val="20"/>
          <w:szCs w:val="20"/>
          <w:lang w:val="en-GB" w:eastAsia="en-US"/>
        </w:rPr>
        <w:t xml:space="preserve"> which are galvanically connected to the high voltage bus of the electric power train</w:t>
      </w:r>
      <w:r w:rsidR="005200FB" w:rsidRPr="005B5AF3">
        <w:rPr>
          <w:bCs/>
          <w:dstrike/>
          <w:sz w:val="20"/>
          <w:szCs w:val="20"/>
          <w:lang w:val="en-GB" w:eastAsia="en-US"/>
        </w:rPr>
        <w:t>,</w:t>
      </w:r>
      <w:r w:rsidR="005200FB" w:rsidRPr="005B5AF3">
        <w:rPr>
          <w:bCs/>
          <w:sz w:val="20"/>
          <w:szCs w:val="20"/>
          <w:lang w:val="en-GB" w:eastAsia="en-US"/>
        </w:rPr>
        <w:t xml:space="preserve"> shall meet the following requirements:</w:t>
      </w:r>
    </w:p>
    <w:p w14:paraId="5EB92AA6" w14:textId="77777777" w:rsidR="004B3847" w:rsidRPr="005B5AF3" w:rsidRDefault="004B3847" w:rsidP="004B3847">
      <w:pPr>
        <w:spacing w:after="120"/>
        <w:ind w:left="2268" w:right="1134" w:hanging="1134"/>
        <w:jc w:val="both"/>
        <w:rPr>
          <w:bCs/>
          <w:sz w:val="20"/>
          <w:szCs w:val="20"/>
          <w:lang w:val="en-GB" w:eastAsia="en-US"/>
        </w:rPr>
      </w:pPr>
      <w:r w:rsidRPr="005B5AF3">
        <w:rPr>
          <w:bCs/>
          <w:sz w:val="20"/>
          <w:szCs w:val="20"/>
          <w:lang w:val="en-GB" w:eastAsia="en-US"/>
        </w:rPr>
        <w:t>5.3.7.1.</w:t>
      </w:r>
      <w:r w:rsidRPr="005B5AF3">
        <w:rPr>
          <w:bCs/>
          <w:sz w:val="20"/>
          <w:szCs w:val="20"/>
          <w:lang w:val="en-GB" w:eastAsia="en-US"/>
        </w:rPr>
        <w:tab/>
        <w:t>Protection against electrical shock</w:t>
      </w:r>
    </w:p>
    <w:p w14:paraId="00A606F0" w14:textId="77777777" w:rsidR="004B3847" w:rsidRPr="005B5AF3" w:rsidRDefault="004B3847" w:rsidP="004B3847">
      <w:pPr>
        <w:spacing w:after="120" w:line="240" w:lineRule="atLeast"/>
        <w:ind w:left="2268" w:right="1134"/>
        <w:jc w:val="both"/>
        <w:rPr>
          <w:bCs/>
          <w:sz w:val="20"/>
          <w:szCs w:val="20"/>
          <w:lang w:val="en-GB" w:eastAsia="en-US"/>
        </w:rPr>
      </w:pPr>
      <w:r w:rsidRPr="005B5AF3">
        <w:rPr>
          <w:bCs/>
          <w:sz w:val="20"/>
          <w:szCs w:val="20"/>
          <w:lang w:val="en-GB" w:eastAsia="en-US"/>
        </w:rPr>
        <w:t>After the impact</w:t>
      </w:r>
      <w:r w:rsidR="005200FB" w:rsidRPr="005B5AF3">
        <w:rPr>
          <w:b/>
          <w:sz w:val="20"/>
          <w:szCs w:val="20"/>
          <w:lang w:val="en-GB" w:eastAsia="en-US"/>
        </w:rPr>
        <w:t>, the high voltage buses shall meet</w:t>
      </w:r>
      <w:r w:rsidRPr="005B5AF3">
        <w:rPr>
          <w:bCs/>
          <w:sz w:val="20"/>
          <w:szCs w:val="20"/>
          <w:lang w:val="en-GB" w:eastAsia="en-US"/>
        </w:rPr>
        <w:t xml:space="preserve"> at least one of the </w:t>
      </w:r>
      <w:r w:rsidRPr="005B5AF3">
        <w:rPr>
          <w:sz w:val="20"/>
          <w:szCs w:val="20"/>
          <w:lang w:val="en-GB" w:eastAsia="en-US"/>
        </w:rPr>
        <w:t>four</w:t>
      </w:r>
      <w:r w:rsidRPr="005B5AF3">
        <w:rPr>
          <w:bCs/>
          <w:sz w:val="20"/>
          <w:szCs w:val="20"/>
          <w:lang w:val="en-GB" w:eastAsia="en-US"/>
        </w:rPr>
        <w:t xml:space="preserve"> criteria specified in paragraph 5.3.7.1</w:t>
      </w:r>
      <w:r w:rsidRPr="005B5AF3">
        <w:rPr>
          <w:sz w:val="20"/>
          <w:szCs w:val="20"/>
          <w:lang w:val="en-GB" w:eastAsia="en-US"/>
        </w:rPr>
        <w:t>.1.</w:t>
      </w:r>
      <w:r w:rsidRPr="005B5AF3">
        <w:rPr>
          <w:bCs/>
          <w:sz w:val="20"/>
          <w:szCs w:val="20"/>
          <w:lang w:val="en-GB" w:eastAsia="en-US"/>
        </w:rPr>
        <w:t xml:space="preserve"> through paragraph 5.3.7.</w:t>
      </w:r>
      <w:r w:rsidRPr="005B5AF3">
        <w:rPr>
          <w:sz w:val="20"/>
          <w:szCs w:val="20"/>
          <w:lang w:val="en-GB" w:eastAsia="en-US"/>
        </w:rPr>
        <w:t>1.4.</w:t>
      </w:r>
      <w:r w:rsidRPr="005B5AF3">
        <w:rPr>
          <w:bCs/>
          <w:sz w:val="20"/>
          <w:szCs w:val="20"/>
          <w:lang w:val="en-GB" w:eastAsia="en-US"/>
        </w:rPr>
        <w:t>2.</w:t>
      </w:r>
      <w:r w:rsidRPr="005B5AF3">
        <w:rPr>
          <w:bCs/>
          <w:dstrike/>
          <w:sz w:val="20"/>
          <w:szCs w:val="20"/>
          <w:lang w:val="en-GB" w:eastAsia="en-US"/>
        </w:rPr>
        <w:t xml:space="preserve"> shall be met.</w:t>
      </w:r>
      <w:r w:rsidRPr="005B5AF3">
        <w:rPr>
          <w:bCs/>
          <w:sz w:val="20"/>
          <w:szCs w:val="20"/>
          <w:lang w:val="en-GB" w:eastAsia="en-US"/>
        </w:rPr>
        <w:t xml:space="preserve"> </w:t>
      </w:r>
    </w:p>
    <w:p w14:paraId="7C64D67D" w14:textId="77777777" w:rsidR="004B3847" w:rsidRPr="005B5AF3" w:rsidRDefault="004B3847" w:rsidP="004B3847">
      <w:pPr>
        <w:spacing w:after="120" w:line="240" w:lineRule="atLeast"/>
        <w:ind w:left="2268" w:right="1134"/>
        <w:jc w:val="both"/>
        <w:rPr>
          <w:bCs/>
          <w:sz w:val="20"/>
          <w:szCs w:val="20"/>
          <w:lang w:val="en-GB" w:eastAsia="en-US"/>
        </w:rPr>
      </w:pPr>
      <w:r w:rsidRPr="005B5AF3">
        <w:rPr>
          <w:bCs/>
          <w:sz w:val="20"/>
          <w:szCs w:val="20"/>
          <w:lang w:val="en-GB" w:eastAsia="en-US"/>
        </w:rPr>
        <w:t>If the vehicle has an automatic disconnect function</w:t>
      </w:r>
      <w:r w:rsidRPr="005B5AF3">
        <w:rPr>
          <w:sz w:val="20"/>
          <w:szCs w:val="20"/>
          <w:lang w:val="en-GB" w:eastAsia="en-US"/>
        </w:rPr>
        <w:t xml:space="preserve">, or device(s) that </w:t>
      </w:r>
      <w:r w:rsidRPr="005B5AF3">
        <w:rPr>
          <w:dstrike/>
          <w:sz w:val="20"/>
          <w:szCs w:val="20"/>
          <w:lang w:val="en-GB" w:eastAsia="en-US"/>
        </w:rPr>
        <w:t>galvanically</w:t>
      </w:r>
      <w:r w:rsidRPr="005B5AF3">
        <w:rPr>
          <w:sz w:val="20"/>
          <w:szCs w:val="20"/>
          <w:lang w:val="en-GB" w:eastAsia="en-US"/>
        </w:rPr>
        <w:t xml:space="preserve"> </w:t>
      </w:r>
      <w:r w:rsidRPr="005B5AF3">
        <w:rPr>
          <w:rFonts w:hint="eastAsia"/>
          <w:b/>
          <w:sz w:val="20"/>
          <w:szCs w:val="20"/>
          <w:lang w:val="en-GB" w:eastAsia="ja-JP"/>
        </w:rPr>
        <w:t>conductively</w:t>
      </w:r>
      <w:r w:rsidRPr="005B5AF3">
        <w:rPr>
          <w:sz w:val="20"/>
          <w:szCs w:val="20"/>
          <w:lang w:val="en-GB" w:eastAsia="en-US"/>
        </w:rPr>
        <w:t xml:space="preserve"> divide the electric power train circuit during driving condition,</w:t>
      </w:r>
      <w:r w:rsidRPr="005B5AF3">
        <w:rPr>
          <w:bCs/>
          <w:sz w:val="20"/>
          <w:szCs w:val="20"/>
          <w:lang w:val="en-GB" w:eastAsia="en-US"/>
        </w:rPr>
        <w:t xml:space="preserve"> at least one of the </w:t>
      </w:r>
      <w:r w:rsidRPr="005B5AF3">
        <w:rPr>
          <w:sz w:val="20"/>
          <w:szCs w:val="20"/>
          <w:lang w:val="en-GB" w:eastAsia="en-US"/>
        </w:rPr>
        <w:t>following</w:t>
      </w:r>
      <w:r w:rsidRPr="005B5AF3">
        <w:rPr>
          <w:bCs/>
          <w:sz w:val="20"/>
          <w:szCs w:val="20"/>
          <w:lang w:val="en-GB" w:eastAsia="en-US"/>
        </w:rPr>
        <w:t xml:space="preserve"> criteria shall apply </w:t>
      </w:r>
      <w:r w:rsidRPr="005B5AF3">
        <w:rPr>
          <w:sz w:val="20"/>
          <w:szCs w:val="20"/>
          <w:lang w:val="en-GB" w:eastAsia="en-US"/>
        </w:rPr>
        <w:t xml:space="preserve">to the disconnected circuit or </w:t>
      </w:r>
      <w:r w:rsidRPr="005B5AF3">
        <w:rPr>
          <w:bCs/>
          <w:sz w:val="20"/>
          <w:szCs w:val="20"/>
          <w:lang w:val="en-GB" w:eastAsia="en-US"/>
        </w:rPr>
        <w:t xml:space="preserve">to each divided </w:t>
      </w:r>
      <w:r w:rsidRPr="005B5AF3">
        <w:rPr>
          <w:sz w:val="20"/>
          <w:szCs w:val="20"/>
          <w:lang w:val="en-GB" w:eastAsia="en-US"/>
        </w:rPr>
        <w:t>circuit</w:t>
      </w:r>
      <w:r w:rsidRPr="005B5AF3">
        <w:rPr>
          <w:bCs/>
          <w:sz w:val="20"/>
          <w:szCs w:val="20"/>
          <w:lang w:val="en-GB" w:eastAsia="en-US"/>
        </w:rPr>
        <w:t xml:space="preserve"> individually after the disconnect function is activated.</w:t>
      </w:r>
    </w:p>
    <w:p w14:paraId="4385672E" w14:textId="77777777" w:rsidR="004B3847" w:rsidRPr="005B5AF3" w:rsidRDefault="004B3847" w:rsidP="004B3847">
      <w:pPr>
        <w:spacing w:after="120" w:line="240" w:lineRule="atLeast"/>
        <w:ind w:left="2268" w:right="1134"/>
        <w:jc w:val="both"/>
        <w:rPr>
          <w:sz w:val="20"/>
          <w:szCs w:val="20"/>
          <w:lang w:val="en-GB" w:eastAsia="en-US"/>
        </w:rPr>
      </w:pPr>
      <w:proofErr w:type="gramStart"/>
      <w:r w:rsidRPr="005B5AF3">
        <w:rPr>
          <w:sz w:val="20"/>
          <w:szCs w:val="20"/>
          <w:lang w:val="en-GB" w:eastAsia="en-US"/>
        </w:rPr>
        <w:t>However</w:t>
      </w:r>
      <w:proofErr w:type="gramEnd"/>
      <w:r w:rsidRPr="005B5AF3">
        <w:rPr>
          <w:sz w:val="20"/>
          <w:szCs w:val="20"/>
          <w:lang w:val="en-GB" w:eastAsia="en-US"/>
        </w:rPr>
        <w:t xml:space="preserve"> criteria defined in 5.3.7.1.4. shall not apply if more than a single potential of a part of the high voltage bus is not protected under the conditions of protection degree IPXXB.</w:t>
      </w:r>
    </w:p>
    <w:p w14:paraId="6FD43922" w14:textId="77777777" w:rsidR="004B3847" w:rsidRPr="005B5AF3" w:rsidRDefault="004B3847" w:rsidP="004B3847">
      <w:pPr>
        <w:spacing w:after="120"/>
        <w:ind w:left="2268" w:right="1134"/>
        <w:jc w:val="both"/>
        <w:rPr>
          <w:strike/>
          <w:sz w:val="20"/>
          <w:szCs w:val="20"/>
          <w:lang w:val="en-GB" w:eastAsia="en-US"/>
        </w:rPr>
      </w:pPr>
      <w:r w:rsidRPr="005B5AF3">
        <w:rPr>
          <w:dstrike/>
          <w:sz w:val="20"/>
          <w:szCs w:val="20"/>
          <w:lang w:val="en-GB" w:eastAsia="en-US"/>
        </w:rPr>
        <w:t>If the</w:t>
      </w:r>
      <w:r w:rsidRPr="005B5AF3">
        <w:rPr>
          <w:sz w:val="20"/>
          <w:szCs w:val="20"/>
          <w:lang w:val="en-GB" w:eastAsia="en-US"/>
        </w:rPr>
        <w:t xml:space="preserve"> </w:t>
      </w:r>
      <w:proofErr w:type="gramStart"/>
      <w:r w:rsidRPr="005B5AF3">
        <w:rPr>
          <w:b/>
          <w:sz w:val="20"/>
          <w:szCs w:val="20"/>
          <w:lang w:val="en-IN" w:eastAsia="en-US"/>
        </w:rPr>
        <w:t>In</w:t>
      </w:r>
      <w:proofErr w:type="gramEnd"/>
      <w:r w:rsidRPr="005B5AF3">
        <w:rPr>
          <w:b/>
          <w:sz w:val="20"/>
          <w:szCs w:val="20"/>
          <w:lang w:val="en-IN" w:eastAsia="en-US"/>
        </w:rPr>
        <w:t xml:space="preserve"> the case that the crash</w:t>
      </w:r>
      <w:r w:rsidRPr="005B5AF3">
        <w:rPr>
          <w:sz w:val="20"/>
          <w:szCs w:val="20"/>
          <w:lang w:val="en-GB" w:eastAsia="en-US"/>
        </w:rPr>
        <w:t xml:space="preserve"> test is performed under the condition that part(s) of the high voltage system are not energized</w:t>
      </w:r>
      <w:r w:rsidRPr="005B5AF3">
        <w:rPr>
          <w:b/>
          <w:sz w:val="20"/>
          <w:szCs w:val="20"/>
          <w:lang w:val="en-IN" w:eastAsia="en-US"/>
        </w:rPr>
        <w:t xml:space="preserve"> and with the exception of any coupling system for charging the REESS which is not energized during driving condition</w:t>
      </w:r>
      <w:r w:rsidRPr="005B5AF3">
        <w:rPr>
          <w:sz w:val="20"/>
          <w:szCs w:val="20"/>
          <w:lang w:val="en-GB" w:eastAsia="en-US"/>
        </w:rPr>
        <w:t xml:space="preserve">, the protection against electrical shock shall be proved by either paragraphs </w:t>
      </w:r>
      <w:r w:rsidRPr="005B5AF3">
        <w:rPr>
          <w:bCs/>
          <w:sz w:val="20"/>
          <w:szCs w:val="20"/>
          <w:lang w:val="en-GB" w:eastAsia="en-US"/>
        </w:rPr>
        <w:t xml:space="preserve">5.3.7.1.3. </w:t>
      </w:r>
      <w:r w:rsidRPr="005B5AF3">
        <w:rPr>
          <w:sz w:val="20"/>
          <w:szCs w:val="20"/>
          <w:lang w:val="en-GB" w:eastAsia="en-US"/>
        </w:rPr>
        <w:t xml:space="preserve">or </w:t>
      </w:r>
      <w:r w:rsidRPr="005B5AF3">
        <w:rPr>
          <w:bCs/>
          <w:sz w:val="20"/>
          <w:szCs w:val="20"/>
          <w:lang w:val="en-GB" w:eastAsia="en-US"/>
        </w:rPr>
        <w:t xml:space="preserve">5.3.7.1.4. below </w:t>
      </w:r>
      <w:r w:rsidRPr="005B5AF3">
        <w:rPr>
          <w:sz w:val="20"/>
          <w:szCs w:val="20"/>
          <w:lang w:val="en-GB" w:eastAsia="en-US"/>
        </w:rPr>
        <w:t>for the relevant part(s).</w:t>
      </w:r>
    </w:p>
    <w:p w14:paraId="3BA0BCFF" w14:textId="77777777" w:rsidR="004B3847" w:rsidRPr="005B5AF3" w:rsidRDefault="004B3847" w:rsidP="004B3847">
      <w:pPr>
        <w:spacing w:after="120" w:line="240" w:lineRule="atLeast"/>
        <w:ind w:left="2268" w:right="1134"/>
        <w:jc w:val="both"/>
        <w:rPr>
          <w:bCs/>
          <w:dstrike/>
          <w:sz w:val="20"/>
          <w:szCs w:val="20"/>
          <w:lang w:val="en-GB" w:eastAsia="en-US"/>
        </w:rPr>
      </w:pPr>
      <w:r w:rsidRPr="005B5AF3">
        <w:rPr>
          <w:dstrike/>
          <w:sz w:val="20"/>
          <w:szCs w:val="20"/>
          <w:lang w:val="en-GB" w:eastAsia="en-US"/>
        </w:rPr>
        <w:t xml:space="preserve">For the coupling system for charging the REESS, which is not energized during driving conditions, at least one of the four criteria specified in paragraphs 5.3.7.1.1. to 5.3.7.1.4. </w:t>
      </w:r>
      <w:proofErr w:type="gramStart"/>
      <w:r w:rsidRPr="005B5AF3">
        <w:rPr>
          <w:bCs/>
          <w:dstrike/>
          <w:sz w:val="20"/>
          <w:szCs w:val="20"/>
          <w:lang w:val="en-GB" w:eastAsia="en-US"/>
        </w:rPr>
        <w:t xml:space="preserve">below  </w:t>
      </w:r>
      <w:r w:rsidRPr="005B5AF3">
        <w:rPr>
          <w:dstrike/>
          <w:sz w:val="20"/>
          <w:szCs w:val="20"/>
          <w:lang w:val="en-GB" w:eastAsia="en-US"/>
        </w:rPr>
        <w:t>shall</w:t>
      </w:r>
      <w:proofErr w:type="gramEnd"/>
      <w:r w:rsidRPr="005B5AF3">
        <w:rPr>
          <w:dstrike/>
          <w:sz w:val="20"/>
          <w:szCs w:val="20"/>
          <w:lang w:val="en-GB" w:eastAsia="en-US"/>
        </w:rPr>
        <w:t xml:space="preserve"> be met.</w:t>
      </w:r>
    </w:p>
    <w:p w14:paraId="207F4EFE" w14:textId="77777777" w:rsidR="004B3847" w:rsidRPr="005B5AF3" w:rsidRDefault="004B3847" w:rsidP="004B3847">
      <w:pPr>
        <w:spacing w:after="120" w:line="240" w:lineRule="atLeast"/>
        <w:ind w:left="2268" w:right="1134" w:hanging="1134"/>
        <w:jc w:val="both"/>
        <w:rPr>
          <w:bCs/>
          <w:sz w:val="20"/>
          <w:szCs w:val="20"/>
          <w:lang w:val="en-GB" w:eastAsia="en-US"/>
        </w:rPr>
      </w:pPr>
      <w:r w:rsidRPr="005B5AF3">
        <w:rPr>
          <w:bCs/>
          <w:sz w:val="20"/>
          <w:szCs w:val="20"/>
          <w:lang w:val="en-GB" w:eastAsia="en-US"/>
        </w:rPr>
        <w:t>5.3.7.1.1.</w:t>
      </w:r>
      <w:r w:rsidRPr="005B5AF3">
        <w:rPr>
          <w:bCs/>
          <w:sz w:val="20"/>
          <w:szCs w:val="20"/>
          <w:lang w:val="en-GB" w:eastAsia="en-US"/>
        </w:rPr>
        <w:tab/>
        <w:t>Absence of high voltage</w:t>
      </w:r>
    </w:p>
    <w:p w14:paraId="4F061D45" w14:textId="77777777" w:rsidR="004B3847" w:rsidRPr="005B5AF3" w:rsidRDefault="004B3847" w:rsidP="004B3847">
      <w:pPr>
        <w:spacing w:after="120" w:line="240" w:lineRule="atLeast"/>
        <w:ind w:left="2268" w:right="1134"/>
        <w:jc w:val="both"/>
        <w:rPr>
          <w:bCs/>
          <w:sz w:val="20"/>
          <w:szCs w:val="20"/>
          <w:lang w:val="en-GB" w:eastAsia="en-US"/>
        </w:rPr>
      </w:pPr>
      <w:r w:rsidRPr="005B5AF3">
        <w:rPr>
          <w:bCs/>
          <w:sz w:val="20"/>
          <w:szCs w:val="20"/>
          <w:lang w:val="en-GB" w:eastAsia="en-US"/>
        </w:rPr>
        <w:t>The voltage</w:t>
      </w:r>
      <w:r w:rsidRPr="005B5AF3">
        <w:rPr>
          <w:sz w:val="20"/>
          <w:szCs w:val="20"/>
          <w:lang w:val="en-GB" w:eastAsia="en-US"/>
        </w:rPr>
        <w:t xml:space="preserve">s </w:t>
      </w:r>
      <w:r w:rsidRPr="005B5AF3">
        <w:rPr>
          <w:dstrike/>
          <w:sz w:val="20"/>
          <w:szCs w:val="20"/>
          <w:lang w:val="en-US" w:eastAsia="en-US"/>
        </w:rPr>
        <w:t>V</w:t>
      </w:r>
      <w:r w:rsidRPr="005B5AF3">
        <w:rPr>
          <w:b/>
          <w:sz w:val="20"/>
          <w:szCs w:val="20"/>
          <w:lang w:val="en-US" w:eastAsia="en-US"/>
        </w:rPr>
        <w:t>U</w:t>
      </w:r>
      <w:r w:rsidRPr="005B5AF3">
        <w:rPr>
          <w:sz w:val="20"/>
          <w:szCs w:val="20"/>
          <w:vertAlign w:val="subscript"/>
          <w:lang w:val="en-GB" w:eastAsia="en-US"/>
        </w:rPr>
        <w:t>b</w:t>
      </w:r>
      <w:r w:rsidRPr="005B5AF3">
        <w:rPr>
          <w:sz w:val="20"/>
          <w:szCs w:val="20"/>
          <w:lang w:val="en-GB" w:eastAsia="en-US"/>
        </w:rPr>
        <w:t xml:space="preserve">, </w:t>
      </w:r>
      <w:r w:rsidRPr="005B5AF3">
        <w:rPr>
          <w:dstrike/>
          <w:sz w:val="20"/>
          <w:szCs w:val="20"/>
          <w:lang w:val="en-US" w:eastAsia="en-US"/>
        </w:rPr>
        <w:t>V</w:t>
      </w:r>
      <w:r w:rsidRPr="005B5AF3">
        <w:rPr>
          <w:b/>
          <w:sz w:val="20"/>
          <w:szCs w:val="20"/>
          <w:lang w:val="en-US" w:eastAsia="en-US"/>
        </w:rPr>
        <w:t>U</w:t>
      </w:r>
      <w:r w:rsidRPr="005B5AF3">
        <w:rPr>
          <w:sz w:val="20"/>
          <w:szCs w:val="20"/>
          <w:vertAlign w:val="subscript"/>
          <w:lang w:val="en-GB" w:eastAsia="en-US"/>
        </w:rPr>
        <w:t>1</w:t>
      </w:r>
      <w:r w:rsidRPr="005B5AF3">
        <w:rPr>
          <w:sz w:val="20"/>
          <w:szCs w:val="20"/>
          <w:lang w:val="en-GB" w:eastAsia="en-US"/>
        </w:rPr>
        <w:t xml:space="preserve"> and </w:t>
      </w:r>
      <w:r w:rsidRPr="005B5AF3">
        <w:rPr>
          <w:dstrike/>
          <w:sz w:val="20"/>
          <w:szCs w:val="20"/>
          <w:lang w:val="en-US" w:eastAsia="en-US"/>
        </w:rPr>
        <w:t>V</w:t>
      </w:r>
      <w:r w:rsidRPr="005B5AF3">
        <w:rPr>
          <w:b/>
          <w:sz w:val="20"/>
          <w:szCs w:val="20"/>
          <w:lang w:val="en-US" w:eastAsia="en-US"/>
        </w:rPr>
        <w:t>U</w:t>
      </w:r>
      <w:r w:rsidRPr="005B5AF3">
        <w:rPr>
          <w:sz w:val="20"/>
          <w:szCs w:val="20"/>
          <w:vertAlign w:val="subscript"/>
          <w:lang w:val="en-GB" w:eastAsia="en-US"/>
        </w:rPr>
        <w:t>2</w:t>
      </w:r>
      <w:r w:rsidRPr="005B5AF3">
        <w:rPr>
          <w:sz w:val="20"/>
          <w:szCs w:val="20"/>
          <w:lang w:val="en-GB" w:eastAsia="en-US"/>
        </w:rPr>
        <w:t xml:space="preserve"> </w:t>
      </w:r>
      <w:r w:rsidRPr="005B5AF3">
        <w:rPr>
          <w:bCs/>
          <w:sz w:val="20"/>
          <w:szCs w:val="20"/>
          <w:lang w:val="en-GB" w:eastAsia="en-US"/>
        </w:rPr>
        <w:t xml:space="preserve">of the high voltage buses shall be equal or less than 30 VAC or 60 VDC </w:t>
      </w:r>
      <w:r w:rsidRPr="005B5AF3">
        <w:rPr>
          <w:b/>
          <w:sz w:val="20"/>
          <w:szCs w:val="20"/>
          <w:lang w:val="en-IN" w:eastAsia="en-US"/>
        </w:rPr>
        <w:t xml:space="preserve">within 60 s after the impact when measured in accordance </w:t>
      </w:r>
      <w:r w:rsidRPr="005B5AF3">
        <w:rPr>
          <w:rFonts w:hint="eastAsia"/>
          <w:b/>
          <w:sz w:val="20"/>
          <w:szCs w:val="20"/>
          <w:lang w:val="en-IN" w:eastAsia="ja-JP"/>
        </w:rPr>
        <w:t>with</w:t>
      </w:r>
      <w:r w:rsidRPr="005B5AF3">
        <w:rPr>
          <w:dstrike/>
          <w:sz w:val="20"/>
          <w:szCs w:val="20"/>
          <w:lang w:val="en-GB" w:eastAsia="en-US"/>
        </w:rPr>
        <w:t>as specified in</w:t>
      </w:r>
      <w:r w:rsidRPr="005B5AF3">
        <w:rPr>
          <w:sz w:val="20"/>
          <w:szCs w:val="20"/>
          <w:lang w:val="en-GB" w:eastAsia="en-US"/>
        </w:rPr>
        <w:t xml:space="preserve"> paragraph</w:t>
      </w:r>
      <w:r w:rsidRPr="005B5AF3">
        <w:rPr>
          <w:rFonts w:hint="eastAsia"/>
          <w:sz w:val="20"/>
          <w:szCs w:val="20"/>
          <w:lang w:val="en-GB" w:eastAsia="ja-JP"/>
        </w:rPr>
        <w:t xml:space="preserve"> </w:t>
      </w:r>
      <w:r w:rsidRPr="005B5AF3">
        <w:rPr>
          <w:sz w:val="20"/>
          <w:szCs w:val="20"/>
          <w:lang w:val="en-GB" w:eastAsia="en-US"/>
        </w:rPr>
        <w:t>2. of Annex</w:t>
      </w:r>
      <w:r w:rsidRPr="005B5AF3">
        <w:rPr>
          <w:rFonts w:hint="eastAsia"/>
          <w:sz w:val="20"/>
          <w:szCs w:val="20"/>
          <w:lang w:val="en-GB" w:eastAsia="ja-JP"/>
        </w:rPr>
        <w:t xml:space="preserve"> </w:t>
      </w:r>
      <w:r w:rsidRPr="005B5AF3">
        <w:rPr>
          <w:sz w:val="20"/>
          <w:szCs w:val="20"/>
          <w:lang w:val="en-GB" w:eastAsia="en-US"/>
        </w:rPr>
        <w:t>9.</w:t>
      </w:r>
    </w:p>
    <w:p w14:paraId="389DC658" w14:textId="77777777" w:rsidR="004B3847" w:rsidRPr="005B5AF3" w:rsidRDefault="004B3847" w:rsidP="004B3847">
      <w:pPr>
        <w:spacing w:after="120" w:line="240" w:lineRule="atLeast"/>
        <w:ind w:left="2268" w:right="1134" w:hanging="1134"/>
        <w:jc w:val="both"/>
        <w:rPr>
          <w:bCs/>
          <w:sz w:val="20"/>
          <w:szCs w:val="20"/>
          <w:lang w:val="en-GB" w:eastAsia="en-US"/>
        </w:rPr>
      </w:pPr>
      <w:r w:rsidRPr="005B5AF3">
        <w:rPr>
          <w:bCs/>
          <w:sz w:val="20"/>
          <w:szCs w:val="20"/>
          <w:lang w:val="en-GB" w:eastAsia="en-US"/>
        </w:rPr>
        <w:t>5.3.7.1.2.</w:t>
      </w:r>
      <w:r w:rsidRPr="005B5AF3">
        <w:rPr>
          <w:bCs/>
          <w:sz w:val="20"/>
          <w:szCs w:val="20"/>
          <w:lang w:val="en-GB" w:eastAsia="en-US"/>
        </w:rPr>
        <w:tab/>
        <w:t>Low electrical energy</w:t>
      </w:r>
    </w:p>
    <w:p w14:paraId="17CEF57D" w14:textId="77777777" w:rsidR="004B3847" w:rsidRPr="005B5AF3" w:rsidRDefault="004B3847" w:rsidP="004B3847">
      <w:pPr>
        <w:spacing w:after="120" w:line="240" w:lineRule="atLeast"/>
        <w:ind w:left="2268" w:right="1134"/>
        <w:jc w:val="both"/>
        <w:rPr>
          <w:sz w:val="20"/>
          <w:szCs w:val="20"/>
          <w:lang w:val="en-GB" w:eastAsia="en-US"/>
        </w:rPr>
      </w:pPr>
      <w:r w:rsidRPr="005B5AF3">
        <w:rPr>
          <w:bCs/>
          <w:sz w:val="20"/>
          <w:szCs w:val="20"/>
          <w:lang w:val="en-GB" w:eastAsia="en-US"/>
        </w:rPr>
        <w:t>The total energy</w:t>
      </w:r>
      <w:r w:rsidRPr="005B5AF3">
        <w:rPr>
          <w:sz w:val="20"/>
          <w:szCs w:val="20"/>
          <w:lang w:val="en-GB" w:eastAsia="en-US"/>
        </w:rPr>
        <w:t xml:space="preserve"> (TE)</w:t>
      </w:r>
      <w:r w:rsidRPr="005B5AF3">
        <w:rPr>
          <w:rFonts w:ascii="(Utiliser une police de caractè" w:hAnsi="(Utiliser une police de caractè"/>
          <w:sz w:val="20"/>
          <w:szCs w:val="20"/>
          <w:lang w:val="en-GB" w:eastAsia="en-US"/>
        </w:rPr>
        <w:t xml:space="preserve"> </w:t>
      </w:r>
      <w:r w:rsidRPr="005B5AF3">
        <w:rPr>
          <w:sz w:val="20"/>
          <w:szCs w:val="20"/>
          <w:lang w:val="en-GB" w:eastAsia="en-US"/>
        </w:rPr>
        <w:t xml:space="preserve">on the high voltage buses shall be less than </w:t>
      </w:r>
      <w:r w:rsidRPr="005B5AF3">
        <w:rPr>
          <w:rFonts w:hint="eastAsia"/>
          <w:b/>
          <w:bCs/>
          <w:sz w:val="20"/>
          <w:szCs w:val="20"/>
          <w:lang w:val="en-GB" w:eastAsia="ja-JP"/>
        </w:rPr>
        <w:t>0.2</w:t>
      </w:r>
      <w:r w:rsidRPr="005B5AF3">
        <w:rPr>
          <w:bCs/>
          <w:dstrike/>
          <w:sz w:val="20"/>
          <w:szCs w:val="20"/>
          <w:lang w:val="en-GB" w:eastAsia="en-US"/>
        </w:rPr>
        <w:t>2.0</w:t>
      </w:r>
      <w:r w:rsidRPr="005B5AF3">
        <w:rPr>
          <w:bCs/>
          <w:sz w:val="20"/>
          <w:szCs w:val="20"/>
          <w:lang w:val="en-GB" w:eastAsia="en-US"/>
        </w:rPr>
        <w:t xml:space="preserve"> </w:t>
      </w:r>
      <w:r w:rsidRPr="005B5AF3">
        <w:rPr>
          <w:sz w:val="20"/>
          <w:szCs w:val="20"/>
          <w:lang w:val="en-GB" w:eastAsia="en-US"/>
        </w:rPr>
        <w:t xml:space="preserve">joules </w:t>
      </w:r>
      <w:r w:rsidRPr="005B5AF3">
        <w:rPr>
          <w:bCs/>
          <w:sz w:val="20"/>
          <w:szCs w:val="20"/>
          <w:lang w:val="en-GB" w:eastAsia="en-US"/>
        </w:rPr>
        <w:t xml:space="preserve">when measured according to the test procedure as specified in paragraph 3. of Annex 9 with the formula (a). </w:t>
      </w:r>
      <w:proofErr w:type="gramStart"/>
      <w:r w:rsidRPr="005B5AF3">
        <w:rPr>
          <w:bCs/>
          <w:sz w:val="20"/>
          <w:szCs w:val="20"/>
          <w:lang w:val="en-GB" w:eastAsia="en-US"/>
        </w:rPr>
        <w:t>Alternatively</w:t>
      </w:r>
      <w:proofErr w:type="gramEnd"/>
      <w:r w:rsidRPr="005B5AF3">
        <w:rPr>
          <w:bCs/>
          <w:sz w:val="20"/>
          <w:szCs w:val="20"/>
          <w:lang w:val="en-GB" w:eastAsia="en-US"/>
        </w:rPr>
        <w:t xml:space="preserve"> the total energy (TE) may be calculated by the measured voltage </w:t>
      </w:r>
      <w:r w:rsidRPr="005B5AF3">
        <w:rPr>
          <w:dstrike/>
          <w:sz w:val="20"/>
          <w:szCs w:val="20"/>
          <w:lang w:val="en-US" w:eastAsia="en-US"/>
        </w:rPr>
        <w:t>V</w:t>
      </w:r>
      <w:r w:rsidRPr="005B5AF3">
        <w:rPr>
          <w:b/>
          <w:sz w:val="20"/>
          <w:szCs w:val="20"/>
          <w:lang w:val="en-US" w:eastAsia="en-US"/>
        </w:rPr>
        <w:t>U</w:t>
      </w:r>
      <w:r w:rsidRPr="005B5AF3">
        <w:rPr>
          <w:bCs/>
          <w:sz w:val="20"/>
          <w:szCs w:val="20"/>
          <w:vertAlign w:val="subscript"/>
          <w:lang w:val="en-GB" w:eastAsia="en-US"/>
        </w:rPr>
        <w:t>b</w:t>
      </w:r>
      <w:r w:rsidRPr="005B5AF3">
        <w:rPr>
          <w:bCs/>
          <w:sz w:val="20"/>
          <w:szCs w:val="20"/>
          <w:lang w:val="en-GB" w:eastAsia="en-US"/>
        </w:rPr>
        <w:t xml:space="preserve"> of the high voltage bus and the capacitance of the X-capacitors (</w:t>
      </w:r>
      <w:proofErr w:type="spellStart"/>
      <w:r w:rsidRPr="005B5AF3">
        <w:rPr>
          <w:bCs/>
          <w:sz w:val="20"/>
          <w:szCs w:val="20"/>
          <w:lang w:val="en-GB" w:eastAsia="en-US"/>
        </w:rPr>
        <w:t>C</w:t>
      </w:r>
      <w:r w:rsidRPr="005B5AF3">
        <w:rPr>
          <w:bCs/>
          <w:sz w:val="20"/>
          <w:szCs w:val="20"/>
          <w:vertAlign w:val="subscript"/>
          <w:lang w:val="en-GB" w:eastAsia="en-US"/>
        </w:rPr>
        <w:t>x</w:t>
      </w:r>
      <w:proofErr w:type="spellEnd"/>
      <w:r w:rsidRPr="005B5AF3">
        <w:rPr>
          <w:bCs/>
          <w:sz w:val="20"/>
          <w:szCs w:val="20"/>
          <w:lang w:val="en-GB" w:eastAsia="en-US"/>
        </w:rPr>
        <w:t>) specified by the manufacturer according to formula (b) of paragraph 3. of Annex 9.</w:t>
      </w:r>
    </w:p>
    <w:p w14:paraId="79AC75E1" w14:textId="77777777" w:rsidR="004B3847" w:rsidRPr="005B5AF3" w:rsidRDefault="004B3847" w:rsidP="004B3847">
      <w:pPr>
        <w:keepNext/>
        <w:keepLines/>
        <w:spacing w:after="120" w:line="240" w:lineRule="atLeast"/>
        <w:ind w:left="2268" w:right="1134"/>
        <w:jc w:val="both"/>
        <w:rPr>
          <w:bCs/>
          <w:sz w:val="20"/>
          <w:szCs w:val="20"/>
          <w:lang w:val="en-GB" w:eastAsia="en-US"/>
        </w:rPr>
      </w:pPr>
      <w:r w:rsidRPr="005B5AF3">
        <w:rPr>
          <w:sz w:val="20"/>
          <w:szCs w:val="20"/>
          <w:lang w:val="en-GB" w:eastAsia="en-US"/>
        </w:rPr>
        <w:lastRenderedPageBreak/>
        <w:tab/>
      </w:r>
      <w:r w:rsidRPr="005B5AF3">
        <w:rPr>
          <w:bCs/>
          <w:sz w:val="20"/>
          <w:szCs w:val="20"/>
          <w:lang w:val="en-GB" w:eastAsia="en-US"/>
        </w:rPr>
        <w:t>The energy stored in the Y-capacitors (TE</w:t>
      </w:r>
      <w:r w:rsidRPr="005B5AF3">
        <w:rPr>
          <w:bCs/>
          <w:sz w:val="20"/>
          <w:szCs w:val="20"/>
          <w:vertAlign w:val="subscript"/>
          <w:lang w:val="en-GB" w:eastAsia="en-US"/>
        </w:rPr>
        <w:t>y1</w:t>
      </w:r>
      <w:r w:rsidRPr="005B5AF3">
        <w:rPr>
          <w:bCs/>
          <w:sz w:val="20"/>
          <w:szCs w:val="20"/>
          <w:lang w:val="en-GB" w:eastAsia="en-US"/>
        </w:rPr>
        <w:t>, TE</w:t>
      </w:r>
      <w:r w:rsidRPr="005B5AF3">
        <w:rPr>
          <w:bCs/>
          <w:sz w:val="20"/>
          <w:szCs w:val="20"/>
          <w:vertAlign w:val="subscript"/>
          <w:lang w:val="en-GB" w:eastAsia="en-US"/>
        </w:rPr>
        <w:t>y2</w:t>
      </w:r>
      <w:r w:rsidRPr="005B5AF3">
        <w:rPr>
          <w:bCs/>
          <w:sz w:val="20"/>
          <w:szCs w:val="20"/>
          <w:lang w:val="en-GB" w:eastAsia="en-US"/>
        </w:rPr>
        <w:t xml:space="preserve">) shall also be less than </w:t>
      </w:r>
      <w:r w:rsidRPr="005B5AF3">
        <w:rPr>
          <w:rFonts w:hint="eastAsia"/>
          <w:b/>
          <w:bCs/>
          <w:sz w:val="20"/>
          <w:szCs w:val="20"/>
          <w:lang w:val="en-GB" w:eastAsia="ja-JP"/>
        </w:rPr>
        <w:t>0.2</w:t>
      </w:r>
      <w:r w:rsidRPr="005B5AF3">
        <w:rPr>
          <w:bCs/>
          <w:dstrike/>
          <w:sz w:val="20"/>
          <w:szCs w:val="20"/>
          <w:lang w:val="en-GB" w:eastAsia="en-US"/>
        </w:rPr>
        <w:t>2.0</w:t>
      </w:r>
      <w:r w:rsidRPr="005B5AF3">
        <w:rPr>
          <w:bCs/>
          <w:sz w:val="20"/>
          <w:szCs w:val="20"/>
          <w:lang w:val="en-GB" w:eastAsia="en-US"/>
        </w:rPr>
        <w:t xml:space="preserve"> joules. This shall be calculated by measuring the voltages </w:t>
      </w:r>
      <w:r w:rsidRPr="005B5AF3">
        <w:rPr>
          <w:dstrike/>
          <w:sz w:val="20"/>
          <w:szCs w:val="20"/>
          <w:lang w:val="en-US" w:eastAsia="en-US"/>
        </w:rPr>
        <w:t>V</w:t>
      </w:r>
      <w:r w:rsidRPr="005B5AF3">
        <w:rPr>
          <w:b/>
          <w:sz w:val="20"/>
          <w:szCs w:val="20"/>
          <w:lang w:val="en-US" w:eastAsia="en-US"/>
        </w:rPr>
        <w:t>U</w:t>
      </w:r>
      <w:r w:rsidRPr="005B5AF3">
        <w:rPr>
          <w:bCs/>
          <w:sz w:val="20"/>
          <w:szCs w:val="20"/>
          <w:vertAlign w:val="subscript"/>
          <w:lang w:val="en-GB" w:eastAsia="en-US"/>
        </w:rPr>
        <w:t>1</w:t>
      </w:r>
      <w:r w:rsidRPr="005B5AF3">
        <w:rPr>
          <w:bCs/>
          <w:sz w:val="20"/>
          <w:szCs w:val="20"/>
          <w:lang w:val="en-GB" w:eastAsia="en-US"/>
        </w:rPr>
        <w:t xml:space="preserve"> and </w:t>
      </w:r>
      <w:r w:rsidRPr="005B5AF3">
        <w:rPr>
          <w:dstrike/>
          <w:sz w:val="20"/>
          <w:szCs w:val="20"/>
          <w:lang w:val="en-US" w:eastAsia="en-US"/>
        </w:rPr>
        <w:t>V</w:t>
      </w:r>
      <w:r w:rsidRPr="005B5AF3">
        <w:rPr>
          <w:b/>
          <w:sz w:val="20"/>
          <w:szCs w:val="20"/>
          <w:lang w:val="en-US" w:eastAsia="en-US"/>
        </w:rPr>
        <w:t>U</w:t>
      </w:r>
      <w:r w:rsidRPr="005B5AF3">
        <w:rPr>
          <w:bCs/>
          <w:sz w:val="20"/>
          <w:szCs w:val="20"/>
          <w:vertAlign w:val="subscript"/>
          <w:lang w:val="en-GB" w:eastAsia="en-US"/>
        </w:rPr>
        <w:t>2</w:t>
      </w:r>
      <w:r w:rsidRPr="005B5AF3">
        <w:rPr>
          <w:bCs/>
          <w:sz w:val="20"/>
          <w:szCs w:val="20"/>
          <w:lang w:val="en-GB" w:eastAsia="en-US"/>
        </w:rPr>
        <w:t xml:space="preserve"> of the high voltage buses and the electrical chassis, and the capacitance of the </w:t>
      </w:r>
      <w:r w:rsidRPr="005B5AF3">
        <w:rPr>
          <w:bCs/>
          <w:sz w:val="20"/>
          <w:szCs w:val="20"/>
          <w:lang w:val="en-GB" w:eastAsia="en-US"/>
        </w:rPr>
        <w:br/>
        <w:t>Y-capacitors specified by the manufacturer according to formula (c) of paragraph 3. of Annex 9.</w:t>
      </w:r>
    </w:p>
    <w:p w14:paraId="68331ECA" w14:textId="77777777" w:rsidR="004B3847" w:rsidRPr="005B5AF3" w:rsidRDefault="004B3847" w:rsidP="004B3847">
      <w:pPr>
        <w:spacing w:after="120" w:line="240" w:lineRule="atLeast"/>
        <w:ind w:left="2268" w:right="1134" w:hanging="1134"/>
        <w:jc w:val="both"/>
        <w:rPr>
          <w:bCs/>
          <w:sz w:val="20"/>
          <w:szCs w:val="20"/>
          <w:lang w:val="en-GB" w:eastAsia="en-US"/>
        </w:rPr>
      </w:pPr>
      <w:r w:rsidRPr="005B5AF3">
        <w:rPr>
          <w:bCs/>
          <w:sz w:val="20"/>
          <w:szCs w:val="20"/>
          <w:lang w:val="en-GB" w:eastAsia="en-US"/>
        </w:rPr>
        <w:t>5.3.7.1.3.</w:t>
      </w:r>
      <w:r w:rsidRPr="005B5AF3">
        <w:rPr>
          <w:bCs/>
          <w:sz w:val="20"/>
          <w:szCs w:val="20"/>
          <w:lang w:val="en-GB" w:eastAsia="en-US"/>
        </w:rPr>
        <w:tab/>
        <w:t>Physical protection</w:t>
      </w:r>
    </w:p>
    <w:p w14:paraId="0C311483" w14:textId="77777777" w:rsidR="004B3847" w:rsidRPr="005B5AF3" w:rsidRDefault="004B3847" w:rsidP="004B3847">
      <w:pPr>
        <w:spacing w:after="120" w:line="240" w:lineRule="atLeast"/>
        <w:ind w:left="2268" w:right="1134"/>
        <w:jc w:val="both"/>
        <w:rPr>
          <w:bCs/>
          <w:sz w:val="20"/>
          <w:szCs w:val="20"/>
          <w:lang w:val="en-GB" w:eastAsia="en-US"/>
        </w:rPr>
      </w:pPr>
      <w:r w:rsidRPr="005B5AF3">
        <w:rPr>
          <w:bCs/>
          <w:sz w:val="20"/>
          <w:szCs w:val="20"/>
          <w:lang w:val="en-GB" w:eastAsia="en-US"/>
        </w:rPr>
        <w:t xml:space="preserve">For protection </w:t>
      </w:r>
      <w:r w:rsidRPr="005B5AF3">
        <w:rPr>
          <w:sz w:val="20"/>
          <w:szCs w:val="20"/>
          <w:lang w:val="en-GB" w:eastAsia="en-US"/>
        </w:rPr>
        <w:t>against direct contact with</w:t>
      </w:r>
      <w:r w:rsidRPr="005B5AF3">
        <w:rPr>
          <w:bCs/>
          <w:sz w:val="20"/>
          <w:szCs w:val="20"/>
          <w:lang w:val="en-GB" w:eastAsia="en-US"/>
        </w:rPr>
        <w:t xml:space="preserve"> </w:t>
      </w:r>
      <w:r w:rsidRPr="005B5AF3">
        <w:rPr>
          <w:sz w:val="20"/>
          <w:szCs w:val="20"/>
          <w:lang w:val="en-GB" w:eastAsia="en-US"/>
        </w:rPr>
        <w:t>high voltage</w:t>
      </w:r>
      <w:r w:rsidRPr="005B5AF3">
        <w:rPr>
          <w:bCs/>
          <w:sz w:val="20"/>
          <w:szCs w:val="20"/>
          <w:lang w:val="en-GB" w:eastAsia="en-US"/>
        </w:rPr>
        <w:t xml:space="preserve"> live parts, the protection degree IPXXB shall be provided.</w:t>
      </w:r>
    </w:p>
    <w:p w14:paraId="51EC92FF" w14:textId="77777777" w:rsidR="004B3847" w:rsidRPr="005B5AF3" w:rsidRDefault="004B3847" w:rsidP="004B3847">
      <w:pPr>
        <w:autoSpaceDE w:val="0"/>
        <w:autoSpaceDN w:val="0"/>
        <w:adjustRightInd w:val="0"/>
        <w:spacing w:afterLines="50" w:after="120"/>
        <w:ind w:left="2268" w:right="1089"/>
        <w:jc w:val="both"/>
        <w:rPr>
          <w:b/>
          <w:sz w:val="20"/>
          <w:szCs w:val="20"/>
          <w:lang w:val="en-IN" w:eastAsia="ja-JP"/>
        </w:rPr>
      </w:pPr>
      <w:r w:rsidRPr="005B5AF3">
        <w:rPr>
          <w:b/>
          <w:sz w:val="20"/>
          <w:szCs w:val="20"/>
          <w:lang w:val="en-IN" w:eastAsia="en-US"/>
        </w:rPr>
        <w:t xml:space="preserve">The assessment shall be conducted in accordance with paragraph </w:t>
      </w:r>
      <w:r w:rsidRPr="005B5AF3">
        <w:rPr>
          <w:rFonts w:hint="eastAsia"/>
          <w:b/>
          <w:sz w:val="20"/>
          <w:szCs w:val="20"/>
          <w:lang w:val="en-IN" w:eastAsia="ja-JP"/>
        </w:rPr>
        <w:t>4</w:t>
      </w:r>
      <w:r w:rsidRPr="005B5AF3">
        <w:rPr>
          <w:b/>
          <w:sz w:val="20"/>
          <w:szCs w:val="20"/>
          <w:lang w:val="en-IN" w:eastAsia="en-US"/>
        </w:rPr>
        <w:t xml:space="preserve"> of </w:t>
      </w:r>
      <w:r w:rsidRPr="005B5AF3">
        <w:rPr>
          <w:rFonts w:hint="eastAsia"/>
          <w:b/>
          <w:sz w:val="20"/>
          <w:szCs w:val="20"/>
          <w:lang w:val="en-IN" w:eastAsia="ja-JP"/>
        </w:rPr>
        <w:t>A</w:t>
      </w:r>
      <w:r w:rsidRPr="005B5AF3">
        <w:rPr>
          <w:b/>
          <w:sz w:val="20"/>
          <w:szCs w:val="20"/>
          <w:lang w:val="en-IN" w:eastAsia="en-US"/>
        </w:rPr>
        <w:t xml:space="preserve">nnex </w:t>
      </w:r>
      <w:r w:rsidRPr="005B5AF3">
        <w:rPr>
          <w:rFonts w:hint="eastAsia"/>
          <w:b/>
          <w:sz w:val="20"/>
          <w:szCs w:val="20"/>
          <w:lang w:val="en-IN" w:eastAsia="ja-JP"/>
        </w:rPr>
        <w:t>9</w:t>
      </w:r>
      <w:r w:rsidRPr="005B5AF3">
        <w:rPr>
          <w:b/>
          <w:sz w:val="20"/>
          <w:szCs w:val="20"/>
          <w:lang w:val="en-IN" w:eastAsia="en-US"/>
        </w:rPr>
        <w:t xml:space="preserve">. </w:t>
      </w:r>
    </w:p>
    <w:p w14:paraId="7BD01D52" w14:textId="77777777" w:rsidR="004B3847" w:rsidRPr="005B5AF3" w:rsidRDefault="004B3847" w:rsidP="004B3847">
      <w:pPr>
        <w:spacing w:after="120" w:line="240" w:lineRule="atLeast"/>
        <w:ind w:left="2268" w:right="1134"/>
        <w:jc w:val="both"/>
        <w:rPr>
          <w:bCs/>
          <w:sz w:val="20"/>
          <w:szCs w:val="20"/>
          <w:lang w:val="en-GB" w:eastAsia="en-US"/>
        </w:rPr>
      </w:pPr>
      <w:r w:rsidRPr="005B5AF3">
        <w:rPr>
          <w:bCs/>
          <w:sz w:val="20"/>
          <w:szCs w:val="20"/>
          <w:lang w:val="en-GB" w:eastAsia="en-US"/>
        </w:rPr>
        <w:t xml:space="preserve">In addition, </w:t>
      </w:r>
      <w:r w:rsidRPr="005B5AF3">
        <w:rPr>
          <w:sz w:val="20"/>
          <w:szCs w:val="20"/>
          <w:lang w:val="en-GB" w:eastAsia="en-US"/>
        </w:rPr>
        <w:t xml:space="preserve">for protection against electrical shock which could arise from </w:t>
      </w:r>
      <w:r w:rsidRPr="005B5AF3">
        <w:rPr>
          <w:sz w:val="20"/>
          <w:szCs w:val="20"/>
          <w:lang w:val="en-GB" w:eastAsia="en-US"/>
        </w:rPr>
        <w:tab/>
        <w:t>indirect contact</w:t>
      </w:r>
      <w:r w:rsidRPr="005B5AF3">
        <w:rPr>
          <w:bCs/>
          <w:sz w:val="20"/>
          <w:szCs w:val="20"/>
          <w:lang w:val="en-GB" w:eastAsia="en-US"/>
        </w:rPr>
        <w:t xml:space="preserve">, the resistance between all exposed conductive parts </w:t>
      </w:r>
      <w:r w:rsidRPr="005B5AF3">
        <w:rPr>
          <w:b/>
          <w:sz w:val="20"/>
          <w:szCs w:val="20"/>
          <w:lang w:val="en-IN" w:eastAsia="en-US"/>
        </w:rPr>
        <w:t xml:space="preserve">of electrical protection barriers/enclosures </w:t>
      </w:r>
      <w:r w:rsidRPr="005B5AF3">
        <w:rPr>
          <w:bCs/>
          <w:sz w:val="20"/>
          <w:szCs w:val="20"/>
          <w:lang w:val="en-GB" w:eastAsia="en-US"/>
        </w:rPr>
        <w:t>and the electrical chassis shall be lower than 0.1</w:t>
      </w:r>
      <w:r w:rsidRPr="005B5AF3">
        <w:rPr>
          <w:rFonts w:hint="eastAsia"/>
          <w:bCs/>
          <w:sz w:val="20"/>
          <w:szCs w:val="20"/>
          <w:lang w:val="en-GB" w:eastAsia="ja-JP"/>
        </w:rPr>
        <w:t xml:space="preserve"> </w:t>
      </w:r>
      <w:proofErr w:type="spellStart"/>
      <w:r w:rsidRPr="005B5AF3">
        <w:rPr>
          <w:b/>
          <w:sz w:val="20"/>
          <w:szCs w:val="20"/>
          <w:lang w:val="en-GB" w:eastAsia="en-US"/>
        </w:rPr>
        <w:t>Ω</w:t>
      </w:r>
      <w:r w:rsidRPr="005B5AF3">
        <w:rPr>
          <w:bCs/>
          <w:strike/>
          <w:sz w:val="20"/>
          <w:szCs w:val="20"/>
          <w:lang w:val="en-GB" w:eastAsia="en-US"/>
        </w:rPr>
        <w:t>ohm</w:t>
      </w:r>
      <w:proofErr w:type="spellEnd"/>
      <w:r w:rsidRPr="005B5AF3">
        <w:rPr>
          <w:bCs/>
          <w:sz w:val="20"/>
          <w:szCs w:val="20"/>
          <w:lang w:val="en-GB" w:eastAsia="en-US"/>
        </w:rPr>
        <w:t xml:space="preserve"> </w:t>
      </w:r>
      <w:r w:rsidRPr="005B5AF3">
        <w:rPr>
          <w:b/>
          <w:sz w:val="20"/>
          <w:szCs w:val="20"/>
          <w:lang w:val="en-IN" w:eastAsia="en-US"/>
        </w:rPr>
        <w:t xml:space="preserve">and the resistance between any two simultaneously reachable exposed conductive parts of electrical protection barriers/enclosures that are less than 2.5 m from each other shall be less than 0.2 </w:t>
      </w:r>
      <w:r w:rsidRPr="005B5AF3">
        <w:rPr>
          <w:b/>
          <w:sz w:val="20"/>
          <w:szCs w:val="20"/>
          <w:lang w:val="en-GB" w:eastAsia="en-US"/>
        </w:rPr>
        <w:t>Ω</w:t>
      </w:r>
      <w:r w:rsidRPr="005B5AF3">
        <w:rPr>
          <w:rFonts w:hint="eastAsia"/>
          <w:b/>
          <w:sz w:val="20"/>
          <w:szCs w:val="20"/>
          <w:lang w:val="en-GB" w:eastAsia="ja-JP"/>
        </w:rPr>
        <w:t xml:space="preserve"> </w:t>
      </w:r>
      <w:r w:rsidRPr="005B5AF3">
        <w:rPr>
          <w:bCs/>
          <w:sz w:val="20"/>
          <w:szCs w:val="20"/>
          <w:lang w:val="en-GB" w:eastAsia="en-US"/>
        </w:rPr>
        <w:t xml:space="preserve">when there is current flow of at least 0.2 </w:t>
      </w:r>
      <w:proofErr w:type="spellStart"/>
      <w:r w:rsidRPr="005B5AF3">
        <w:rPr>
          <w:rFonts w:hint="eastAsia"/>
          <w:b/>
          <w:bCs/>
          <w:sz w:val="20"/>
          <w:szCs w:val="20"/>
          <w:lang w:val="en-GB" w:eastAsia="ja-JP"/>
        </w:rPr>
        <w:t>A</w:t>
      </w:r>
      <w:r w:rsidRPr="005B5AF3">
        <w:rPr>
          <w:bCs/>
          <w:strike/>
          <w:sz w:val="20"/>
          <w:szCs w:val="20"/>
          <w:lang w:val="en-GB" w:eastAsia="en-US"/>
        </w:rPr>
        <w:t>ampere</w:t>
      </w:r>
      <w:proofErr w:type="spellEnd"/>
      <w:r w:rsidRPr="005B5AF3">
        <w:rPr>
          <w:bCs/>
          <w:sz w:val="20"/>
          <w:szCs w:val="20"/>
          <w:lang w:val="en-GB" w:eastAsia="en-US"/>
        </w:rPr>
        <w:t xml:space="preserve">. </w:t>
      </w:r>
      <w:r w:rsidRPr="005B5AF3">
        <w:rPr>
          <w:b/>
          <w:sz w:val="20"/>
          <w:szCs w:val="20"/>
          <w:lang w:val="en-IN" w:eastAsia="en-US"/>
        </w:rPr>
        <w:t>This resistance may be calculated using the separately measured resistances of the relevant parts of electric path.</w:t>
      </w:r>
    </w:p>
    <w:p w14:paraId="7A01C713" w14:textId="77777777" w:rsidR="00BA16E9" w:rsidRPr="005B5AF3" w:rsidRDefault="004B3847" w:rsidP="00DE4339">
      <w:pPr>
        <w:spacing w:after="120" w:line="240" w:lineRule="atLeast"/>
        <w:ind w:left="1134" w:right="1134"/>
        <w:jc w:val="both"/>
        <w:rPr>
          <w:b/>
          <w:sz w:val="20"/>
          <w:szCs w:val="20"/>
          <w:lang w:val="en-IN" w:eastAsia="ja-JP"/>
        </w:rPr>
      </w:pPr>
      <w:r w:rsidRPr="005B5AF3">
        <w:rPr>
          <w:b/>
          <w:sz w:val="20"/>
          <w:szCs w:val="20"/>
          <w:lang w:val="en-IN" w:eastAsia="en-US"/>
        </w:rPr>
        <w:t>These requirements are</w:t>
      </w:r>
      <w:r w:rsidRPr="005B5AF3">
        <w:rPr>
          <w:sz w:val="20"/>
          <w:szCs w:val="20"/>
          <w:lang w:val="en-GB" w:eastAsia="en-US"/>
        </w:rPr>
        <w:t xml:space="preserve"> </w:t>
      </w:r>
      <w:r w:rsidRPr="005B5AF3">
        <w:rPr>
          <w:bCs/>
          <w:dstrike/>
          <w:sz w:val="20"/>
          <w:szCs w:val="20"/>
          <w:lang w:val="en-GB" w:eastAsia="en-US"/>
        </w:rPr>
        <w:t xml:space="preserve">This requirement is </w:t>
      </w:r>
      <w:r w:rsidRPr="005B5AF3">
        <w:rPr>
          <w:bCs/>
          <w:sz w:val="20"/>
          <w:szCs w:val="20"/>
          <w:lang w:val="en-GB" w:eastAsia="en-US"/>
        </w:rPr>
        <w:t xml:space="preserve">satisfied if the galvanic connection has been </w:t>
      </w:r>
      <w:r w:rsidRPr="005B5AF3">
        <w:rPr>
          <w:sz w:val="20"/>
          <w:szCs w:val="20"/>
          <w:lang w:val="en-GB" w:eastAsia="en-US"/>
        </w:rPr>
        <w:t>made</w:t>
      </w:r>
      <w:r w:rsidRPr="005B5AF3">
        <w:rPr>
          <w:bCs/>
          <w:sz w:val="20"/>
          <w:szCs w:val="20"/>
          <w:lang w:val="en-GB" w:eastAsia="en-US"/>
        </w:rPr>
        <w:t xml:space="preserve"> by welding.</w:t>
      </w:r>
      <w:r w:rsidRPr="005B5AF3">
        <w:rPr>
          <w:rFonts w:hint="eastAsia"/>
          <w:bCs/>
          <w:sz w:val="20"/>
          <w:szCs w:val="20"/>
          <w:lang w:val="en-GB" w:eastAsia="ja-JP"/>
        </w:rPr>
        <w:t xml:space="preserve"> </w:t>
      </w:r>
      <w:r w:rsidRPr="005B5AF3">
        <w:rPr>
          <w:b/>
          <w:sz w:val="20"/>
          <w:szCs w:val="20"/>
          <w:lang w:val="en-IN" w:eastAsia="en-US"/>
        </w:rPr>
        <w:t xml:space="preserve">In case of doubt or the connection is established by mean other than welding, measurements shall be made by using one of the test procedures described in paragraph </w:t>
      </w:r>
      <w:r w:rsidRPr="005B5AF3">
        <w:rPr>
          <w:rFonts w:hint="eastAsia"/>
          <w:b/>
          <w:sz w:val="20"/>
          <w:szCs w:val="20"/>
          <w:lang w:val="en-IN" w:eastAsia="ja-JP"/>
        </w:rPr>
        <w:t>4</w:t>
      </w:r>
      <w:r w:rsidRPr="005B5AF3">
        <w:rPr>
          <w:b/>
          <w:sz w:val="20"/>
          <w:szCs w:val="20"/>
          <w:lang w:val="en-IN" w:eastAsia="en-US"/>
        </w:rPr>
        <w:t xml:space="preserve"> of </w:t>
      </w:r>
      <w:r w:rsidRPr="005B5AF3">
        <w:rPr>
          <w:rFonts w:hint="eastAsia"/>
          <w:b/>
          <w:sz w:val="20"/>
          <w:szCs w:val="20"/>
          <w:lang w:val="en-IN" w:eastAsia="ja-JP"/>
        </w:rPr>
        <w:t>A</w:t>
      </w:r>
      <w:r w:rsidRPr="005B5AF3">
        <w:rPr>
          <w:b/>
          <w:sz w:val="20"/>
          <w:szCs w:val="20"/>
          <w:lang w:val="en-IN" w:eastAsia="en-US"/>
        </w:rPr>
        <w:t xml:space="preserve">nnex </w:t>
      </w:r>
      <w:r w:rsidRPr="005B5AF3">
        <w:rPr>
          <w:rFonts w:hint="eastAsia"/>
          <w:b/>
          <w:sz w:val="20"/>
          <w:szCs w:val="20"/>
          <w:lang w:val="en-IN" w:eastAsia="ja-JP"/>
        </w:rPr>
        <w:t>9</w:t>
      </w:r>
      <w:r w:rsidRPr="005B5AF3">
        <w:rPr>
          <w:b/>
          <w:sz w:val="20"/>
          <w:szCs w:val="20"/>
          <w:lang w:val="en-IN" w:eastAsia="en-US"/>
        </w:rPr>
        <w:t>.</w:t>
      </w:r>
      <w:r w:rsidR="00452771" w:rsidRPr="005677B7">
        <w:rPr>
          <w:sz w:val="20"/>
          <w:szCs w:val="20"/>
          <w:lang w:val="en-GB"/>
        </w:rPr>
        <w:t>"</w:t>
      </w:r>
    </w:p>
    <w:p w14:paraId="313F2082" w14:textId="77777777" w:rsidR="004C2ABE" w:rsidRPr="005B5AF3" w:rsidRDefault="004C2ABE" w:rsidP="00BC008B">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eastAsiaTheme="minorEastAsia" w:hint="eastAsia"/>
          <w:i/>
          <w:sz w:val="20"/>
          <w:szCs w:val="20"/>
          <w:lang w:val="en-GB" w:eastAsia="en-US"/>
        </w:rPr>
        <w:t>Paragraph</w:t>
      </w:r>
      <w:r w:rsidRPr="005B5AF3">
        <w:rPr>
          <w:rFonts w:hint="eastAsia"/>
          <w:i/>
          <w:sz w:val="20"/>
          <w:szCs w:val="20"/>
          <w:lang w:val="en-GB" w:eastAsia="ja-JP"/>
        </w:rPr>
        <w:t xml:space="preserve"> 5.</w:t>
      </w:r>
      <w:r w:rsidR="004B3847" w:rsidRPr="005B5AF3">
        <w:rPr>
          <w:i/>
          <w:sz w:val="20"/>
          <w:szCs w:val="20"/>
          <w:lang w:val="en-GB" w:eastAsia="ja-JP"/>
        </w:rPr>
        <w:t>3.7</w:t>
      </w:r>
      <w:r w:rsidRPr="005B5AF3">
        <w:rPr>
          <w:rFonts w:hint="eastAsia"/>
          <w:i/>
          <w:sz w:val="20"/>
          <w:szCs w:val="20"/>
          <w:lang w:val="en-GB" w:eastAsia="ja-JP"/>
        </w:rPr>
        <w:t>.1.4.2.,</w:t>
      </w:r>
      <w:r w:rsidRPr="005B5AF3">
        <w:rPr>
          <w:rFonts w:eastAsiaTheme="minorEastAsia"/>
          <w:i/>
          <w:sz w:val="20"/>
          <w:szCs w:val="20"/>
          <w:lang w:val="en-GB" w:eastAsia="en-US"/>
        </w:rPr>
        <w:t xml:space="preserve"> </w:t>
      </w:r>
      <w:r w:rsidRPr="005B5AF3">
        <w:rPr>
          <w:rFonts w:eastAsiaTheme="minorEastAsia"/>
          <w:sz w:val="20"/>
          <w:szCs w:val="20"/>
          <w:lang w:val="en-GB" w:eastAsia="en-US"/>
        </w:rPr>
        <w:t>amend to read:</w:t>
      </w:r>
    </w:p>
    <w:p w14:paraId="5DCEF7C3" w14:textId="77777777" w:rsidR="004B3847" w:rsidRPr="005B5AF3" w:rsidRDefault="00452771" w:rsidP="00DE4339">
      <w:pPr>
        <w:tabs>
          <w:tab w:val="left" w:pos="2268"/>
        </w:tabs>
        <w:spacing w:after="120"/>
        <w:ind w:left="1134" w:right="1134"/>
        <w:jc w:val="both"/>
        <w:rPr>
          <w:sz w:val="20"/>
          <w:szCs w:val="20"/>
          <w:lang w:val="en-GB" w:eastAsia="en-US"/>
        </w:rPr>
      </w:pPr>
      <w:r w:rsidRPr="005677B7">
        <w:rPr>
          <w:sz w:val="20"/>
          <w:szCs w:val="20"/>
          <w:lang w:val="en-GB"/>
        </w:rPr>
        <w:t>"</w:t>
      </w:r>
      <w:r w:rsidR="004B3847" w:rsidRPr="005B5AF3">
        <w:rPr>
          <w:sz w:val="20"/>
          <w:szCs w:val="20"/>
          <w:lang w:val="en-GB" w:eastAsia="en-US"/>
        </w:rPr>
        <w:t>5.3.7.1.4.2.</w:t>
      </w:r>
      <w:r w:rsidR="004B3847" w:rsidRPr="005B5AF3">
        <w:rPr>
          <w:sz w:val="20"/>
          <w:szCs w:val="20"/>
          <w:lang w:val="en-GB" w:eastAsia="en-US"/>
        </w:rPr>
        <w:tab/>
      </w:r>
      <w:r w:rsidR="004B3847" w:rsidRPr="005B5AF3">
        <w:rPr>
          <w:rFonts w:hint="eastAsia"/>
          <w:b/>
          <w:sz w:val="20"/>
          <w:szCs w:val="20"/>
          <w:lang w:val="en-GB" w:eastAsia="ja-JP"/>
        </w:rPr>
        <w:t xml:space="preserve">Electric </w:t>
      </w:r>
      <w:r w:rsidR="004B3847" w:rsidRPr="005B5AF3">
        <w:rPr>
          <w:dstrike/>
          <w:sz w:val="20"/>
          <w:szCs w:val="20"/>
          <w:lang w:val="en-GB" w:eastAsia="en-US"/>
        </w:rPr>
        <w:t>Electric</w:t>
      </w:r>
      <w:r w:rsidR="004B3847" w:rsidRPr="005B5AF3">
        <w:rPr>
          <w:bCs/>
          <w:dstrike/>
          <w:sz w:val="20"/>
          <w:szCs w:val="20"/>
          <w:lang w:val="en-GB" w:eastAsia="en-US"/>
        </w:rPr>
        <w:t>al</w:t>
      </w:r>
      <w:r w:rsidR="004B3847" w:rsidRPr="005B5AF3">
        <w:rPr>
          <w:dstrike/>
          <w:sz w:val="20"/>
          <w:szCs w:val="20"/>
          <w:lang w:val="en-GB" w:eastAsia="en-US"/>
        </w:rPr>
        <w:t xml:space="preserve"> </w:t>
      </w:r>
      <w:r w:rsidR="004B3847" w:rsidRPr="005B5AF3">
        <w:rPr>
          <w:sz w:val="20"/>
          <w:szCs w:val="20"/>
          <w:lang w:val="en-GB" w:eastAsia="en-US"/>
        </w:rPr>
        <w:t>power train consisting of combined DC- and AC-buses</w:t>
      </w:r>
    </w:p>
    <w:p w14:paraId="6803DA31" w14:textId="77777777" w:rsidR="004B3847" w:rsidRPr="005B5AF3" w:rsidRDefault="004B3847" w:rsidP="004B3847">
      <w:pPr>
        <w:suppressAutoHyphens w:val="0"/>
        <w:autoSpaceDE w:val="0"/>
        <w:autoSpaceDN w:val="0"/>
        <w:adjustRightInd w:val="0"/>
        <w:spacing w:afterLines="50" w:after="120"/>
        <w:ind w:left="2268" w:right="1088"/>
        <w:jc w:val="both"/>
        <w:rPr>
          <w:rFonts w:eastAsia="Yu Mincho"/>
          <w:b/>
          <w:sz w:val="20"/>
          <w:szCs w:val="20"/>
          <w:lang w:val="en-IN" w:eastAsia="ja-JP"/>
        </w:rPr>
      </w:pPr>
      <w:r w:rsidRPr="005B5AF3">
        <w:rPr>
          <w:rFonts w:eastAsia="Yu Mincho"/>
          <w:bCs/>
          <w:sz w:val="20"/>
          <w:szCs w:val="20"/>
          <w:lang w:val="en-GB" w:eastAsia="en-US"/>
        </w:rPr>
        <w:t xml:space="preserve">If </w:t>
      </w:r>
      <w:r w:rsidRPr="005B5AF3">
        <w:rPr>
          <w:rFonts w:eastAsia="Yu Mincho"/>
          <w:sz w:val="20"/>
          <w:szCs w:val="20"/>
          <w:lang w:val="en-GB" w:eastAsia="en-US"/>
        </w:rPr>
        <w:t>the</w:t>
      </w:r>
      <w:r w:rsidRPr="005B5AF3">
        <w:rPr>
          <w:rFonts w:eastAsia="Yu Mincho"/>
          <w:bCs/>
          <w:sz w:val="20"/>
          <w:szCs w:val="20"/>
          <w:lang w:val="en-GB" w:eastAsia="en-US"/>
        </w:rPr>
        <w:t xml:space="preserve"> AC high voltage buses and </w:t>
      </w:r>
      <w:r w:rsidRPr="005B5AF3">
        <w:rPr>
          <w:rFonts w:eastAsia="Yu Mincho"/>
          <w:sz w:val="20"/>
          <w:szCs w:val="20"/>
          <w:lang w:val="en-GB" w:eastAsia="en-US"/>
        </w:rPr>
        <w:t>the</w:t>
      </w:r>
      <w:r w:rsidRPr="005B5AF3">
        <w:rPr>
          <w:rFonts w:eastAsia="Yu Mincho"/>
          <w:bCs/>
          <w:sz w:val="20"/>
          <w:szCs w:val="20"/>
          <w:lang w:val="en-GB" w:eastAsia="en-US"/>
        </w:rPr>
        <w:t xml:space="preserve"> DC high voltage buses are </w:t>
      </w:r>
      <w:r w:rsidRPr="005B5AF3">
        <w:rPr>
          <w:rFonts w:eastAsia="Yu Mincho"/>
          <w:b/>
          <w:sz w:val="20"/>
          <w:szCs w:val="20"/>
          <w:lang w:val="en-IN" w:eastAsia="ja-JP"/>
        </w:rPr>
        <w:t>conductively connected, they shall meet one of the following requirements:</w:t>
      </w:r>
    </w:p>
    <w:p w14:paraId="76D66848" w14:textId="77777777" w:rsidR="004B3847" w:rsidRPr="005B5AF3" w:rsidRDefault="004B3847" w:rsidP="004B3847">
      <w:pPr>
        <w:suppressAutoHyphens w:val="0"/>
        <w:autoSpaceDE w:val="0"/>
        <w:autoSpaceDN w:val="0"/>
        <w:adjustRightInd w:val="0"/>
        <w:spacing w:afterLines="50" w:after="120"/>
        <w:ind w:left="2268" w:right="1088"/>
        <w:jc w:val="both"/>
        <w:rPr>
          <w:rFonts w:eastAsia="Yu Mincho"/>
          <w:b/>
          <w:sz w:val="20"/>
          <w:szCs w:val="20"/>
          <w:lang w:val="en-IN" w:eastAsia="ja-JP"/>
        </w:rPr>
      </w:pPr>
      <w:r w:rsidRPr="005B5AF3">
        <w:rPr>
          <w:rFonts w:eastAsia="Yu Mincho"/>
          <w:b/>
          <w:sz w:val="20"/>
          <w:szCs w:val="20"/>
          <w:lang w:val="en-IN" w:eastAsia="ja-JP"/>
        </w:rPr>
        <w:t>(a)</w:t>
      </w:r>
      <w:r w:rsidRPr="005B5AF3">
        <w:rPr>
          <w:rFonts w:eastAsia="Yu Mincho"/>
          <w:b/>
          <w:sz w:val="20"/>
          <w:szCs w:val="20"/>
          <w:lang w:val="en-IN" w:eastAsia="ja-JP"/>
        </w:rPr>
        <w:tab/>
        <w:t>Isolation resistance between the high voltage bus and the electrical chassis shall have a minimum value of 500 Ω/V of the working voltage;</w:t>
      </w:r>
    </w:p>
    <w:p w14:paraId="1A6B943C" w14:textId="77777777" w:rsidR="004B3847" w:rsidRPr="005B5AF3" w:rsidRDefault="004B3847" w:rsidP="004B3847">
      <w:pPr>
        <w:suppressAutoHyphens w:val="0"/>
        <w:autoSpaceDE w:val="0"/>
        <w:autoSpaceDN w:val="0"/>
        <w:adjustRightInd w:val="0"/>
        <w:spacing w:afterLines="50" w:after="120"/>
        <w:ind w:left="2268" w:right="1088"/>
        <w:jc w:val="both"/>
        <w:rPr>
          <w:rFonts w:eastAsia="Yu Mincho"/>
          <w:b/>
          <w:sz w:val="20"/>
          <w:szCs w:val="20"/>
          <w:lang w:val="en-IN" w:eastAsia="ja-JP"/>
        </w:rPr>
      </w:pPr>
      <w:r w:rsidRPr="005B5AF3">
        <w:rPr>
          <w:rFonts w:eastAsia="Yu Mincho"/>
          <w:b/>
          <w:sz w:val="20"/>
          <w:szCs w:val="20"/>
          <w:lang w:val="en-IN" w:eastAsia="ja-JP"/>
        </w:rPr>
        <w:t>(b)</w:t>
      </w:r>
      <w:r w:rsidRPr="005B5AF3">
        <w:rPr>
          <w:rFonts w:eastAsia="Yu Mincho"/>
          <w:b/>
          <w:sz w:val="20"/>
          <w:szCs w:val="20"/>
          <w:lang w:val="en-IN" w:eastAsia="ja-JP"/>
        </w:rPr>
        <w:tab/>
        <w:t>Isolation resistance between the high voltage bus and the electrical chassis shall have a minimum value of 100 Ω/V of the working voltage and the AC bus meets the physical protection as described in paragraph 5.</w:t>
      </w:r>
      <w:r w:rsidRPr="005B5AF3">
        <w:rPr>
          <w:rFonts w:eastAsia="Yu Mincho" w:hint="eastAsia"/>
          <w:b/>
          <w:sz w:val="20"/>
          <w:szCs w:val="20"/>
          <w:lang w:val="en-IN" w:eastAsia="ja-JP"/>
        </w:rPr>
        <w:t>3</w:t>
      </w:r>
      <w:r w:rsidRPr="005B5AF3">
        <w:rPr>
          <w:rFonts w:eastAsia="Yu Mincho"/>
          <w:b/>
          <w:sz w:val="20"/>
          <w:szCs w:val="20"/>
          <w:lang w:val="en-IN" w:eastAsia="ja-JP"/>
        </w:rPr>
        <w:t>.</w:t>
      </w:r>
      <w:r w:rsidRPr="005B5AF3">
        <w:rPr>
          <w:rFonts w:eastAsia="Yu Mincho" w:hint="eastAsia"/>
          <w:b/>
          <w:sz w:val="20"/>
          <w:szCs w:val="20"/>
          <w:lang w:val="en-IN" w:eastAsia="ja-JP"/>
        </w:rPr>
        <w:t>7.1</w:t>
      </w:r>
      <w:r w:rsidRPr="005B5AF3">
        <w:rPr>
          <w:rFonts w:eastAsia="Yu Mincho"/>
          <w:b/>
          <w:sz w:val="20"/>
          <w:szCs w:val="20"/>
          <w:lang w:val="en-IN" w:eastAsia="ja-JP"/>
        </w:rPr>
        <w:t>.3;</w:t>
      </w:r>
    </w:p>
    <w:p w14:paraId="2C2281DD" w14:textId="77777777" w:rsidR="004B3847" w:rsidRPr="005B5AF3" w:rsidRDefault="004B3847" w:rsidP="004B3847">
      <w:pPr>
        <w:spacing w:afterLines="50" w:after="120" w:line="240" w:lineRule="atLeast"/>
        <w:ind w:left="2268" w:right="1134"/>
        <w:jc w:val="both"/>
        <w:rPr>
          <w:bCs/>
          <w:dstrike/>
          <w:sz w:val="20"/>
          <w:szCs w:val="20"/>
          <w:lang w:val="en-GB" w:eastAsia="en-US"/>
        </w:rPr>
      </w:pPr>
      <w:r w:rsidRPr="005B5AF3">
        <w:rPr>
          <w:b/>
          <w:sz w:val="20"/>
          <w:szCs w:val="20"/>
          <w:lang w:val="en-IN" w:eastAsia="ja-JP"/>
        </w:rPr>
        <w:t>(c)</w:t>
      </w:r>
      <w:r w:rsidRPr="005B5AF3">
        <w:rPr>
          <w:b/>
          <w:sz w:val="20"/>
          <w:szCs w:val="20"/>
          <w:lang w:val="en-IN" w:eastAsia="ja-JP"/>
        </w:rPr>
        <w:tab/>
        <w:t>Isolation resistance between the high voltage bus and the electrical chassis shall have a minimum value of 100 Ω/V of the working voltage and the AC bus meets the absence of high voltage as described in paragraph 5.</w:t>
      </w:r>
      <w:r w:rsidRPr="005B5AF3">
        <w:rPr>
          <w:rFonts w:hint="eastAsia"/>
          <w:b/>
          <w:sz w:val="20"/>
          <w:szCs w:val="20"/>
          <w:lang w:val="en-IN" w:eastAsia="ja-JP"/>
        </w:rPr>
        <w:t>3</w:t>
      </w:r>
      <w:r w:rsidRPr="005B5AF3">
        <w:rPr>
          <w:b/>
          <w:sz w:val="20"/>
          <w:szCs w:val="20"/>
          <w:lang w:val="en-IN" w:eastAsia="ja-JP"/>
        </w:rPr>
        <w:t>.</w:t>
      </w:r>
      <w:r w:rsidRPr="005B5AF3">
        <w:rPr>
          <w:rFonts w:hint="eastAsia"/>
          <w:b/>
          <w:sz w:val="20"/>
          <w:szCs w:val="20"/>
          <w:lang w:val="en-IN" w:eastAsia="ja-JP"/>
        </w:rPr>
        <w:t>7.1</w:t>
      </w:r>
      <w:r w:rsidRPr="005B5AF3">
        <w:rPr>
          <w:b/>
          <w:sz w:val="20"/>
          <w:szCs w:val="20"/>
          <w:lang w:val="en-IN" w:eastAsia="ja-JP"/>
        </w:rPr>
        <w:t>.</w:t>
      </w:r>
      <w:proofErr w:type="gramStart"/>
      <w:r w:rsidRPr="005B5AF3">
        <w:rPr>
          <w:b/>
          <w:sz w:val="20"/>
          <w:szCs w:val="20"/>
          <w:lang w:val="en-IN" w:eastAsia="ja-JP"/>
        </w:rPr>
        <w:t>1.</w:t>
      </w:r>
      <w:r w:rsidRPr="005B5AF3">
        <w:rPr>
          <w:bCs/>
          <w:dstrike/>
          <w:sz w:val="20"/>
          <w:szCs w:val="20"/>
          <w:lang w:val="en-GB" w:eastAsia="en-US"/>
        </w:rPr>
        <w:t>galvanically</w:t>
      </w:r>
      <w:proofErr w:type="gramEnd"/>
      <w:r w:rsidRPr="005B5AF3">
        <w:rPr>
          <w:bCs/>
          <w:dstrike/>
          <w:sz w:val="20"/>
          <w:szCs w:val="20"/>
          <w:lang w:val="en-GB" w:eastAsia="en-US"/>
        </w:rPr>
        <w:t xml:space="preserve"> connected isolation resistance between the high voltage bus and the electrical chassis </w:t>
      </w:r>
      <w:r w:rsidRPr="005B5AF3">
        <w:rPr>
          <w:dstrike/>
          <w:sz w:val="20"/>
          <w:szCs w:val="20"/>
          <w:lang w:val="en-GB" w:eastAsia="en-US"/>
        </w:rPr>
        <w:t>(R</w:t>
      </w:r>
      <w:r w:rsidRPr="005B5AF3">
        <w:rPr>
          <w:dstrike/>
          <w:sz w:val="20"/>
          <w:szCs w:val="20"/>
          <w:vertAlign w:val="subscript"/>
          <w:lang w:val="en-GB" w:eastAsia="en-US"/>
        </w:rPr>
        <w:t>i</w:t>
      </w:r>
      <w:r w:rsidRPr="005B5AF3">
        <w:rPr>
          <w:dstrike/>
          <w:sz w:val="20"/>
          <w:szCs w:val="20"/>
          <w:lang w:val="en-GB" w:eastAsia="en-US"/>
        </w:rPr>
        <w:t>, as defined in paragraph 5. of Annex 9)</w:t>
      </w:r>
      <w:r w:rsidRPr="005B5AF3">
        <w:rPr>
          <w:bCs/>
          <w:dstrike/>
          <w:sz w:val="20"/>
          <w:szCs w:val="20"/>
          <w:lang w:val="en-GB" w:eastAsia="en-US"/>
        </w:rPr>
        <w:t xml:space="preserve"> shall have a minimum value of 500 Ω/V of the working voltage.</w:t>
      </w:r>
    </w:p>
    <w:p w14:paraId="42DCBA60" w14:textId="77777777" w:rsidR="004C2ABE" w:rsidRPr="005677B7" w:rsidRDefault="00DE4339" w:rsidP="004B3847">
      <w:pPr>
        <w:tabs>
          <w:tab w:val="left" w:pos="2268"/>
        </w:tabs>
        <w:spacing w:afterLines="50" w:after="120" w:line="240" w:lineRule="atLeast"/>
        <w:ind w:left="2268" w:right="1134" w:hanging="1134"/>
        <w:jc w:val="both"/>
        <w:rPr>
          <w:dstrike/>
          <w:sz w:val="20"/>
          <w:szCs w:val="20"/>
          <w:lang w:val="en-GB"/>
        </w:rPr>
      </w:pPr>
      <w:r w:rsidRPr="005B5AF3">
        <w:rPr>
          <w:bCs/>
          <w:dstrike/>
          <w:sz w:val="20"/>
          <w:szCs w:val="20"/>
          <w:lang w:val="en-GB" w:eastAsia="en-US"/>
        </w:rPr>
        <w:tab/>
      </w:r>
      <w:r w:rsidR="004B3847" w:rsidRPr="005B5AF3">
        <w:rPr>
          <w:bCs/>
          <w:dstrike/>
          <w:sz w:val="20"/>
          <w:szCs w:val="20"/>
          <w:lang w:val="en-GB" w:eastAsia="en-US"/>
        </w:rPr>
        <w:t xml:space="preserve">However, if the protection degree IPXXB is satisfied for all AC high voltage buses or the AC voltage is equal or less than 30 V after </w:t>
      </w:r>
      <w:r w:rsidR="004B3847" w:rsidRPr="005B5AF3">
        <w:rPr>
          <w:dstrike/>
          <w:sz w:val="20"/>
          <w:szCs w:val="20"/>
          <w:lang w:val="en-GB" w:eastAsia="en-US"/>
        </w:rPr>
        <w:t>the vehicle impact</w:t>
      </w:r>
      <w:r w:rsidR="004B3847" w:rsidRPr="005B5AF3">
        <w:rPr>
          <w:bCs/>
          <w:dstrike/>
          <w:sz w:val="20"/>
          <w:szCs w:val="20"/>
          <w:lang w:val="en-GB" w:eastAsia="en-US"/>
        </w:rPr>
        <w:t xml:space="preserve">, </w:t>
      </w:r>
      <w:r w:rsidR="004B3847" w:rsidRPr="005B5AF3">
        <w:rPr>
          <w:dstrike/>
          <w:sz w:val="20"/>
          <w:szCs w:val="20"/>
          <w:lang w:val="en-GB" w:eastAsia="en-US"/>
        </w:rPr>
        <w:t>the</w:t>
      </w:r>
      <w:r w:rsidR="004B3847" w:rsidRPr="005B5AF3">
        <w:rPr>
          <w:bCs/>
          <w:dstrike/>
          <w:sz w:val="20"/>
          <w:szCs w:val="20"/>
          <w:lang w:val="en-GB" w:eastAsia="en-US"/>
        </w:rPr>
        <w:t xml:space="preserve"> isolation resistance between the high voltage bus and the electrical chassis </w:t>
      </w:r>
      <w:r w:rsidR="004B3847" w:rsidRPr="005B5AF3">
        <w:rPr>
          <w:dstrike/>
          <w:sz w:val="20"/>
          <w:szCs w:val="20"/>
          <w:lang w:val="en-GB" w:eastAsia="en-US"/>
        </w:rPr>
        <w:t>(R</w:t>
      </w:r>
      <w:r w:rsidR="004B3847" w:rsidRPr="005B5AF3">
        <w:rPr>
          <w:dstrike/>
          <w:sz w:val="20"/>
          <w:szCs w:val="20"/>
          <w:vertAlign w:val="subscript"/>
          <w:lang w:val="en-GB" w:eastAsia="en-US"/>
        </w:rPr>
        <w:t>i</w:t>
      </w:r>
      <w:r w:rsidR="004B3847" w:rsidRPr="005B5AF3">
        <w:rPr>
          <w:dstrike/>
          <w:sz w:val="20"/>
          <w:szCs w:val="20"/>
          <w:lang w:val="en-GB" w:eastAsia="en-US"/>
        </w:rPr>
        <w:t>, as defined in paragraph 5. of Annex 9)</w:t>
      </w:r>
      <w:r w:rsidR="004B3847" w:rsidRPr="005B5AF3">
        <w:rPr>
          <w:bCs/>
          <w:dstrike/>
          <w:sz w:val="20"/>
          <w:szCs w:val="20"/>
          <w:lang w:val="en-GB" w:eastAsia="en-US"/>
        </w:rPr>
        <w:t xml:space="preserve"> shall have a minimum value of 100 Ω/V of the working voltage.</w:t>
      </w:r>
      <w:r w:rsidR="00452771" w:rsidRPr="005677B7">
        <w:rPr>
          <w:sz w:val="20"/>
          <w:szCs w:val="20"/>
          <w:lang w:val="en-GB"/>
        </w:rPr>
        <w:t xml:space="preserve"> "</w:t>
      </w:r>
    </w:p>
    <w:p w14:paraId="28E6CC78" w14:textId="77777777" w:rsidR="00452771" w:rsidRPr="005B5AF3" w:rsidRDefault="00452771" w:rsidP="00BC008B">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eastAsiaTheme="minorEastAsia" w:hint="eastAsia"/>
          <w:i/>
          <w:sz w:val="20"/>
          <w:szCs w:val="20"/>
          <w:lang w:val="en-GB" w:eastAsia="en-US"/>
        </w:rPr>
        <w:t>Paragraph</w:t>
      </w:r>
      <w:r w:rsidRPr="005B5AF3">
        <w:rPr>
          <w:rFonts w:hint="eastAsia"/>
          <w:i/>
          <w:sz w:val="20"/>
          <w:szCs w:val="20"/>
          <w:lang w:val="en-GB" w:eastAsia="ja-JP"/>
        </w:rPr>
        <w:t xml:space="preserve"> 5.</w:t>
      </w:r>
      <w:r w:rsidR="00DE4339" w:rsidRPr="005B5AF3">
        <w:rPr>
          <w:i/>
          <w:sz w:val="20"/>
          <w:szCs w:val="20"/>
          <w:lang w:val="en-GB" w:eastAsia="ja-JP"/>
        </w:rPr>
        <w:t>3.7</w:t>
      </w:r>
      <w:r w:rsidRPr="005B5AF3">
        <w:rPr>
          <w:rFonts w:hint="eastAsia"/>
          <w:i/>
          <w:sz w:val="20"/>
          <w:szCs w:val="20"/>
          <w:lang w:val="en-GB" w:eastAsia="ja-JP"/>
        </w:rPr>
        <w:t>.2.,</w:t>
      </w:r>
      <w:r w:rsidRPr="005B5AF3">
        <w:rPr>
          <w:rFonts w:eastAsiaTheme="minorEastAsia"/>
          <w:i/>
          <w:sz w:val="20"/>
          <w:szCs w:val="20"/>
          <w:lang w:val="en-GB" w:eastAsia="en-US"/>
        </w:rPr>
        <w:t xml:space="preserve"> </w:t>
      </w:r>
      <w:r w:rsidRPr="005B5AF3">
        <w:rPr>
          <w:rFonts w:eastAsiaTheme="minorEastAsia"/>
          <w:sz w:val="20"/>
          <w:szCs w:val="20"/>
          <w:lang w:val="en-GB" w:eastAsia="en-US"/>
        </w:rPr>
        <w:t>amend to read:</w:t>
      </w:r>
    </w:p>
    <w:p w14:paraId="393ED808" w14:textId="77777777" w:rsidR="00452771" w:rsidRPr="005B5AF3" w:rsidRDefault="00452771" w:rsidP="00452771">
      <w:pPr>
        <w:keepNext/>
        <w:keepLines/>
        <w:tabs>
          <w:tab w:val="left" w:pos="2268"/>
        </w:tabs>
        <w:spacing w:after="120" w:line="240" w:lineRule="atLeast"/>
        <w:ind w:left="2268" w:right="1134" w:hanging="1134"/>
        <w:jc w:val="both"/>
        <w:rPr>
          <w:sz w:val="20"/>
          <w:szCs w:val="20"/>
          <w:lang w:val="en-GB" w:eastAsia="en-US"/>
        </w:rPr>
      </w:pPr>
      <w:r w:rsidRPr="005677B7">
        <w:rPr>
          <w:sz w:val="20"/>
          <w:szCs w:val="20"/>
          <w:lang w:val="en-GB"/>
        </w:rPr>
        <w:lastRenderedPageBreak/>
        <w:t>"</w:t>
      </w:r>
      <w:r w:rsidRPr="005B5AF3">
        <w:rPr>
          <w:sz w:val="20"/>
          <w:szCs w:val="20"/>
          <w:lang w:val="en-GB" w:eastAsia="en-US"/>
        </w:rPr>
        <w:t>5.</w:t>
      </w:r>
      <w:r w:rsidR="00DE4339" w:rsidRPr="005B5AF3">
        <w:rPr>
          <w:sz w:val="20"/>
          <w:szCs w:val="20"/>
          <w:lang w:val="en-GB" w:eastAsia="en-US"/>
        </w:rPr>
        <w:t>3.7</w:t>
      </w:r>
      <w:r w:rsidRPr="005B5AF3">
        <w:rPr>
          <w:sz w:val="20"/>
          <w:szCs w:val="20"/>
          <w:lang w:val="en-GB" w:eastAsia="en-US"/>
        </w:rPr>
        <w:t>.2.</w:t>
      </w:r>
      <w:r w:rsidRPr="005B5AF3">
        <w:rPr>
          <w:sz w:val="20"/>
          <w:szCs w:val="20"/>
          <w:lang w:val="en-GB" w:eastAsia="en-US"/>
        </w:rPr>
        <w:tab/>
        <w:t xml:space="preserve">Electrolyte </w:t>
      </w:r>
      <w:r w:rsidRPr="005B5AF3">
        <w:rPr>
          <w:b/>
          <w:sz w:val="20"/>
          <w:szCs w:val="20"/>
          <w:lang w:val="en-IN" w:eastAsia="en-US"/>
        </w:rPr>
        <w:t>leakage</w:t>
      </w:r>
      <w:r w:rsidRPr="005B5AF3">
        <w:rPr>
          <w:dstrike/>
          <w:sz w:val="20"/>
          <w:szCs w:val="20"/>
          <w:lang w:val="en-GB" w:eastAsia="en-US"/>
        </w:rPr>
        <w:t>spillage</w:t>
      </w:r>
    </w:p>
    <w:p w14:paraId="3AF28CD7" w14:textId="77777777" w:rsidR="00452771" w:rsidRPr="005B5AF3" w:rsidRDefault="00452771" w:rsidP="00DE4339">
      <w:pPr>
        <w:keepNext/>
        <w:keepLines/>
        <w:tabs>
          <w:tab w:val="left" w:pos="2268"/>
        </w:tabs>
        <w:spacing w:after="120" w:line="240" w:lineRule="atLeast"/>
        <w:ind w:left="2268" w:right="1134"/>
        <w:jc w:val="both"/>
        <w:rPr>
          <w:dstrike/>
          <w:sz w:val="20"/>
          <w:szCs w:val="20"/>
          <w:lang w:val="en-GB" w:eastAsia="en-US"/>
        </w:rPr>
      </w:pPr>
      <w:r w:rsidRPr="005B5AF3">
        <w:rPr>
          <w:dstrike/>
          <w:sz w:val="20"/>
          <w:szCs w:val="20"/>
          <w:lang w:val="en-GB" w:eastAsia="en-US"/>
        </w:rPr>
        <w:t xml:space="preserve">In the period from the impact until 30 minutes after no electrolyte from the REESS shall spill into the passenger compartment and no more than 7 per cent of electrolyte shall spill from the REESS except open type traction batteries outside the passenger compartment. For open type traction </w:t>
      </w:r>
      <w:proofErr w:type="gramStart"/>
      <w:r w:rsidRPr="005B5AF3">
        <w:rPr>
          <w:dstrike/>
          <w:sz w:val="20"/>
          <w:szCs w:val="20"/>
          <w:lang w:val="en-GB" w:eastAsia="en-US"/>
        </w:rPr>
        <w:t>batteries</w:t>
      </w:r>
      <w:proofErr w:type="gramEnd"/>
      <w:r w:rsidRPr="005B5AF3">
        <w:rPr>
          <w:dstrike/>
          <w:sz w:val="20"/>
          <w:szCs w:val="20"/>
          <w:lang w:val="en-GB" w:eastAsia="en-US"/>
        </w:rPr>
        <w:t xml:space="preserve"> no more than 7 per cent with a maximum of 5.0 litters shall spill outside the passenger compartment. </w:t>
      </w:r>
    </w:p>
    <w:p w14:paraId="0611D718" w14:textId="77777777" w:rsidR="00452771" w:rsidRPr="005B5AF3" w:rsidRDefault="00452771" w:rsidP="00452771">
      <w:pPr>
        <w:tabs>
          <w:tab w:val="left" w:pos="2268"/>
        </w:tabs>
        <w:spacing w:after="120" w:line="240" w:lineRule="atLeast"/>
        <w:ind w:left="2268" w:right="1134" w:hanging="1134"/>
        <w:jc w:val="both"/>
        <w:rPr>
          <w:dstrike/>
          <w:sz w:val="20"/>
          <w:szCs w:val="20"/>
          <w:lang w:val="en-GB" w:eastAsia="en-US"/>
        </w:rPr>
      </w:pPr>
      <w:r w:rsidRPr="005B5AF3">
        <w:rPr>
          <w:sz w:val="20"/>
          <w:szCs w:val="20"/>
          <w:lang w:val="en-GB" w:eastAsia="en-US"/>
        </w:rPr>
        <w:tab/>
      </w:r>
      <w:r w:rsidRPr="005B5AF3">
        <w:rPr>
          <w:dstrike/>
          <w:sz w:val="20"/>
          <w:szCs w:val="20"/>
          <w:lang w:val="en-GB" w:eastAsia="en-US"/>
        </w:rPr>
        <w:t xml:space="preserve">The manufacturer shall demonstrate compliance in accordance with </w:t>
      </w:r>
      <w:r w:rsidRPr="005B5AF3">
        <w:rPr>
          <w:dstrike/>
          <w:sz w:val="20"/>
          <w:szCs w:val="20"/>
          <w:lang w:val="en-GB" w:eastAsia="en-US"/>
        </w:rPr>
        <w:br/>
        <w:t xml:space="preserve">paragraph 6. of </w:t>
      </w:r>
      <w:r w:rsidR="00F66773" w:rsidRPr="005B5AF3">
        <w:rPr>
          <w:dstrike/>
          <w:sz w:val="20"/>
          <w:szCs w:val="20"/>
          <w:lang w:val="en-GB" w:eastAsia="en-US"/>
        </w:rPr>
        <w:t>Annex 9</w:t>
      </w:r>
      <w:r w:rsidRPr="005B5AF3">
        <w:rPr>
          <w:dstrike/>
          <w:sz w:val="20"/>
          <w:szCs w:val="20"/>
          <w:lang w:val="en-GB" w:eastAsia="en-US"/>
        </w:rPr>
        <w:t>.</w:t>
      </w:r>
    </w:p>
    <w:p w14:paraId="75757607" w14:textId="77777777" w:rsidR="00452771" w:rsidRPr="005B5AF3" w:rsidRDefault="00DE4339" w:rsidP="00452771">
      <w:pPr>
        <w:keepNext/>
        <w:tabs>
          <w:tab w:val="left" w:pos="2268"/>
        </w:tabs>
        <w:spacing w:after="120" w:line="240" w:lineRule="atLeast"/>
        <w:ind w:left="2268" w:right="1134" w:hanging="1134"/>
        <w:jc w:val="both"/>
        <w:rPr>
          <w:b/>
          <w:sz w:val="20"/>
          <w:szCs w:val="20"/>
          <w:lang w:val="en-GB" w:eastAsia="en-US"/>
        </w:rPr>
      </w:pPr>
      <w:r w:rsidRPr="005B5AF3">
        <w:rPr>
          <w:b/>
          <w:sz w:val="20"/>
          <w:szCs w:val="20"/>
          <w:lang w:val="en-GB" w:eastAsia="en-US"/>
        </w:rPr>
        <w:t>5.3.7</w:t>
      </w:r>
      <w:r w:rsidR="00452771" w:rsidRPr="005B5AF3">
        <w:rPr>
          <w:b/>
          <w:sz w:val="20"/>
          <w:szCs w:val="20"/>
          <w:lang w:val="en-GB" w:eastAsia="en-US"/>
        </w:rPr>
        <w:t xml:space="preserve">.2.1. </w:t>
      </w:r>
      <w:r w:rsidR="00452771" w:rsidRPr="005B5AF3">
        <w:rPr>
          <w:b/>
          <w:sz w:val="20"/>
          <w:szCs w:val="20"/>
          <w:lang w:val="en-GB" w:eastAsia="en-US"/>
        </w:rPr>
        <w:tab/>
        <w:t>In case of aqueous electrolyte REESS.</w:t>
      </w:r>
    </w:p>
    <w:p w14:paraId="363DE13B" w14:textId="77777777" w:rsidR="00452771" w:rsidRPr="005B5AF3" w:rsidRDefault="00452771" w:rsidP="00452771">
      <w:pPr>
        <w:spacing w:after="120" w:line="240" w:lineRule="atLeast"/>
        <w:ind w:left="2268" w:right="1134"/>
        <w:jc w:val="both"/>
        <w:rPr>
          <w:b/>
          <w:sz w:val="20"/>
          <w:szCs w:val="20"/>
          <w:lang w:val="en-GB" w:eastAsia="en-US"/>
        </w:rPr>
      </w:pPr>
      <w:r w:rsidRPr="005B5AF3">
        <w:rPr>
          <w:b/>
          <w:sz w:val="20"/>
          <w:szCs w:val="20"/>
          <w:lang w:val="en-GB" w:eastAsia="en-US"/>
        </w:rPr>
        <w:t>For a period from the impact until 60 minutes after the impact, there shall be no electrolyte leakage from the REESS into the passenger compartment and no more than 7 per cent by volume of the REESS electrolyte with a maximum of 5.0 l leaked from the REESS to the outside of the passenger compartment. The leaked amount of electrolyte can be measured by usual techniques of determination of liquid volumes after its collection. For containers containing Stoddard, coloured coolant and electrolyte, the fluids shall be allowed to separate by specific gravity then measured.</w:t>
      </w:r>
    </w:p>
    <w:p w14:paraId="7EF6637B" w14:textId="77777777" w:rsidR="00452771" w:rsidRPr="005B5AF3" w:rsidRDefault="00452771" w:rsidP="00452771">
      <w:pPr>
        <w:keepNext/>
        <w:tabs>
          <w:tab w:val="left" w:pos="2268"/>
        </w:tabs>
        <w:spacing w:after="120" w:line="240" w:lineRule="atLeast"/>
        <w:ind w:left="2268" w:right="1134" w:hanging="1134"/>
        <w:jc w:val="both"/>
        <w:rPr>
          <w:b/>
          <w:sz w:val="20"/>
          <w:szCs w:val="20"/>
          <w:lang w:val="en-GB" w:eastAsia="en-US"/>
        </w:rPr>
      </w:pPr>
      <w:r w:rsidRPr="005B5AF3">
        <w:rPr>
          <w:b/>
          <w:sz w:val="20"/>
          <w:szCs w:val="20"/>
          <w:lang w:val="en-GB" w:eastAsia="en-US"/>
        </w:rPr>
        <w:t>5.</w:t>
      </w:r>
      <w:r w:rsidR="00DE4339" w:rsidRPr="005B5AF3">
        <w:rPr>
          <w:rFonts w:hint="eastAsia"/>
          <w:b/>
          <w:sz w:val="20"/>
          <w:szCs w:val="20"/>
          <w:lang w:val="en-GB" w:eastAsia="en-US"/>
        </w:rPr>
        <w:t>3.7</w:t>
      </w:r>
      <w:r w:rsidRPr="005B5AF3">
        <w:rPr>
          <w:rFonts w:hint="eastAsia"/>
          <w:b/>
          <w:sz w:val="20"/>
          <w:szCs w:val="20"/>
          <w:lang w:val="en-GB" w:eastAsia="en-US"/>
        </w:rPr>
        <w:t>.2</w:t>
      </w:r>
      <w:r w:rsidRPr="005B5AF3">
        <w:rPr>
          <w:b/>
          <w:sz w:val="20"/>
          <w:szCs w:val="20"/>
          <w:lang w:val="en-GB" w:eastAsia="en-US"/>
        </w:rPr>
        <w:t xml:space="preserve">.2. </w:t>
      </w:r>
      <w:r w:rsidRPr="005B5AF3">
        <w:rPr>
          <w:b/>
          <w:sz w:val="20"/>
          <w:szCs w:val="20"/>
          <w:lang w:val="en-GB" w:eastAsia="en-US"/>
        </w:rPr>
        <w:tab/>
        <w:t>In case of non-aqueous electrolyte REESS.</w:t>
      </w:r>
    </w:p>
    <w:p w14:paraId="4D5357B9" w14:textId="77777777" w:rsidR="00452771" w:rsidRPr="005B5AF3" w:rsidRDefault="00452771" w:rsidP="00452771">
      <w:pPr>
        <w:spacing w:after="120" w:line="240" w:lineRule="atLeast"/>
        <w:ind w:left="2268" w:right="1134"/>
        <w:jc w:val="both"/>
        <w:rPr>
          <w:b/>
          <w:sz w:val="20"/>
          <w:szCs w:val="20"/>
          <w:lang w:val="en-GB" w:eastAsia="en-US"/>
        </w:rPr>
      </w:pPr>
      <w:r w:rsidRPr="005B5AF3">
        <w:rPr>
          <w:b/>
          <w:sz w:val="20"/>
          <w:szCs w:val="20"/>
          <w:lang w:val="en-GB" w:eastAsia="en-US"/>
        </w:rPr>
        <w:t>For a period from the impact until 60 minutes after the impact, there shall be no liquid electrolyte leakage from the REESS into the passenger compartment, luggage compartment and no liquid electrolyte leakage to outside the vehicle. This requirement shall be verified by visual inspection without disassembling any part of the vehicle.</w:t>
      </w:r>
      <w:r w:rsidRPr="005677B7">
        <w:rPr>
          <w:sz w:val="20"/>
          <w:szCs w:val="20"/>
          <w:lang w:val="en-GB"/>
        </w:rPr>
        <w:t xml:space="preserve"> "</w:t>
      </w:r>
    </w:p>
    <w:p w14:paraId="11593FBB" w14:textId="77777777" w:rsidR="00452771" w:rsidRPr="005B5AF3" w:rsidRDefault="00452771" w:rsidP="00690D34">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eastAsiaTheme="minorEastAsia" w:hint="eastAsia"/>
          <w:i/>
          <w:sz w:val="20"/>
          <w:szCs w:val="20"/>
          <w:lang w:val="en-GB" w:eastAsia="en-US"/>
        </w:rPr>
        <w:t>Paragraph</w:t>
      </w:r>
      <w:r w:rsidRPr="005B5AF3">
        <w:rPr>
          <w:rFonts w:hint="eastAsia"/>
          <w:i/>
          <w:sz w:val="20"/>
          <w:szCs w:val="20"/>
          <w:lang w:val="en-GB" w:eastAsia="ja-JP"/>
        </w:rPr>
        <w:t xml:space="preserve"> 5.</w:t>
      </w:r>
      <w:r w:rsidR="00DE4339" w:rsidRPr="005B5AF3">
        <w:rPr>
          <w:i/>
          <w:sz w:val="20"/>
          <w:szCs w:val="20"/>
          <w:lang w:val="en-GB" w:eastAsia="ja-JP"/>
        </w:rPr>
        <w:t>3.7</w:t>
      </w:r>
      <w:r w:rsidRPr="005B5AF3">
        <w:rPr>
          <w:rFonts w:hint="eastAsia"/>
          <w:i/>
          <w:sz w:val="20"/>
          <w:szCs w:val="20"/>
          <w:lang w:val="en-GB" w:eastAsia="ja-JP"/>
        </w:rPr>
        <w:t>.3.,</w:t>
      </w:r>
      <w:r w:rsidRPr="005B5AF3">
        <w:rPr>
          <w:rFonts w:eastAsiaTheme="minorEastAsia"/>
          <w:i/>
          <w:sz w:val="20"/>
          <w:szCs w:val="20"/>
          <w:lang w:val="en-GB" w:eastAsia="en-US"/>
        </w:rPr>
        <w:t xml:space="preserve"> </w:t>
      </w:r>
      <w:r w:rsidRPr="005B5AF3">
        <w:rPr>
          <w:rFonts w:eastAsiaTheme="minorEastAsia"/>
          <w:sz w:val="20"/>
          <w:szCs w:val="20"/>
          <w:lang w:val="en-GB" w:eastAsia="en-US"/>
        </w:rPr>
        <w:t>amend to read:</w:t>
      </w:r>
    </w:p>
    <w:p w14:paraId="27EEB583" w14:textId="77777777" w:rsidR="00452771" w:rsidRPr="005B5AF3" w:rsidRDefault="00452771" w:rsidP="00452771">
      <w:pPr>
        <w:keepNext/>
        <w:tabs>
          <w:tab w:val="left" w:pos="2268"/>
        </w:tabs>
        <w:spacing w:after="120" w:line="240" w:lineRule="atLeast"/>
        <w:ind w:left="2268" w:right="1134" w:hanging="1134"/>
        <w:jc w:val="both"/>
        <w:rPr>
          <w:sz w:val="20"/>
          <w:szCs w:val="20"/>
          <w:lang w:val="en-GB" w:eastAsia="en-US"/>
        </w:rPr>
      </w:pPr>
      <w:r w:rsidRPr="005677B7">
        <w:rPr>
          <w:sz w:val="20"/>
          <w:szCs w:val="20"/>
          <w:lang w:val="en-GB"/>
        </w:rPr>
        <w:t>"</w:t>
      </w:r>
      <w:r w:rsidR="00DE4339" w:rsidRPr="005B5AF3">
        <w:rPr>
          <w:sz w:val="20"/>
          <w:szCs w:val="20"/>
          <w:lang w:val="en-GB" w:eastAsia="en-US"/>
        </w:rPr>
        <w:t>5.3.7</w:t>
      </w:r>
      <w:r w:rsidRPr="005B5AF3">
        <w:rPr>
          <w:sz w:val="20"/>
          <w:szCs w:val="20"/>
          <w:lang w:val="en-GB" w:eastAsia="en-US"/>
        </w:rPr>
        <w:t>.3.</w:t>
      </w:r>
      <w:r w:rsidRPr="005B5AF3">
        <w:rPr>
          <w:sz w:val="20"/>
          <w:szCs w:val="20"/>
          <w:lang w:val="en-GB" w:eastAsia="en-US"/>
        </w:rPr>
        <w:tab/>
        <w:t xml:space="preserve">REESS retention </w:t>
      </w:r>
    </w:p>
    <w:p w14:paraId="0BB62E7F" w14:textId="77777777" w:rsidR="00452771" w:rsidRPr="005B5AF3" w:rsidRDefault="00452771" w:rsidP="00452771">
      <w:pPr>
        <w:spacing w:after="120" w:line="240" w:lineRule="atLeast"/>
        <w:ind w:left="2268" w:right="1134"/>
        <w:jc w:val="both"/>
        <w:rPr>
          <w:b/>
          <w:sz w:val="20"/>
          <w:szCs w:val="20"/>
          <w:lang w:val="en-IN" w:eastAsia="ja-JP"/>
        </w:rPr>
      </w:pPr>
      <w:r w:rsidRPr="005B5AF3">
        <w:rPr>
          <w:b/>
          <w:sz w:val="20"/>
          <w:szCs w:val="20"/>
          <w:lang w:val="en-IN" w:eastAsia="ja-JP"/>
        </w:rPr>
        <w:t>REESS shall remain attached to the vehicle by at least one component anchorage, bracket, or any structure that transfers loads from REESS to the vehicle structure, and REESS located outside the passenger compartment shall not enter the passenger compartment.</w:t>
      </w:r>
    </w:p>
    <w:p w14:paraId="672271AF" w14:textId="77777777" w:rsidR="00452771" w:rsidRPr="005B5AF3" w:rsidRDefault="00452771" w:rsidP="00452771">
      <w:pPr>
        <w:spacing w:after="120" w:line="240" w:lineRule="atLeast"/>
        <w:ind w:left="2268" w:right="1134"/>
        <w:jc w:val="both"/>
        <w:rPr>
          <w:dstrike/>
          <w:sz w:val="20"/>
          <w:szCs w:val="20"/>
          <w:lang w:val="en-GB" w:eastAsia="en-US"/>
        </w:rPr>
      </w:pPr>
      <w:r w:rsidRPr="005B5AF3">
        <w:rPr>
          <w:dstrike/>
          <w:sz w:val="20"/>
          <w:szCs w:val="20"/>
          <w:lang w:val="en-GB" w:eastAsia="en-US"/>
        </w:rPr>
        <w:t>REESS located inside the passenger compartment shall remain in the location in which they are installed and REESS components shall remain inside REESS boundaries.</w:t>
      </w:r>
    </w:p>
    <w:p w14:paraId="2F704594" w14:textId="77777777" w:rsidR="00452771" w:rsidRPr="005B5AF3" w:rsidRDefault="00452771" w:rsidP="00452771">
      <w:pPr>
        <w:spacing w:after="120" w:line="240" w:lineRule="atLeast"/>
        <w:ind w:left="2268" w:right="1134"/>
        <w:jc w:val="both"/>
        <w:rPr>
          <w:dstrike/>
          <w:sz w:val="20"/>
          <w:szCs w:val="20"/>
          <w:lang w:val="en-GB" w:eastAsia="en-US"/>
        </w:rPr>
      </w:pPr>
      <w:r w:rsidRPr="005B5AF3">
        <w:rPr>
          <w:dstrike/>
          <w:sz w:val="20"/>
          <w:szCs w:val="20"/>
          <w:lang w:val="en-GB" w:eastAsia="en-US"/>
        </w:rPr>
        <w:t>No part of any REESS that is located outside the passenger compartment for electric safety assessment shall enter the passenger compartment during or after the impact test.</w:t>
      </w:r>
    </w:p>
    <w:p w14:paraId="012A140A" w14:textId="77777777" w:rsidR="00452771" w:rsidRPr="005B5AF3" w:rsidRDefault="00452771" w:rsidP="00452771">
      <w:pPr>
        <w:spacing w:after="120" w:line="240" w:lineRule="atLeast"/>
        <w:ind w:left="2268" w:right="1134"/>
        <w:jc w:val="both"/>
        <w:rPr>
          <w:dstrike/>
          <w:sz w:val="20"/>
          <w:szCs w:val="20"/>
          <w:lang w:val="en-GB" w:eastAsia="ja-JP"/>
        </w:rPr>
      </w:pPr>
      <w:r w:rsidRPr="005B5AF3">
        <w:rPr>
          <w:dstrike/>
          <w:sz w:val="20"/>
          <w:szCs w:val="20"/>
          <w:lang w:val="en-GB" w:eastAsia="en-US"/>
        </w:rPr>
        <w:t xml:space="preserve">The manufacturer shall demonstrate compliance in accordance with paragraph 7. of </w:t>
      </w:r>
      <w:r w:rsidR="00F66773" w:rsidRPr="005B5AF3">
        <w:rPr>
          <w:dstrike/>
          <w:sz w:val="20"/>
          <w:szCs w:val="20"/>
          <w:lang w:val="en-GB" w:eastAsia="en-US"/>
        </w:rPr>
        <w:t>Annex 9</w:t>
      </w:r>
      <w:r w:rsidRPr="005B5AF3">
        <w:rPr>
          <w:dstrike/>
          <w:sz w:val="20"/>
          <w:szCs w:val="20"/>
          <w:lang w:val="en-GB" w:eastAsia="en-US"/>
        </w:rPr>
        <w:t>.</w:t>
      </w:r>
      <w:r w:rsidRPr="005677B7">
        <w:rPr>
          <w:sz w:val="20"/>
          <w:szCs w:val="20"/>
          <w:lang w:val="en-GB"/>
        </w:rPr>
        <w:t xml:space="preserve"> "</w:t>
      </w:r>
    </w:p>
    <w:p w14:paraId="464F6BDF" w14:textId="77777777" w:rsidR="00452771" w:rsidRPr="005B5AF3" w:rsidRDefault="00452771" w:rsidP="00690D34">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hint="eastAsia"/>
          <w:i/>
          <w:sz w:val="20"/>
          <w:szCs w:val="20"/>
          <w:lang w:val="en-GB" w:eastAsia="ja-JP"/>
        </w:rPr>
        <w:t>Insert new paragraph 5.</w:t>
      </w:r>
      <w:r w:rsidR="00DE4339" w:rsidRPr="005B5AF3">
        <w:rPr>
          <w:i/>
          <w:sz w:val="20"/>
          <w:szCs w:val="20"/>
          <w:lang w:val="en-GB" w:eastAsia="ja-JP"/>
        </w:rPr>
        <w:t>3.7</w:t>
      </w:r>
      <w:r w:rsidRPr="005B5AF3">
        <w:rPr>
          <w:rFonts w:hint="eastAsia"/>
          <w:i/>
          <w:sz w:val="20"/>
          <w:szCs w:val="20"/>
          <w:lang w:val="en-GB" w:eastAsia="ja-JP"/>
        </w:rPr>
        <w:t>.4.,</w:t>
      </w:r>
      <w:r w:rsidRPr="005B5AF3">
        <w:rPr>
          <w:rFonts w:eastAsiaTheme="minorEastAsia"/>
          <w:i/>
          <w:sz w:val="20"/>
          <w:szCs w:val="20"/>
          <w:lang w:val="en-GB" w:eastAsia="en-US"/>
        </w:rPr>
        <w:t xml:space="preserve"> </w:t>
      </w:r>
      <w:r w:rsidRPr="005B5AF3">
        <w:rPr>
          <w:rFonts w:eastAsiaTheme="minorEastAsia"/>
          <w:sz w:val="20"/>
          <w:szCs w:val="20"/>
          <w:lang w:val="en-GB" w:eastAsia="en-US"/>
        </w:rPr>
        <w:t>to read:</w:t>
      </w:r>
    </w:p>
    <w:p w14:paraId="6FEA123E" w14:textId="77777777" w:rsidR="00452771" w:rsidRPr="005B5AF3" w:rsidRDefault="00452771" w:rsidP="00452771">
      <w:pPr>
        <w:spacing w:after="120" w:line="240" w:lineRule="atLeast"/>
        <w:ind w:left="2268" w:right="1134" w:hanging="1134"/>
        <w:jc w:val="both"/>
        <w:rPr>
          <w:b/>
          <w:sz w:val="20"/>
          <w:szCs w:val="20"/>
          <w:lang w:val="en-IN" w:eastAsia="ja-JP"/>
        </w:rPr>
      </w:pPr>
      <w:r w:rsidRPr="005677B7">
        <w:rPr>
          <w:sz w:val="20"/>
          <w:szCs w:val="20"/>
          <w:lang w:val="en-GB"/>
        </w:rPr>
        <w:t>"</w:t>
      </w:r>
      <w:r w:rsidRPr="005B5AF3">
        <w:rPr>
          <w:b/>
          <w:sz w:val="20"/>
          <w:szCs w:val="20"/>
          <w:lang w:val="en-IN" w:eastAsia="ja-JP"/>
        </w:rPr>
        <w:t>5.</w:t>
      </w:r>
      <w:r w:rsidR="00DE4339" w:rsidRPr="005B5AF3">
        <w:rPr>
          <w:b/>
          <w:sz w:val="20"/>
          <w:szCs w:val="20"/>
          <w:lang w:val="en-IN" w:eastAsia="ja-JP"/>
        </w:rPr>
        <w:t>3.7</w:t>
      </w:r>
      <w:r w:rsidRPr="005B5AF3">
        <w:rPr>
          <w:b/>
          <w:sz w:val="20"/>
          <w:szCs w:val="20"/>
          <w:lang w:val="en-IN" w:eastAsia="ja-JP"/>
        </w:rPr>
        <w:t>.</w:t>
      </w:r>
      <w:r w:rsidRPr="005B5AF3">
        <w:rPr>
          <w:rFonts w:hint="eastAsia"/>
          <w:b/>
          <w:sz w:val="20"/>
          <w:szCs w:val="20"/>
          <w:lang w:val="en-IN" w:eastAsia="ja-JP"/>
        </w:rPr>
        <w:t>4</w:t>
      </w:r>
      <w:r w:rsidRPr="005B5AF3">
        <w:rPr>
          <w:b/>
          <w:sz w:val="20"/>
          <w:szCs w:val="20"/>
          <w:lang w:val="en-IN" w:eastAsia="ja-JP"/>
        </w:rPr>
        <w:t>.</w:t>
      </w:r>
      <w:r w:rsidRPr="005B5AF3">
        <w:rPr>
          <w:b/>
          <w:sz w:val="20"/>
          <w:szCs w:val="20"/>
          <w:lang w:val="en-IN" w:eastAsia="ja-JP"/>
        </w:rPr>
        <w:tab/>
        <w:t>REESS</w:t>
      </w:r>
      <w:r w:rsidRPr="005B5AF3">
        <w:rPr>
          <w:rFonts w:hint="eastAsia"/>
          <w:b/>
          <w:sz w:val="20"/>
          <w:szCs w:val="20"/>
          <w:lang w:val="en-IN" w:eastAsia="ja-JP"/>
        </w:rPr>
        <w:t xml:space="preserve"> fire hazards</w:t>
      </w:r>
      <w:r w:rsidRPr="005B5AF3">
        <w:rPr>
          <w:b/>
          <w:sz w:val="20"/>
          <w:szCs w:val="20"/>
          <w:lang w:val="en-IN" w:eastAsia="ja-JP"/>
        </w:rPr>
        <w:t xml:space="preserve"> </w:t>
      </w:r>
    </w:p>
    <w:p w14:paraId="01CABDBA" w14:textId="77777777" w:rsidR="00452771" w:rsidRPr="005B5AF3" w:rsidRDefault="003F2F9F" w:rsidP="00452771">
      <w:pPr>
        <w:spacing w:after="120" w:line="240" w:lineRule="atLeast"/>
        <w:ind w:left="2268" w:right="1134"/>
        <w:jc w:val="both"/>
        <w:rPr>
          <w:b/>
          <w:sz w:val="20"/>
          <w:szCs w:val="20"/>
          <w:lang w:val="en-IN" w:eastAsia="ja-JP"/>
        </w:rPr>
      </w:pPr>
      <w:r w:rsidRPr="005B5AF3">
        <w:rPr>
          <w:b/>
          <w:sz w:val="20"/>
          <w:szCs w:val="20"/>
          <w:lang w:val="en-GB" w:eastAsia="en-US"/>
        </w:rPr>
        <w:t>For a period from the impact until 60 minutes after the impact, t</w:t>
      </w:r>
      <w:r w:rsidR="00452771" w:rsidRPr="005B5AF3">
        <w:rPr>
          <w:rFonts w:hint="eastAsia"/>
          <w:b/>
          <w:sz w:val="20"/>
          <w:szCs w:val="20"/>
          <w:lang w:val="en-IN" w:eastAsia="ja-JP"/>
        </w:rPr>
        <w:t>here shall be no evidence of fire or explosion from the REESS.</w:t>
      </w:r>
      <w:r w:rsidR="00452771" w:rsidRPr="005677B7">
        <w:rPr>
          <w:sz w:val="20"/>
          <w:szCs w:val="20"/>
          <w:lang w:val="en-GB"/>
        </w:rPr>
        <w:t>"</w:t>
      </w:r>
    </w:p>
    <w:p w14:paraId="59DD3CF2" w14:textId="77777777" w:rsidR="003F2F9F" w:rsidRPr="005B5AF3" w:rsidRDefault="003F2F9F" w:rsidP="003F2F9F">
      <w:pPr>
        <w:pStyle w:val="Default"/>
        <w:spacing w:afterLines="50" w:after="120"/>
        <w:ind w:leftChars="118" w:left="283"/>
        <w:jc w:val="both"/>
        <w:rPr>
          <w:i/>
          <w:iCs/>
          <w:color w:val="auto"/>
          <w:sz w:val="20"/>
          <w:szCs w:val="20"/>
          <w:lang w:val="en-IN"/>
        </w:rPr>
      </w:pPr>
      <w:r w:rsidRPr="005B5AF3">
        <w:rPr>
          <w:rFonts w:hint="eastAsia"/>
          <w:i/>
          <w:iCs/>
          <w:color w:val="auto"/>
          <w:sz w:val="20"/>
          <w:szCs w:val="20"/>
          <w:lang w:val="en-IN"/>
        </w:rPr>
        <w:t xml:space="preserve">Paragraphs </w:t>
      </w:r>
      <w:r w:rsidR="00DE4339" w:rsidRPr="005B5AF3">
        <w:rPr>
          <w:i/>
          <w:iCs/>
          <w:color w:val="auto"/>
          <w:sz w:val="20"/>
          <w:szCs w:val="20"/>
          <w:lang w:val="en-IN"/>
        </w:rPr>
        <w:t>6</w:t>
      </w:r>
      <w:r w:rsidR="00F66773" w:rsidRPr="005B5AF3">
        <w:rPr>
          <w:i/>
          <w:iCs/>
          <w:color w:val="auto"/>
          <w:sz w:val="20"/>
          <w:szCs w:val="20"/>
          <w:lang w:val="en-IN"/>
        </w:rPr>
        <w:t>.1. t</w:t>
      </w:r>
      <w:r w:rsidRPr="005B5AF3">
        <w:rPr>
          <w:i/>
          <w:iCs/>
          <w:color w:val="auto"/>
          <w:sz w:val="20"/>
          <w:szCs w:val="20"/>
          <w:lang w:val="en-IN"/>
        </w:rPr>
        <w:t xml:space="preserve">o </w:t>
      </w:r>
      <w:r w:rsidR="00DE4339" w:rsidRPr="005B5AF3">
        <w:rPr>
          <w:i/>
          <w:iCs/>
          <w:color w:val="auto"/>
          <w:sz w:val="20"/>
          <w:szCs w:val="20"/>
          <w:lang w:val="en-IN"/>
        </w:rPr>
        <w:t>6</w:t>
      </w:r>
      <w:r w:rsidRPr="005B5AF3">
        <w:rPr>
          <w:i/>
          <w:iCs/>
          <w:color w:val="auto"/>
          <w:sz w:val="20"/>
          <w:szCs w:val="20"/>
          <w:lang w:val="en-IN"/>
        </w:rPr>
        <w:t xml:space="preserve">.3., </w:t>
      </w:r>
      <w:r w:rsidRPr="005B5AF3">
        <w:rPr>
          <w:iCs/>
          <w:color w:val="auto"/>
          <w:sz w:val="20"/>
          <w:szCs w:val="20"/>
          <w:lang w:val="en-IN"/>
        </w:rPr>
        <w:t>amend to read:</w:t>
      </w:r>
    </w:p>
    <w:p w14:paraId="1777E87C" w14:textId="77777777" w:rsidR="00DE4339" w:rsidRPr="005B5AF3" w:rsidRDefault="002B29CD" w:rsidP="00DE4339">
      <w:pPr>
        <w:widowControl w:val="0"/>
        <w:tabs>
          <w:tab w:val="left" w:pos="2268"/>
        </w:tabs>
        <w:spacing w:after="120"/>
        <w:ind w:left="2268" w:right="1134" w:hanging="1134"/>
        <w:jc w:val="both"/>
        <w:rPr>
          <w:b/>
          <w:sz w:val="20"/>
          <w:szCs w:val="20"/>
          <w:lang w:val="en-GB" w:eastAsia="en-US"/>
        </w:rPr>
      </w:pPr>
      <w:r w:rsidRPr="005677B7">
        <w:rPr>
          <w:sz w:val="20"/>
          <w:szCs w:val="20"/>
          <w:lang w:val="en-GB"/>
        </w:rPr>
        <w:t>"</w:t>
      </w:r>
      <w:r w:rsidR="00DE4339" w:rsidRPr="005B5AF3">
        <w:rPr>
          <w:b/>
          <w:sz w:val="20"/>
          <w:szCs w:val="20"/>
          <w:lang w:val="en-GB" w:eastAsia="en-US"/>
        </w:rPr>
        <w:t>6.1.</w:t>
      </w:r>
      <w:r w:rsidR="00DE4339" w:rsidRPr="005B5AF3">
        <w:rPr>
          <w:b/>
          <w:sz w:val="20"/>
          <w:szCs w:val="20"/>
          <w:lang w:val="en-GB" w:eastAsia="en-US"/>
        </w:rPr>
        <w:tab/>
        <w:t xml:space="preserve">Every modification of the vehicle type </w:t>
      </w:r>
      <w:proofErr w:type="gramStart"/>
      <w:r w:rsidR="00DE4339" w:rsidRPr="005B5AF3">
        <w:rPr>
          <w:b/>
          <w:sz w:val="20"/>
          <w:szCs w:val="20"/>
          <w:lang w:val="en-GB" w:eastAsia="en-US"/>
        </w:rPr>
        <w:t>with regard to</w:t>
      </w:r>
      <w:proofErr w:type="gramEnd"/>
      <w:r w:rsidR="00DE4339" w:rsidRPr="005B5AF3">
        <w:rPr>
          <w:b/>
          <w:sz w:val="20"/>
          <w:szCs w:val="20"/>
          <w:lang w:val="en-GB" w:eastAsia="en-US"/>
        </w:rPr>
        <w:t xml:space="preserve"> this UN Regulation shall be notified to the Type Approval Authority which approved that vehicle type. The Type Approval Authority may then either:</w:t>
      </w:r>
    </w:p>
    <w:p w14:paraId="6E1E9BFC" w14:textId="77777777" w:rsidR="00DE4339" w:rsidRPr="005B5AF3" w:rsidRDefault="00DE4339" w:rsidP="00DE4339">
      <w:pPr>
        <w:widowControl w:val="0"/>
        <w:tabs>
          <w:tab w:val="left" w:pos="2835"/>
        </w:tabs>
        <w:spacing w:after="120" w:line="240" w:lineRule="atLeast"/>
        <w:ind w:left="2835" w:right="1134" w:hanging="567"/>
        <w:jc w:val="both"/>
        <w:rPr>
          <w:b/>
          <w:sz w:val="20"/>
          <w:szCs w:val="20"/>
          <w:lang w:val="en-GB" w:eastAsia="en-US"/>
        </w:rPr>
      </w:pPr>
      <w:r w:rsidRPr="005B5AF3">
        <w:rPr>
          <w:b/>
          <w:sz w:val="20"/>
          <w:szCs w:val="20"/>
          <w:lang w:val="en-GB" w:eastAsia="en-US"/>
        </w:rPr>
        <w:t>(a)</w:t>
      </w:r>
      <w:r w:rsidRPr="005B5AF3">
        <w:rPr>
          <w:b/>
          <w:sz w:val="20"/>
          <w:szCs w:val="20"/>
          <w:lang w:val="en-GB" w:eastAsia="en-US"/>
        </w:rPr>
        <w:tab/>
        <w:t xml:space="preserve">Decide, in consultation with the manufacturer, that a new type </w:t>
      </w:r>
      <w:r w:rsidRPr="005B5AF3">
        <w:rPr>
          <w:b/>
          <w:sz w:val="20"/>
          <w:szCs w:val="20"/>
          <w:lang w:val="en-GB" w:eastAsia="en-US"/>
        </w:rPr>
        <w:lastRenderedPageBreak/>
        <w:t xml:space="preserve">approval is to be granted; or </w:t>
      </w:r>
    </w:p>
    <w:p w14:paraId="27530291" w14:textId="77777777" w:rsidR="00DE4339" w:rsidRPr="005B5AF3" w:rsidRDefault="00DE4339" w:rsidP="00DE4339">
      <w:pPr>
        <w:widowControl w:val="0"/>
        <w:tabs>
          <w:tab w:val="left" w:pos="2835"/>
        </w:tabs>
        <w:spacing w:after="120" w:line="240" w:lineRule="atLeast"/>
        <w:ind w:left="2835" w:right="1134" w:hanging="567"/>
        <w:jc w:val="both"/>
        <w:rPr>
          <w:b/>
          <w:sz w:val="20"/>
          <w:szCs w:val="20"/>
          <w:lang w:val="en-GB" w:eastAsia="en-US"/>
        </w:rPr>
      </w:pPr>
      <w:r w:rsidRPr="005B5AF3">
        <w:rPr>
          <w:b/>
          <w:sz w:val="20"/>
          <w:szCs w:val="20"/>
          <w:lang w:val="en-GB" w:eastAsia="en-US"/>
        </w:rPr>
        <w:t>(b)</w:t>
      </w:r>
      <w:r w:rsidRPr="005B5AF3">
        <w:rPr>
          <w:b/>
          <w:sz w:val="20"/>
          <w:szCs w:val="20"/>
          <w:lang w:val="en-GB" w:eastAsia="en-US"/>
        </w:rPr>
        <w:tab/>
        <w:t>Apply the procedure contained in paragraph 6.1.1. (Revision) and, if applicable, the procedure contained in paragraph 6.1.2. (Extension).</w:t>
      </w:r>
    </w:p>
    <w:p w14:paraId="36963D6F" w14:textId="77777777" w:rsidR="00DE4339" w:rsidRPr="005B5AF3" w:rsidRDefault="00DE4339" w:rsidP="00DE4339">
      <w:pPr>
        <w:widowControl w:val="0"/>
        <w:tabs>
          <w:tab w:val="left" w:pos="2268"/>
        </w:tabs>
        <w:spacing w:after="120" w:line="240" w:lineRule="atLeast"/>
        <w:ind w:left="2268" w:right="1134" w:hanging="1134"/>
        <w:jc w:val="both"/>
        <w:rPr>
          <w:b/>
          <w:sz w:val="20"/>
          <w:szCs w:val="20"/>
          <w:lang w:val="en-GB" w:eastAsia="en-US"/>
        </w:rPr>
      </w:pPr>
      <w:r w:rsidRPr="005B5AF3">
        <w:rPr>
          <w:b/>
          <w:sz w:val="20"/>
          <w:szCs w:val="20"/>
          <w:lang w:val="en-GB" w:eastAsia="en-US"/>
        </w:rPr>
        <w:t xml:space="preserve">6.1.1. </w:t>
      </w:r>
      <w:r w:rsidRPr="005B5AF3">
        <w:rPr>
          <w:b/>
          <w:sz w:val="20"/>
          <w:szCs w:val="20"/>
          <w:lang w:val="en-GB" w:eastAsia="en-US"/>
        </w:rPr>
        <w:tab/>
        <w:t xml:space="preserve">Revision </w:t>
      </w:r>
    </w:p>
    <w:p w14:paraId="3CBF8D1D" w14:textId="77777777" w:rsidR="00DE4339" w:rsidRPr="005B5AF3" w:rsidRDefault="00DE4339" w:rsidP="00DE4339">
      <w:pPr>
        <w:widowControl w:val="0"/>
        <w:tabs>
          <w:tab w:val="left" w:pos="2268"/>
        </w:tabs>
        <w:spacing w:after="120" w:line="240" w:lineRule="atLeast"/>
        <w:ind w:left="2268" w:right="1134" w:hanging="1134"/>
        <w:jc w:val="both"/>
        <w:rPr>
          <w:b/>
          <w:sz w:val="20"/>
          <w:szCs w:val="20"/>
          <w:lang w:val="en-GB" w:eastAsia="en-US"/>
        </w:rPr>
      </w:pPr>
      <w:r w:rsidRPr="005B5AF3">
        <w:rPr>
          <w:b/>
          <w:sz w:val="20"/>
          <w:szCs w:val="20"/>
          <w:lang w:val="en-GB" w:eastAsia="en-US"/>
        </w:rPr>
        <w:tab/>
        <w:t xml:space="preserve">When </w:t>
      </w:r>
      <w:proofErr w:type="gramStart"/>
      <w:r w:rsidRPr="005B5AF3">
        <w:rPr>
          <w:b/>
          <w:sz w:val="20"/>
          <w:szCs w:val="20"/>
          <w:lang w:val="en-GB" w:eastAsia="en-US"/>
        </w:rPr>
        <w:t>particulars recorded</w:t>
      </w:r>
      <w:proofErr w:type="gramEnd"/>
      <w:r w:rsidRPr="005B5AF3">
        <w:rPr>
          <w:b/>
          <w:sz w:val="20"/>
          <w:szCs w:val="20"/>
          <w:lang w:val="en-GB" w:eastAsia="en-US"/>
        </w:rPr>
        <w:t xml:space="preserve"> in the information documents have changed and the Type Approval Authority considers that the modifications made are unlikely to have appreciable adverse effect, and that in any case the vehicle still meets the requirements, the modification shall be designated a "revision". </w:t>
      </w:r>
    </w:p>
    <w:p w14:paraId="1B955772" w14:textId="77777777" w:rsidR="00DE4339" w:rsidRPr="005B5AF3" w:rsidRDefault="00DE4339" w:rsidP="00DE4339">
      <w:pPr>
        <w:widowControl w:val="0"/>
        <w:tabs>
          <w:tab w:val="left" w:pos="2268"/>
        </w:tabs>
        <w:spacing w:after="120" w:line="240" w:lineRule="atLeast"/>
        <w:ind w:left="2268" w:right="1134" w:hanging="1134"/>
        <w:jc w:val="both"/>
        <w:rPr>
          <w:b/>
          <w:sz w:val="20"/>
          <w:szCs w:val="20"/>
          <w:lang w:val="en-GB" w:eastAsia="en-US"/>
        </w:rPr>
      </w:pPr>
      <w:r w:rsidRPr="005B5AF3">
        <w:rPr>
          <w:b/>
          <w:sz w:val="20"/>
          <w:szCs w:val="20"/>
          <w:lang w:val="en-GB" w:eastAsia="en-US"/>
        </w:rPr>
        <w:tab/>
        <w:t>In such a case, the Type Approval Authority shall issue the revised pages of the information documents of as necessary, marking each revised page to show clearly the nature of the modification and the date of re-issue. A consolidated</w:t>
      </w:r>
      <w:r w:rsidRPr="005B5AF3">
        <w:rPr>
          <w:b/>
          <w:sz w:val="20"/>
          <w:szCs w:val="20"/>
          <w:lang w:val="en-GB" w:eastAsia="en-US"/>
        </w:rPr>
        <w:t>，</w:t>
      </w:r>
      <w:r w:rsidRPr="005B5AF3">
        <w:rPr>
          <w:b/>
          <w:sz w:val="20"/>
          <w:szCs w:val="20"/>
          <w:lang w:val="en-GB" w:eastAsia="en-US"/>
        </w:rPr>
        <w:t xml:space="preserve">updated version of the information documents accompanied by a detailed description of the modification, shall be deemed to meet this requirement. </w:t>
      </w:r>
    </w:p>
    <w:p w14:paraId="4B4875F2" w14:textId="77777777" w:rsidR="00DE4339" w:rsidRPr="005B5AF3" w:rsidRDefault="00DE4339" w:rsidP="00DE4339">
      <w:pPr>
        <w:widowControl w:val="0"/>
        <w:tabs>
          <w:tab w:val="left" w:pos="2268"/>
        </w:tabs>
        <w:spacing w:after="120" w:line="240" w:lineRule="atLeast"/>
        <w:ind w:left="2268" w:right="1134" w:hanging="1134"/>
        <w:jc w:val="both"/>
        <w:rPr>
          <w:b/>
          <w:sz w:val="20"/>
          <w:szCs w:val="20"/>
          <w:lang w:val="en-GB" w:eastAsia="en-US"/>
        </w:rPr>
      </w:pPr>
      <w:r w:rsidRPr="005B5AF3">
        <w:rPr>
          <w:b/>
          <w:sz w:val="20"/>
          <w:szCs w:val="20"/>
          <w:lang w:val="en-GB" w:eastAsia="ja-JP"/>
        </w:rPr>
        <w:t>6</w:t>
      </w:r>
      <w:r w:rsidRPr="005B5AF3">
        <w:rPr>
          <w:b/>
          <w:sz w:val="20"/>
          <w:szCs w:val="20"/>
          <w:lang w:val="en-GB" w:eastAsia="en-US"/>
        </w:rPr>
        <w:t>.1.2.</w:t>
      </w:r>
      <w:r w:rsidRPr="005B5AF3">
        <w:rPr>
          <w:b/>
          <w:sz w:val="20"/>
          <w:szCs w:val="20"/>
          <w:lang w:val="en-GB" w:eastAsia="en-US"/>
        </w:rPr>
        <w:tab/>
        <w:t xml:space="preserve">Extension </w:t>
      </w:r>
    </w:p>
    <w:p w14:paraId="35E1B455" w14:textId="77777777" w:rsidR="00DE4339" w:rsidRPr="005B5AF3" w:rsidRDefault="00DE4339" w:rsidP="00DE4339">
      <w:pPr>
        <w:widowControl w:val="0"/>
        <w:tabs>
          <w:tab w:val="left" w:pos="2268"/>
        </w:tabs>
        <w:spacing w:after="120" w:line="240" w:lineRule="atLeast"/>
        <w:ind w:left="2268" w:right="1134" w:hanging="1134"/>
        <w:jc w:val="both"/>
        <w:rPr>
          <w:b/>
          <w:sz w:val="20"/>
          <w:szCs w:val="20"/>
          <w:lang w:val="en-GB" w:eastAsia="en-US"/>
        </w:rPr>
      </w:pPr>
      <w:r w:rsidRPr="005B5AF3">
        <w:rPr>
          <w:b/>
          <w:sz w:val="20"/>
          <w:szCs w:val="20"/>
          <w:lang w:val="en-GB" w:eastAsia="en-US"/>
        </w:rPr>
        <w:tab/>
        <w:t xml:space="preserve">The modification shall be designated an "extension" if, in addition to the change of the </w:t>
      </w:r>
      <w:proofErr w:type="gramStart"/>
      <w:r w:rsidRPr="005B5AF3">
        <w:rPr>
          <w:b/>
          <w:sz w:val="20"/>
          <w:szCs w:val="20"/>
          <w:lang w:val="en-GB" w:eastAsia="en-US"/>
        </w:rPr>
        <w:t>particulars recorded</w:t>
      </w:r>
      <w:proofErr w:type="gramEnd"/>
      <w:r w:rsidRPr="005B5AF3">
        <w:rPr>
          <w:b/>
          <w:sz w:val="20"/>
          <w:szCs w:val="20"/>
          <w:lang w:val="en-GB" w:eastAsia="en-US"/>
        </w:rPr>
        <w:t xml:space="preserve"> in the information folder: </w:t>
      </w:r>
    </w:p>
    <w:p w14:paraId="2ECFFE8A" w14:textId="77777777" w:rsidR="00DE4339" w:rsidRPr="005B5AF3" w:rsidRDefault="00DE4339" w:rsidP="00DE4339">
      <w:pPr>
        <w:widowControl w:val="0"/>
        <w:tabs>
          <w:tab w:val="left" w:pos="2835"/>
        </w:tabs>
        <w:spacing w:after="120" w:line="240" w:lineRule="atLeast"/>
        <w:ind w:left="2835" w:right="1134" w:hanging="567"/>
        <w:jc w:val="both"/>
        <w:rPr>
          <w:b/>
          <w:sz w:val="20"/>
          <w:szCs w:val="20"/>
          <w:lang w:val="en-GB" w:eastAsia="en-US"/>
        </w:rPr>
      </w:pPr>
      <w:r w:rsidRPr="005B5AF3">
        <w:rPr>
          <w:b/>
          <w:sz w:val="20"/>
          <w:szCs w:val="20"/>
          <w:lang w:val="en-GB" w:eastAsia="en-US"/>
        </w:rPr>
        <w:t>(a)</w:t>
      </w:r>
      <w:r w:rsidRPr="005B5AF3">
        <w:rPr>
          <w:b/>
          <w:sz w:val="20"/>
          <w:szCs w:val="20"/>
          <w:lang w:val="en-GB" w:eastAsia="en-US"/>
        </w:rPr>
        <w:tab/>
        <w:t xml:space="preserve">Further inspections or tests are required; or </w:t>
      </w:r>
    </w:p>
    <w:p w14:paraId="7C64CFEB" w14:textId="77777777" w:rsidR="00DE4339" w:rsidRPr="005B5AF3" w:rsidRDefault="00DE4339" w:rsidP="00DE4339">
      <w:pPr>
        <w:widowControl w:val="0"/>
        <w:tabs>
          <w:tab w:val="left" w:pos="2835"/>
        </w:tabs>
        <w:spacing w:after="120" w:line="240" w:lineRule="atLeast"/>
        <w:ind w:left="2835" w:right="1134" w:hanging="567"/>
        <w:jc w:val="both"/>
        <w:rPr>
          <w:b/>
          <w:sz w:val="20"/>
          <w:szCs w:val="20"/>
          <w:lang w:val="en-GB" w:eastAsia="en-US"/>
        </w:rPr>
      </w:pPr>
      <w:r w:rsidRPr="005B5AF3">
        <w:rPr>
          <w:b/>
          <w:sz w:val="20"/>
          <w:szCs w:val="20"/>
          <w:lang w:val="en-GB" w:eastAsia="en-US"/>
        </w:rPr>
        <w:t>(b)</w:t>
      </w:r>
      <w:r w:rsidRPr="005B5AF3">
        <w:rPr>
          <w:b/>
          <w:sz w:val="20"/>
          <w:szCs w:val="20"/>
          <w:lang w:val="en-GB" w:eastAsia="en-US"/>
        </w:rPr>
        <w:tab/>
        <w:t>Any information on the communication document (</w:t>
      </w:r>
      <w:proofErr w:type="gramStart"/>
      <w:r w:rsidRPr="005B5AF3">
        <w:rPr>
          <w:b/>
          <w:sz w:val="20"/>
          <w:szCs w:val="20"/>
          <w:lang w:val="en-GB" w:eastAsia="en-US"/>
        </w:rPr>
        <w:t>with the exception of</w:t>
      </w:r>
      <w:proofErr w:type="gramEnd"/>
      <w:r w:rsidRPr="005B5AF3">
        <w:rPr>
          <w:b/>
          <w:sz w:val="20"/>
          <w:szCs w:val="20"/>
          <w:lang w:val="en-GB" w:eastAsia="en-US"/>
        </w:rPr>
        <w:t xml:space="preserve"> its attachments) has changed; or </w:t>
      </w:r>
    </w:p>
    <w:p w14:paraId="428957C4" w14:textId="77777777" w:rsidR="00DE4339" w:rsidRPr="005B5AF3" w:rsidRDefault="00DE4339" w:rsidP="00DE4339">
      <w:pPr>
        <w:widowControl w:val="0"/>
        <w:tabs>
          <w:tab w:val="left" w:pos="2835"/>
        </w:tabs>
        <w:spacing w:after="120" w:line="240" w:lineRule="atLeast"/>
        <w:ind w:left="2835" w:right="1134" w:hanging="567"/>
        <w:jc w:val="both"/>
        <w:rPr>
          <w:b/>
          <w:sz w:val="20"/>
          <w:szCs w:val="20"/>
          <w:lang w:val="en-GB" w:eastAsia="en-US"/>
        </w:rPr>
      </w:pPr>
      <w:r w:rsidRPr="005B5AF3">
        <w:rPr>
          <w:b/>
          <w:sz w:val="20"/>
          <w:szCs w:val="20"/>
          <w:lang w:val="en-GB" w:eastAsia="en-US"/>
        </w:rPr>
        <w:t>(c)</w:t>
      </w:r>
      <w:r w:rsidRPr="005B5AF3">
        <w:rPr>
          <w:b/>
          <w:sz w:val="20"/>
          <w:szCs w:val="20"/>
          <w:lang w:val="en-GB" w:eastAsia="en-US"/>
        </w:rPr>
        <w:tab/>
        <w:t>Approval to a later series of amendments is requested after its entry into force.</w:t>
      </w:r>
    </w:p>
    <w:p w14:paraId="29F8DB89" w14:textId="77777777" w:rsidR="00DE4339" w:rsidRPr="005B5AF3" w:rsidRDefault="00DE4339" w:rsidP="00DE4339">
      <w:pPr>
        <w:widowControl w:val="0"/>
        <w:tabs>
          <w:tab w:val="left" w:pos="2268"/>
        </w:tabs>
        <w:spacing w:after="120" w:line="240" w:lineRule="atLeast"/>
        <w:ind w:left="2268" w:right="1134" w:hanging="1134"/>
        <w:jc w:val="both"/>
        <w:rPr>
          <w:b/>
          <w:sz w:val="20"/>
          <w:szCs w:val="20"/>
          <w:lang w:val="en-GB" w:eastAsia="en-US"/>
        </w:rPr>
      </w:pPr>
      <w:r w:rsidRPr="005B5AF3">
        <w:rPr>
          <w:b/>
          <w:sz w:val="20"/>
          <w:szCs w:val="20"/>
          <w:lang w:val="en-GB" w:eastAsia="en-US"/>
        </w:rPr>
        <w:t>6.2.</w:t>
      </w:r>
      <w:r w:rsidRPr="005B5AF3">
        <w:rPr>
          <w:b/>
          <w:sz w:val="20"/>
          <w:szCs w:val="20"/>
          <w:lang w:val="en-GB" w:eastAsia="en-US"/>
        </w:rPr>
        <w:tab/>
        <w:t>Notice of confirmation, extension, or refusal of approval shall be communicated by the procedure specified in paragraph 4.3. above, to the Contracting Parties to the Agreement apply</w:t>
      </w:r>
      <w:r w:rsidRPr="005B5AF3">
        <w:rPr>
          <w:rFonts w:hint="eastAsia"/>
          <w:b/>
          <w:sz w:val="20"/>
          <w:szCs w:val="20"/>
          <w:lang w:val="en-GB" w:eastAsia="ja-JP"/>
        </w:rPr>
        <w:t>i</w:t>
      </w:r>
      <w:r w:rsidRPr="005B5AF3">
        <w:rPr>
          <w:b/>
          <w:sz w:val="20"/>
          <w:szCs w:val="20"/>
          <w:lang w:val="en-GB" w:eastAsia="ja-JP"/>
        </w:rPr>
        <w:t>ng</w:t>
      </w:r>
      <w:r w:rsidRPr="005B5AF3">
        <w:rPr>
          <w:b/>
          <w:sz w:val="20"/>
          <w:szCs w:val="20"/>
          <w:lang w:val="en-GB" w:eastAsia="en-US"/>
        </w:rPr>
        <w:t xml:space="preserve"> this UN Regulation. In addition, the index to the information documents and to the test reports, attached to the communication document of Annex 1, shall be amended accordingly to show the date of the most recent revision or extension.</w:t>
      </w:r>
      <w:r w:rsidRPr="005677B7">
        <w:rPr>
          <w:sz w:val="20"/>
          <w:szCs w:val="20"/>
          <w:lang w:val="en-GB"/>
        </w:rPr>
        <w:t xml:space="preserve"> "</w:t>
      </w:r>
    </w:p>
    <w:p w14:paraId="4B0AEEBC" w14:textId="77777777" w:rsidR="003F2F9F" w:rsidRPr="005B5AF3" w:rsidRDefault="00BE738E" w:rsidP="00BE738E">
      <w:pPr>
        <w:pStyle w:val="Default"/>
        <w:spacing w:afterLines="50" w:after="120"/>
        <w:ind w:leftChars="118" w:left="283"/>
        <w:jc w:val="both"/>
        <w:rPr>
          <w:i/>
          <w:iCs/>
          <w:color w:val="auto"/>
          <w:sz w:val="20"/>
          <w:szCs w:val="20"/>
          <w:lang w:val="en-IN"/>
        </w:rPr>
      </w:pPr>
      <w:r w:rsidRPr="005B5AF3">
        <w:rPr>
          <w:rFonts w:hint="eastAsia"/>
          <w:i/>
          <w:iCs/>
          <w:color w:val="auto"/>
          <w:sz w:val="20"/>
          <w:szCs w:val="20"/>
          <w:lang w:val="en-IN"/>
        </w:rPr>
        <w:t>Paragraph</w:t>
      </w:r>
      <w:r w:rsidR="00DE4339" w:rsidRPr="005B5AF3">
        <w:rPr>
          <w:i/>
          <w:iCs/>
          <w:color w:val="auto"/>
          <w:sz w:val="20"/>
          <w:szCs w:val="20"/>
          <w:lang w:val="en-IN"/>
        </w:rPr>
        <w:t>s 7. To 7.2</w:t>
      </w:r>
      <w:r w:rsidR="003F2F9F" w:rsidRPr="005B5AF3">
        <w:rPr>
          <w:i/>
          <w:iCs/>
          <w:color w:val="auto"/>
          <w:sz w:val="20"/>
          <w:szCs w:val="20"/>
          <w:lang w:val="en-IN"/>
        </w:rPr>
        <w:t>., amend to read:</w:t>
      </w:r>
    </w:p>
    <w:p w14:paraId="7D758593" w14:textId="77777777" w:rsidR="00DE4339" w:rsidRPr="005677B7" w:rsidRDefault="002B29CD" w:rsidP="00DE4339">
      <w:pPr>
        <w:spacing w:after="120"/>
        <w:ind w:left="2268" w:right="1134" w:hanging="1134"/>
        <w:jc w:val="both"/>
        <w:rPr>
          <w:b/>
          <w:sz w:val="20"/>
          <w:szCs w:val="20"/>
          <w:lang w:val="en-GB"/>
        </w:rPr>
      </w:pPr>
      <w:r w:rsidRPr="005677B7">
        <w:rPr>
          <w:sz w:val="20"/>
          <w:szCs w:val="20"/>
          <w:lang w:val="en-GB"/>
        </w:rPr>
        <w:t>"</w:t>
      </w:r>
      <w:r w:rsidR="00DE4339" w:rsidRPr="005677B7">
        <w:rPr>
          <w:lang w:val="en-GB"/>
        </w:rPr>
        <w:t xml:space="preserve"> </w:t>
      </w:r>
      <w:r w:rsidR="00DE4339" w:rsidRPr="005677B7">
        <w:rPr>
          <w:lang w:val="en-GB"/>
        </w:rPr>
        <w:tab/>
      </w:r>
      <w:r w:rsidR="00DE4339" w:rsidRPr="005677B7">
        <w:rPr>
          <w:b/>
          <w:sz w:val="20"/>
          <w:szCs w:val="20"/>
          <w:lang w:val="en-GB"/>
        </w:rPr>
        <w:t>The conformity of production procedure shall comply with the requirements set out in Schedule 1 of the Agreement (E/ECE/TRANS/505/Rev.3).</w:t>
      </w:r>
    </w:p>
    <w:p w14:paraId="20924C18" w14:textId="77777777" w:rsidR="00DE4339" w:rsidRPr="005677B7" w:rsidRDefault="00DE4339" w:rsidP="00DE4339">
      <w:pPr>
        <w:spacing w:after="120"/>
        <w:ind w:left="2268" w:right="1134" w:hanging="1134"/>
        <w:jc w:val="both"/>
        <w:rPr>
          <w:b/>
          <w:sz w:val="20"/>
          <w:szCs w:val="20"/>
          <w:lang w:val="en-GB"/>
        </w:rPr>
      </w:pPr>
      <w:r w:rsidRPr="005677B7">
        <w:rPr>
          <w:b/>
          <w:sz w:val="20"/>
          <w:szCs w:val="20"/>
          <w:lang w:val="en-GB"/>
        </w:rPr>
        <w:t>7.1.</w:t>
      </w:r>
      <w:r w:rsidRPr="005677B7">
        <w:rPr>
          <w:b/>
          <w:sz w:val="20"/>
          <w:szCs w:val="20"/>
          <w:lang w:val="en-GB"/>
        </w:rPr>
        <w:tab/>
        <w:t>Vehicles approved under this Regulation shall be so manufactured as to conform to the type approved by meeting the requirements of the relevant part(s) of this Regulation.</w:t>
      </w:r>
    </w:p>
    <w:p w14:paraId="277DF994" w14:textId="77777777" w:rsidR="00DE4339" w:rsidRPr="005677B7" w:rsidRDefault="00DE4339" w:rsidP="00DE4339">
      <w:pPr>
        <w:spacing w:after="120"/>
        <w:ind w:left="2268" w:right="1134" w:hanging="1134"/>
        <w:jc w:val="both"/>
        <w:rPr>
          <w:b/>
          <w:sz w:val="20"/>
          <w:szCs w:val="20"/>
          <w:lang w:val="en-GB"/>
        </w:rPr>
      </w:pPr>
      <w:r w:rsidRPr="005677B7">
        <w:rPr>
          <w:b/>
          <w:sz w:val="20"/>
          <w:szCs w:val="20"/>
          <w:lang w:val="en-GB"/>
        </w:rPr>
        <w:t>7.2.</w:t>
      </w:r>
      <w:r w:rsidRPr="005677B7">
        <w:rPr>
          <w:b/>
          <w:sz w:val="20"/>
          <w:szCs w:val="20"/>
          <w:lang w:val="en-GB"/>
        </w:rPr>
        <w:tab/>
        <w:t>In order to verify that the requirements of paragraph 7.1. are met, appropriate production checks shall be carried out.</w:t>
      </w:r>
    </w:p>
    <w:p w14:paraId="26DC79D6" w14:textId="77777777" w:rsidR="003F2F9F" w:rsidRPr="005B5AF3" w:rsidRDefault="003F2F9F" w:rsidP="00690D34">
      <w:pPr>
        <w:tabs>
          <w:tab w:val="left" w:pos="2300"/>
          <w:tab w:val="left" w:pos="2800"/>
        </w:tabs>
        <w:spacing w:after="120" w:line="240" w:lineRule="atLeast"/>
        <w:ind w:left="2302" w:right="1134" w:hanging="2018"/>
        <w:jc w:val="both"/>
        <w:rPr>
          <w:iCs/>
          <w:sz w:val="20"/>
          <w:szCs w:val="20"/>
          <w:lang w:val="en-IN" w:eastAsia="ja-JP"/>
        </w:rPr>
      </w:pPr>
      <w:r w:rsidRPr="005B5AF3">
        <w:rPr>
          <w:rFonts w:hint="eastAsia"/>
          <w:i/>
          <w:iCs/>
          <w:sz w:val="20"/>
          <w:szCs w:val="20"/>
          <w:lang w:val="en-IN" w:eastAsia="ja-JP"/>
        </w:rPr>
        <w:t xml:space="preserve">Paragraphs </w:t>
      </w:r>
      <w:r w:rsidR="00DE4339" w:rsidRPr="005B5AF3">
        <w:rPr>
          <w:i/>
          <w:iCs/>
          <w:sz w:val="20"/>
          <w:szCs w:val="20"/>
          <w:lang w:val="en-IN" w:eastAsia="ja-JP"/>
        </w:rPr>
        <w:t>8</w:t>
      </w:r>
      <w:r w:rsidRPr="005B5AF3">
        <w:rPr>
          <w:rFonts w:hint="eastAsia"/>
          <w:i/>
          <w:iCs/>
          <w:sz w:val="20"/>
          <w:szCs w:val="20"/>
          <w:lang w:val="en-IN" w:eastAsia="ja-JP"/>
        </w:rPr>
        <w:t xml:space="preserve">.1. and </w:t>
      </w:r>
      <w:r w:rsidR="00DE4339" w:rsidRPr="005B5AF3">
        <w:rPr>
          <w:i/>
          <w:iCs/>
          <w:sz w:val="20"/>
          <w:szCs w:val="20"/>
          <w:lang w:val="en-IN" w:eastAsia="ja-JP"/>
        </w:rPr>
        <w:t>8</w:t>
      </w:r>
      <w:r w:rsidRPr="005B5AF3">
        <w:rPr>
          <w:rFonts w:hint="eastAsia"/>
          <w:i/>
          <w:iCs/>
          <w:sz w:val="20"/>
          <w:szCs w:val="20"/>
          <w:lang w:val="en-IN" w:eastAsia="ja-JP"/>
        </w:rPr>
        <w:t xml:space="preserve">.2., </w:t>
      </w:r>
      <w:r w:rsidRPr="005B5AF3">
        <w:rPr>
          <w:rFonts w:hint="eastAsia"/>
          <w:iCs/>
          <w:sz w:val="20"/>
          <w:szCs w:val="20"/>
          <w:lang w:val="en-IN" w:eastAsia="ja-JP"/>
        </w:rPr>
        <w:t>amend to read:</w:t>
      </w:r>
    </w:p>
    <w:p w14:paraId="733ABCC3" w14:textId="77777777" w:rsidR="003F2F9F" w:rsidRPr="005B5AF3" w:rsidRDefault="002B29CD" w:rsidP="003F2F9F">
      <w:pPr>
        <w:widowControl w:val="0"/>
        <w:tabs>
          <w:tab w:val="left" w:pos="2268"/>
        </w:tabs>
        <w:suppressAutoHyphens w:val="0"/>
        <w:spacing w:after="120" w:line="240" w:lineRule="atLeast"/>
        <w:ind w:left="2268" w:right="1276" w:hanging="1134"/>
        <w:jc w:val="both"/>
        <w:rPr>
          <w:sz w:val="20"/>
          <w:szCs w:val="20"/>
          <w:lang w:val="en-GB" w:eastAsia="en-US"/>
        </w:rPr>
      </w:pPr>
      <w:r w:rsidRPr="005677B7">
        <w:rPr>
          <w:sz w:val="20"/>
          <w:szCs w:val="20"/>
          <w:lang w:val="en-GB"/>
        </w:rPr>
        <w:t>"</w:t>
      </w:r>
      <w:r w:rsidR="00DE4339" w:rsidRPr="005B5AF3">
        <w:rPr>
          <w:sz w:val="20"/>
          <w:szCs w:val="20"/>
          <w:lang w:val="en-GB" w:eastAsia="en-US"/>
        </w:rPr>
        <w:t>8</w:t>
      </w:r>
      <w:r w:rsidR="003F2F9F" w:rsidRPr="005B5AF3">
        <w:rPr>
          <w:sz w:val="20"/>
          <w:szCs w:val="20"/>
          <w:lang w:val="en-GB" w:eastAsia="en-US"/>
        </w:rPr>
        <w:t>.1.</w:t>
      </w:r>
      <w:r w:rsidR="003F2F9F" w:rsidRPr="005B5AF3">
        <w:rPr>
          <w:sz w:val="20"/>
          <w:szCs w:val="20"/>
          <w:lang w:val="en-GB" w:eastAsia="en-US"/>
        </w:rPr>
        <w:tab/>
        <w:t xml:space="preserve">The approval granted in respect of a vehicle type pursuant to this Regulation may be withdrawn if the requirement laid down in paragraph 7.1. above is not complied with </w:t>
      </w:r>
      <w:r w:rsidR="003F2F9F" w:rsidRPr="005B5AF3">
        <w:rPr>
          <w:dstrike/>
          <w:sz w:val="20"/>
          <w:szCs w:val="20"/>
          <w:lang w:val="en-GB" w:eastAsia="en-US"/>
        </w:rPr>
        <w:t>or if the vehicle or vehicles selected have failed to pass the checks prescribed in paragraph 7.2. above</w:t>
      </w:r>
      <w:r w:rsidR="003F2F9F" w:rsidRPr="005B5AF3">
        <w:rPr>
          <w:sz w:val="20"/>
          <w:szCs w:val="20"/>
          <w:lang w:val="en-GB" w:eastAsia="en-US"/>
        </w:rPr>
        <w:t>.</w:t>
      </w:r>
    </w:p>
    <w:p w14:paraId="2F68839F" w14:textId="77777777" w:rsidR="003F2F9F" w:rsidRPr="005B5AF3" w:rsidRDefault="00DE4339" w:rsidP="003F2F9F">
      <w:pPr>
        <w:widowControl w:val="0"/>
        <w:tabs>
          <w:tab w:val="left" w:pos="2268"/>
        </w:tabs>
        <w:suppressAutoHyphens w:val="0"/>
        <w:spacing w:after="120" w:line="240" w:lineRule="atLeast"/>
        <w:ind w:left="2268" w:right="1276" w:hanging="1134"/>
        <w:jc w:val="both"/>
        <w:rPr>
          <w:sz w:val="20"/>
          <w:szCs w:val="20"/>
          <w:lang w:val="en-GB" w:eastAsia="en-US"/>
        </w:rPr>
      </w:pPr>
      <w:r w:rsidRPr="005B5AF3">
        <w:rPr>
          <w:sz w:val="20"/>
          <w:szCs w:val="20"/>
          <w:lang w:val="en-GB" w:eastAsia="en-US"/>
        </w:rPr>
        <w:t>8</w:t>
      </w:r>
      <w:r w:rsidR="003F2F9F" w:rsidRPr="005B5AF3">
        <w:rPr>
          <w:sz w:val="20"/>
          <w:szCs w:val="20"/>
          <w:lang w:val="en-GB" w:eastAsia="en-US"/>
        </w:rPr>
        <w:t>.2.</w:t>
      </w:r>
      <w:r w:rsidR="003F2F9F" w:rsidRPr="005B5AF3">
        <w:rPr>
          <w:sz w:val="20"/>
          <w:szCs w:val="20"/>
          <w:lang w:val="en-GB" w:eastAsia="en-US"/>
        </w:rPr>
        <w:tab/>
        <w:t>If a Contracting Party to the Agreement applying this Regulation withdraws an approval it has previously granted, it shall forthwith so notify the other Contracting Parties applying this Regulation, by means of</w:t>
      </w:r>
      <w:r w:rsidR="003F2F9F" w:rsidRPr="005B5AF3">
        <w:rPr>
          <w:b/>
          <w:sz w:val="20"/>
          <w:szCs w:val="20"/>
          <w:lang w:val="en-GB" w:eastAsia="en-US"/>
        </w:rPr>
        <w:t xml:space="preserve"> a copy of the approval form bearing at the end, in large letters, the signed and dated </w:t>
      </w:r>
      <w:r w:rsidR="003F2F9F" w:rsidRPr="005B5AF3">
        <w:rPr>
          <w:b/>
          <w:sz w:val="20"/>
          <w:szCs w:val="20"/>
          <w:lang w:val="en-GB" w:eastAsia="en-US"/>
        </w:rPr>
        <w:lastRenderedPageBreak/>
        <w:t>annotation "APPROVAL WITHDRAWN"</w:t>
      </w:r>
      <w:r w:rsidR="003F2F9F" w:rsidRPr="005B5AF3">
        <w:rPr>
          <w:sz w:val="20"/>
          <w:szCs w:val="20"/>
          <w:lang w:val="en-GB" w:eastAsia="en-US"/>
        </w:rPr>
        <w:t xml:space="preserve"> </w:t>
      </w:r>
      <w:r w:rsidR="003F2F9F" w:rsidRPr="005B5AF3">
        <w:rPr>
          <w:dstrike/>
          <w:sz w:val="20"/>
          <w:szCs w:val="20"/>
          <w:lang w:val="en-GB" w:eastAsia="en-US"/>
        </w:rPr>
        <w:t>a communication form conforming to the model in Annex 1 to this Regulation</w:t>
      </w:r>
      <w:r w:rsidR="003F2F9F" w:rsidRPr="005B5AF3">
        <w:rPr>
          <w:sz w:val="20"/>
          <w:szCs w:val="20"/>
          <w:lang w:val="en-GB" w:eastAsia="en-US"/>
        </w:rPr>
        <w:t>.</w:t>
      </w:r>
      <w:r w:rsidR="002B29CD" w:rsidRPr="005677B7">
        <w:rPr>
          <w:sz w:val="20"/>
          <w:szCs w:val="20"/>
          <w:lang w:val="en-GB"/>
        </w:rPr>
        <w:t xml:space="preserve"> "</w:t>
      </w:r>
    </w:p>
    <w:p w14:paraId="578E2B20" w14:textId="77777777" w:rsidR="003F2F9F" w:rsidRPr="005B5AF3" w:rsidRDefault="002B29CD" w:rsidP="00690D34">
      <w:pPr>
        <w:tabs>
          <w:tab w:val="left" w:pos="2300"/>
          <w:tab w:val="left" w:pos="2800"/>
        </w:tabs>
        <w:spacing w:after="120" w:line="240" w:lineRule="atLeast"/>
        <w:ind w:left="2302" w:right="1134" w:hanging="2018"/>
        <w:jc w:val="both"/>
        <w:rPr>
          <w:i/>
          <w:iCs/>
          <w:sz w:val="20"/>
          <w:szCs w:val="20"/>
          <w:lang w:val="en-GB" w:eastAsia="ja-JP"/>
        </w:rPr>
      </w:pPr>
      <w:r w:rsidRPr="005B5AF3">
        <w:rPr>
          <w:i/>
          <w:iCs/>
          <w:sz w:val="20"/>
          <w:szCs w:val="20"/>
          <w:lang w:val="en-GB" w:eastAsia="ja-JP"/>
        </w:rPr>
        <w:t xml:space="preserve">Paragraph </w:t>
      </w:r>
      <w:r w:rsidR="00DE4339" w:rsidRPr="005B5AF3">
        <w:rPr>
          <w:i/>
          <w:iCs/>
          <w:sz w:val="20"/>
          <w:szCs w:val="20"/>
          <w:lang w:val="en-GB" w:eastAsia="ja-JP"/>
        </w:rPr>
        <w:t>9</w:t>
      </w:r>
      <w:r w:rsidRPr="005B5AF3">
        <w:rPr>
          <w:i/>
          <w:iCs/>
          <w:sz w:val="20"/>
          <w:szCs w:val="20"/>
          <w:lang w:val="en-GB" w:eastAsia="ja-JP"/>
        </w:rPr>
        <w:t xml:space="preserve">., </w:t>
      </w:r>
      <w:r w:rsidRPr="005B5AF3">
        <w:rPr>
          <w:iCs/>
          <w:sz w:val="20"/>
          <w:szCs w:val="20"/>
          <w:lang w:val="en-GB" w:eastAsia="ja-JP"/>
        </w:rPr>
        <w:t>amend to read:</w:t>
      </w:r>
    </w:p>
    <w:p w14:paraId="04194598" w14:textId="77777777" w:rsidR="002B29CD" w:rsidRPr="005B5AF3" w:rsidRDefault="002B29CD" w:rsidP="002B29CD">
      <w:pPr>
        <w:keepNext/>
        <w:keepLines/>
        <w:tabs>
          <w:tab w:val="right" w:pos="851"/>
        </w:tabs>
        <w:spacing w:before="360" w:after="240" w:line="300" w:lineRule="exact"/>
        <w:ind w:left="1134" w:right="1134" w:hanging="1134"/>
        <w:rPr>
          <w:b/>
          <w:sz w:val="28"/>
          <w:szCs w:val="20"/>
          <w:lang w:val="en-GB" w:eastAsia="en-US"/>
        </w:rPr>
      </w:pPr>
      <w:bookmarkStart w:id="1" w:name="_Toc355617313"/>
      <w:r w:rsidRPr="005677B7">
        <w:rPr>
          <w:sz w:val="20"/>
          <w:szCs w:val="20"/>
          <w:lang w:val="en-GB"/>
        </w:rPr>
        <w:t>"</w:t>
      </w:r>
      <w:r w:rsidR="00DE4339" w:rsidRPr="005B5AF3">
        <w:rPr>
          <w:b/>
          <w:sz w:val="28"/>
          <w:szCs w:val="20"/>
          <w:lang w:val="en-GB" w:eastAsia="en-US"/>
        </w:rPr>
        <w:t>9</w:t>
      </w:r>
      <w:r w:rsidRPr="005B5AF3">
        <w:rPr>
          <w:b/>
          <w:sz w:val="28"/>
          <w:szCs w:val="20"/>
          <w:lang w:val="en-GB" w:eastAsia="en-US"/>
        </w:rPr>
        <w:t>.</w:t>
      </w:r>
      <w:r w:rsidRPr="005B5AF3">
        <w:rPr>
          <w:b/>
          <w:sz w:val="28"/>
          <w:szCs w:val="20"/>
          <w:lang w:val="en-GB" w:eastAsia="en-US"/>
        </w:rPr>
        <w:tab/>
      </w:r>
      <w:r w:rsidRPr="005B5AF3">
        <w:rPr>
          <w:b/>
          <w:sz w:val="28"/>
          <w:szCs w:val="20"/>
          <w:lang w:val="en-GB" w:eastAsia="en-US"/>
        </w:rPr>
        <w:tab/>
        <w:t>Production definitively discontinued</w:t>
      </w:r>
      <w:bookmarkEnd w:id="1"/>
    </w:p>
    <w:p w14:paraId="588F78F6" w14:textId="77777777" w:rsidR="002B29CD" w:rsidRPr="005B5AF3" w:rsidRDefault="002B29CD" w:rsidP="002B29CD">
      <w:pPr>
        <w:tabs>
          <w:tab w:val="left" w:pos="2268"/>
        </w:tabs>
        <w:suppressAutoHyphens w:val="0"/>
        <w:spacing w:after="120" w:line="240" w:lineRule="atLeast"/>
        <w:ind w:left="2268" w:right="1276" w:hanging="1134"/>
        <w:jc w:val="both"/>
        <w:rPr>
          <w:sz w:val="20"/>
          <w:szCs w:val="20"/>
          <w:lang w:val="en-US" w:eastAsia="en-US"/>
        </w:rPr>
      </w:pPr>
      <w:r w:rsidRPr="005B5AF3">
        <w:rPr>
          <w:szCs w:val="20"/>
          <w:lang w:val="en-US" w:eastAsia="en-US"/>
        </w:rPr>
        <w:tab/>
      </w:r>
      <w:r w:rsidRPr="005B5AF3">
        <w:rPr>
          <w:sz w:val="20"/>
          <w:szCs w:val="20"/>
          <w:lang w:val="en-US" w:eastAsia="en-US"/>
        </w:rPr>
        <w:t>If the holder of the approval completely ceases to manufacture the type of vehicle approved in accordance with the Regulation, he shall so inform the</w:t>
      </w:r>
      <w:r w:rsidRPr="005B5AF3">
        <w:rPr>
          <w:sz w:val="20"/>
          <w:szCs w:val="20"/>
          <w:lang w:val="en-GB" w:eastAsia="en-US"/>
        </w:rPr>
        <w:t xml:space="preserve"> Type Approval Authority </w:t>
      </w:r>
      <w:r w:rsidRPr="005B5AF3">
        <w:rPr>
          <w:sz w:val="20"/>
          <w:szCs w:val="20"/>
          <w:lang w:val="en-US" w:eastAsia="en-US"/>
        </w:rPr>
        <w:t xml:space="preserve">which granted the approval. Upon receiving the relevant communication that </w:t>
      </w:r>
      <w:r w:rsidR="00DE4339" w:rsidRPr="005B5AF3">
        <w:rPr>
          <w:b/>
          <w:sz w:val="20"/>
          <w:szCs w:val="20"/>
          <w:lang w:val="en-US" w:eastAsia="en-US"/>
        </w:rPr>
        <w:t>Type Approval</w:t>
      </w:r>
      <w:r w:rsidR="00DE4339" w:rsidRPr="005B5AF3">
        <w:rPr>
          <w:sz w:val="20"/>
          <w:szCs w:val="20"/>
          <w:lang w:val="en-US" w:eastAsia="en-US"/>
        </w:rPr>
        <w:t xml:space="preserve"> </w:t>
      </w:r>
      <w:r w:rsidRPr="005B5AF3">
        <w:rPr>
          <w:sz w:val="20"/>
          <w:szCs w:val="20"/>
          <w:lang w:val="en-US" w:eastAsia="en-US"/>
        </w:rPr>
        <w:t xml:space="preserve">Authority shall inform thereof the other Parties to the </w:t>
      </w:r>
      <w:r w:rsidRPr="005B5AF3">
        <w:rPr>
          <w:dstrike/>
          <w:sz w:val="20"/>
          <w:szCs w:val="20"/>
          <w:lang w:val="en-US" w:eastAsia="en-US"/>
        </w:rPr>
        <w:t xml:space="preserve">1958 </w:t>
      </w:r>
      <w:r w:rsidRPr="005B5AF3">
        <w:rPr>
          <w:sz w:val="20"/>
          <w:szCs w:val="20"/>
          <w:lang w:val="en-US" w:eastAsia="en-US"/>
        </w:rPr>
        <w:t xml:space="preserve">Agreement applying this Regulation by means of </w:t>
      </w:r>
      <w:r w:rsidRPr="005B5AF3">
        <w:rPr>
          <w:b/>
          <w:sz w:val="20"/>
          <w:szCs w:val="20"/>
          <w:lang w:val="en-GB" w:eastAsia="en-US"/>
        </w:rPr>
        <w:t>a copy of the approval form bearing at the end, in large letters, the signed and dated annotation "PRODUCTION DISCONTINUED"</w:t>
      </w:r>
      <w:r w:rsidRPr="005B5AF3">
        <w:rPr>
          <w:dstrike/>
          <w:sz w:val="20"/>
          <w:szCs w:val="20"/>
          <w:lang w:val="en-US" w:eastAsia="en-US"/>
        </w:rPr>
        <w:t>a communication form conforming to the model in Annex 1 to this Regulation</w:t>
      </w:r>
      <w:r w:rsidRPr="005B5AF3">
        <w:rPr>
          <w:sz w:val="20"/>
          <w:szCs w:val="20"/>
          <w:lang w:val="en-US" w:eastAsia="en-US"/>
        </w:rPr>
        <w:t>.</w:t>
      </w:r>
      <w:r w:rsidRPr="005677B7">
        <w:rPr>
          <w:sz w:val="20"/>
          <w:szCs w:val="20"/>
          <w:lang w:val="en-GB"/>
        </w:rPr>
        <w:t>"</w:t>
      </w:r>
    </w:p>
    <w:p w14:paraId="13205DAC" w14:textId="77777777" w:rsidR="00452771" w:rsidRPr="005B5AF3" w:rsidRDefault="00452771" w:rsidP="00690D34">
      <w:pPr>
        <w:tabs>
          <w:tab w:val="left" w:pos="2300"/>
          <w:tab w:val="left" w:pos="2800"/>
        </w:tabs>
        <w:spacing w:after="120" w:line="240" w:lineRule="atLeast"/>
        <w:ind w:left="2302" w:right="1134" w:hanging="2018"/>
        <w:jc w:val="both"/>
        <w:rPr>
          <w:i/>
          <w:sz w:val="20"/>
          <w:szCs w:val="20"/>
          <w:lang w:val="en-GB" w:eastAsia="ja-JP"/>
        </w:rPr>
      </w:pPr>
      <w:r w:rsidRPr="005B5AF3">
        <w:rPr>
          <w:rFonts w:hint="eastAsia"/>
          <w:i/>
          <w:sz w:val="20"/>
          <w:szCs w:val="20"/>
          <w:lang w:val="en-GB" w:eastAsia="ja-JP"/>
        </w:rPr>
        <w:t xml:space="preserve">Remove </w:t>
      </w:r>
      <w:r w:rsidRPr="005B5AF3">
        <w:rPr>
          <w:i/>
          <w:sz w:val="20"/>
          <w:szCs w:val="20"/>
          <w:lang w:val="en-GB" w:eastAsia="ja-JP"/>
        </w:rPr>
        <w:t>existing</w:t>
      </w:r>
      <w:r w:rsidRPr="005B5AF3">
        <w:rPr>
          <w:rFonts w:hint="eastAsia"/>
          <w:i/>
          <w:sz w:val="20"/>
          <w:szCs w:val="20"/>
          <w:lang w:val="en-GB" w:eastAsia="ja-JP"/>
        </w:rPr>
        <w:t xml:space="preserve"> Pa</w:t>
      </w:r>
      <w:r w:rsidRPr="005B5AF3">
        <w:rPr>
          <w:i/>
          <w:sz w:val="20"/>
          <w:szCs w:val="20"/>
          <w:lang w:val="en-GB" w:eastAsia="ja-JP"/>
        </w:rPr>
        <w:t>ragraph</w:t>
      </w:r>
      <w:r w:rsidR="00DE4339" w:rsidRPr="005B5AF3">
        <w:rPr>
          <w:rFonts w:hint="eastAsia"/>
          <w:i/>
          <w:sz w:val="20"/>
          <w:szCs w:val="20"/>
          <w:lang w:val="en-GB" w:eastAsia="ja-JP"/>
        </w:rPr>
        <w:t xml:space="preserve"> 10</w:t>
      </w:r>
      <w:r w:rsidRPr="005B5AF3">
        <w:rPr>
          <w:rFonts w:hint="eastAsia"/>
          <w:i/>
          <w:sz w:val="20"/>
          <w:szCs w:val="20"/>
          <w:lang w:val="en-GB" w:eastAsia="ja-JP"/>
        </w:rPr>
        <w:t xml:space="preserve"> </w:t>
      </w:r>
      <w:r w:rsidRPr="005B5AF3">
        <w:rPr>
          <w:i/>
          <w:sz w:val="20"/>
          <w:szCs w:val="20"/>
          <w:lang w:val="en-GB" w:eastAsia="ja-JP"/>
        </w:rPr>
        <w:t>"</w:t>
      </w:r>
      <w:r w:rsidRPr="005B5AF3">
        <w:rPr>
          <w:rFonts w:hint="eastAsia"/>
          <w:i/>
          <w:sz w:val="20"/>
          <w:szCs w:val="20"/>
          <w:lang w:val="en-GB" w:eastAsia="ja-JP"/>
        </w:rPr>
        <w:t>Transitional provision</w:t>
      </w:r>
      <w:r w:rsidRPr="005B5AF3">
        <w:rPr>
          <w:i/>
          <w:sz w:val="20"/>
          <w:szCs w:val="20"/>
          <w:lang w:val="en-GB" w:eastAsia="ja-JP"/>
        </w:rPr>
        <w:t>"</w:t>
      </w:r>
      <w:r w:rsidRPr="005B5AF3">
        <w:rPr>
          <w:rFonts w:hint="eastAsia"/>
          <w:i/>
          <w:sz w:val="20"/>
          <w:szCs w:val="20"/>
          <w:lang w:val="en-GB" w:eastAsia="ja-JP"/>
        </w:rPr>
        <w:t>.</w:t>
      </w:r>
    </w:p>
    <w:p w14:paraId="5BB63CF7" w14:textId="77777777" w:rsidR="00452771" w:rsidRPr="005B5AF3" w:rsidRDefault="00452771" w:rsidP="00690D34">
      <w:pPr>
        <w:tabs>
          <w:tab w:val="left" w:pos="284"/>
          <w:tab w:val="left" w:pos="2800"/>
        </w:tabs>
        <w:spacing w:after="120" w:line="240" w:lineRule="atLeast"/>
        <w:ind w:left="284" w:right="1134"/>
        <w:jc w:val="both"/>
        <w:rPr>
          <w:i/>
          <w:sz w:val="20"/>
          <w:szCs w:val="20"/>
          <w:lang w:val="en-GB" w:eastAsia="ja-JP"/>
        </w:rPr>
      </w:pPr>
      <w:r w:rsidRPr="005B5AF3">
        <w:rPr>
          <w:rFonts w:hint="eastAsia"/>
          <w:i/>
          <w:sz w:val="20"/>
          <w:szCs w:val="20"/>
          <w:lang w:val="en-GB" w:eastAsia="ja-JP"/>
        </w:rPr>
        <w:t xml:space="preserve">Renumber Paragraph </w:t>
      </w:r>
      <w:r w:rsidR="00F66773" w:rsidRPr="005B5AF3">
        <w:rPr>
          <w:i/>
          <w:sz w:val="20"/>
          <w:szCs w:val="20"/>
          <w:lang w:val="en-GB" w:eastAsia="ja-JP"/>
        </w:rPr>
        <w:t xml:space="preserve">(former) </w:t>
      </w:r>
      <w:r w:rsidR="00DE4339" w:rsidRPr="005B5AF3">
        <w:rPr>
          <w:rFonts w:hint="eastAsia"/>
          <w:i/>
          <w:sz w:val="20"/>
          <w:szCs w:val="20"/>
          <w:lang w:val="en-GB" w:eastAsia="ja-JP"/>
        </w:rPr>
        <w:t>11</w:t>
      </w:r>
      <w:r w:rsidRPr="005B5AF3">
        <w:rPr>
          <w:rFonts w:hint="eastAsia"/>
          <w:i/>
          <w:sz w:val="20"/>
          <w:szCs w:val="20"/>
          <w:lang w:val="en-GB" w:eastAsia="ja-JP"/>
        </w:rPr>
        <w:t xml:space="preserve"> </w:t>
      </w:r>
      <w:r w:rsidRPr="005B5AF3">
        <w:rPr>
          <w:i/>
          <w:sz w:val="20"/>
          <w:szCs w:val="20"/>
          <w:lang w:val="en-GB" w:eastAsia="ja-JP"/>
        </w:rPr>
        <w:t>"Names and addresses of Technical Services responsible for conducting approval tests, and of Type Approval Authorities"</w:t>
      </w:r>
      <w:r w:rsidR="00DE4339" w:rsidRPr="005B5AF3">
        <w:rPr>
          <w:rFonts w:hint="eastAsia"/>
          <w:i/>
          <w:sz w:val="20"/>
          <w:szCs w:val="20"/>
          <w:lang w:val="en-GB" w:eastAsia="ja-JP"/>
        </w:rPr>
        <w:t xml:space="preserve"> as Paragraph 10</w:t>
      </w:r>
      <w:r w:rsidRPr="005B5AF3">
        <w:rPr>
          <w:rFonts w:hint="eastAsia"/>
          <w:i/>
          <w:sz w:val="20"/>
          <w:szCs w:val="20"/>
          <w:lang w:val="en-GB" w:eastAsia="ja-JP"/>
        </w:rPr>
        <w:t>.</w:t>
      </w:r>
    </w:p>
    <w:p w14:paraId="794DB362" w14:textId="77777777" w:rsidR="00452771" w:rsidRPr="005B5AF3" w:rsidRDefault="00DE4339" w:rsidP="00690D34">
      <w:pPr>
        <w:tabs>
          <w:tab w:val="left" w:pos="2300"/>
          <w:tab w:val="left" w:pos="2800"/>
        </w:tabs>
        <w:spacing w:after="120" w:line="240" w:lineRule="atLeast"/>
        <w:ind w:left="2302" w:right="1134" w:hanging="2018"/>
        <w:jc w:val="both"/>
        <w:rPr>
          <w:i/>
          <w:sz w:val="20"/>
          <w:szCs w:val="20"/>
          <w:lang w:val="en-GB" w:eastAsia="ja-JP"/>
        </w:rPr>
      </w:pPr>
      <w:r w:rsidRPr="005B5AF3">
        <w:rPr>
          <w:i/>
          <w:sz w:val="20"/>
          <w:szCs w:val="20"/>
          <w:lang w:val="en-GB" w:eastAsia="ja-JP"/>
        </w:rPr>
        <w:t>Insert new Paragraph 11</w:t>
      </w:r>
      <w:r w:rsidR="00452771" w:rsidRPr="005B5AF3">
        <w:rPr>
          <w:i/>
          <w:sz w:val="20"/>
          <w:szCs w:val="20"/>
          <w:lang w:val="en-GB" w:eastAsia="ja-JP"/>
        </w:rPr>
        <w:t>.</w:t>
      </w:r>
      <w:r w:rsidR="00452771" w:rsidRPr="005B5AF3">
        <w:rPr>
          <w:rFonts w:hint="eastAsia"/>
          <w:i/>
          <w:sz w:val="20"/>
          <w:szCs w:val="20"/>
          <w:lang w:val="en-GB" w:eastAsia="ja-JP"/>
        </w:rPr>
        <w:t>,</w:t>
      </w:r>
      <w:r w:rsidR="00452771" w:rsidRPr="005B5AF3">
        <w:rPr>
          <w:rFonts w:hint="eastAsia"/>
          <w:sz w:val="20"/>
          <w:szCs w:val="20"/>
          <w:lang w:val="en-GB" w:eastAsia="ja-JP"/>
        </w:rPr>
        <w:t xml:space="preserve"> to read:</w:t>
      </w:r>
    </w:p>
    <w:p w14:paraId="34E7A6C5" w14:textId="77777777" w:rsidR="00452771" w:rsidRPr="005B5AF3" w:rsidRDefault="00452771" w:rsidP="00452771">
      <w:pPr>
        <w:spacing w:after="120" w:line="240" w:lineRule="atLeast"/>
        <w:ind w:left="567" w:right="1134"/>
        <w:jc w:val="both"/>
        <w:rPr>
          <w:b/>
          <w:sz w:val="28"/>
          <w:szCs w:val="28"/>
          <w:lang w:val="en-GB" w:eastAsia="ja-JP"/>
        </w:rPr>
      </w:pPr>
      <w:r w:rsidRPr="005677B7">
        <w:rPr>
          <w:lang w:val="en-GB"/>
        </w:rPr>
        <w:t>"</w:t>
      </w:r>
      <w:r w:rsidR="00DE4339" w:rsidRPr="005B5AF3">
        <w:rPr>
          <w:b/>
          <w:sz w:val="28"/>
          <w:szCs w:val="28"/>
          <w:lang w:val="en-GB" w:eastAsia="ja-JP"/>
        </w:rPr>
        <w:t>11</w:t>
      </w:r>
      <w:r w:rsidRPr="005B5AF3">
        <w:rPr>
          <w:b/>
          <w:sz w:val="28"/>
          <w:szCs w:val="28"/>
          <w:lang w:val="en-GB" w:eastAsia="ja-JP"/>
        </w:rPr>
        <w:t>. Transitional provisions</w:t>
      </w:r>
    </w:p>
    <w:p w14:paraId="35F5AA42" w14:textId="77777777" w:rsidR="00DE4339" w:rsidRPr="005B5AF3" w:rsidRDefault="00DE4339" w:rsidP="00DE4339">
      <w:pPr>
        <w:tabs>
          <w:tab w:val="left" w:pos="2268"/>
        </w:tabs>
        <w:spacing w:after="120" w:line="240" w:lineRule="atLeast"/>
        <w:ind w:left="2268" w:right="1276" w:hanging="1134"/>
        <w:jc w:val="both"/>
        <w:rPr>
          <w:b/>
          <w:sz w:val="20"/>
          <w:szCs w:val="20"/>
          <w:lang w:val="en-GB" w:eastAsia="en-US"/>
        </w:rPr>
      </w:pPr>
      <w:r w:rsidRPr="005B5AF3">
        <w:rPr>
          <w:b/>
          <w:sz w:val="20"/>
          <w:szCs w:val="20"/>
          <w:lang w:val="en-GB" w:eastAsia="en-US"/>
        </w:rPr>
        <w:t>1</w:t>
      </w:r>
      <w:r w:rsidRPr="005B5AF3">
        <w:rPr>
          <w:rFonts w:hint="eastAsia"/>
          <w:b/>
          <w:sz w:val="20"/>
          <w:szCs w:val="20"/>
          <w:lang w:val="en-GB" w:eastAsia="ja-JP"/>
        </w:rPr>
        <w:t>1</w:t>
      </w:r>
      <w:r w:rsidRPr="005B5AF3">
        <w:rPr>
          <w:b/>
          <w:sz w:val="20"/>
          <w:szCs w:val="20"/>
          <w:lang w:val="en-GB" w:eastAsia="en-US"/>
        </w:rPr>
        <w:t>.1.</w:t>
      </w:r>
      <w:r w:rsidRPr="005B5AF3">
        <w:rPr>
          <w:b/>
          <w:sz w:val="20"/>
          <w:szCs w:val="20"/>
          <w:lang w:val="en-GB" w:eastAsia="en-US"/>
        </w:rPr>
        <w:tab/>
        <w:t xml:space="preserve">As from the official date of entry into force of the </w:t>
      </w:r>
      <w:r w:rsidRPr="005B5AF3">
        <w:rPr>
          <w:rFonts w:hint="eastAsia"/>
          <w:b/>
          <w:sz w:val="20"/>
          <w:szCs w:val="20"/>
          <w:lang w:val="en-GB" w:eastAsia="ja-JP"/>
        </w:rPr>
        <w:t>0</w:t>
      </w:r>
      <w:r w:rsidRPr="005B5AF3">
        <w:rPr>
          <w:b/>
          <w:sz w:val="20"/>
          <w:szCs w:val="20"/>
          <w:lang w:val="en-GB" w:eastAsia="ja-JP"/>
        </w:rPr>
        <w:t>5</w:t>
      </w:r>
      <w:r w:rsidRPr="005B5AF3">
        <w:rPr>
          <w:b/>
          <w:sz w:val="20"/>
          <w:szCs w:val="20"/>
          <w:lang w:val="en-GB" w:eastAsia="en-US"/>
        </w:rPr>
        <w:t xml:space="preserve"> series of amendments, no Contracting Party applying this Regulation shall refuse to grant or refuse to accept type-approvals under this Regulation as amended by the </w:t>
      </w:r>
      <w:r w:rsidRPr="005B5AF3">
        <w:rPr>
          <w:rFonts w:hint="eastAsia"/>
          <w:b/>
          <w:sz w:val="20"/>
          <w:szCs w:val="20"/>
          <w:lang w:val="en-GB" w:eastAsia="ja-JP"/>
        </w:rPr>
        <w:t>0</w:t>
      </w:r>
      <w:r w:rsidRPr="005B5AF3">
        <w:rPr>
          <w:b/>
          <w:sz w:val="20"/>
          <w:szCs w:val="20"/>
          <w:lang w:val="en-GB" w:eastAsia="ja-JP"/>
        </w:rPr>
        <w:t>5</w:t>
      </w:r>
      <w:r w:rsidRPr="005B5AF3">
        <w:rPr>
          <w:b/>
          <w:sz w:val="20"/>
          <w:szCs w:val="20"/>
          <w:lang w:val="en-GB" w:eastAsia="en-US"/>
        </w:rPr>
        <w:t xml:space="preserve"> series of amendments.</w:t>
      </w:r>
    </w:p>
    <w:p w14:paraId="2C9185E3" w14:textId="77777777" w:rsidR="00DE4339" w:rsidRPr="005B5AF3" w:rsidRDefault="00DE4339" w:rsidP="00DE4339">
      <w:pPr>
        <w:widowControl w:val="0"/>
        <w:tabs>
          <w:tab w:val="left" w:pos="1418"/>
          <w:tab w:val="left" w:pos="2268"/>
        </w:tabs>
        <w:suppressAutoHyphens w:val="0"/>
        <w:spacing w:after="120" w:line="240" w:lineRule="atLeast"/>
        <w:ind w:left="2268" w:right="1276" w:hanging="1134"/>
        <w:jc w:val="both"/>
        <w:rPr>
          <w:dstrike/>
          <w:sz w:val="20"/>
          <w:szCs w:val="20"/>
          <w:lang w:val="en-US" w:eastAsia="ja-JP"/>
        </w:rPr>
      </w:pPr>
      <w:r w:rsidRPr="005B5AF3">
        <w:rPr>
          <w:b/>
          <w:sz w:val="20"/>
          <w:szCs w:val="20"/>
          <w:lang w:val="en-US" w:eastAsia="en-US"/>
        </w:rPr>
        <w:t>1</w:t>
      </w:r>
      <w:r w:rsidRPr="005B5AF3">
        <w:rPr>
          <w:rFonts w:hint="eastAsia"/>
          <w:b/>
          <w:sz w:val="20"/>
          <w:szCs w:val="20"/>
          <w:lang w:val="en-US" w:eastAsia="ja-JP"/>
        </w:rPr>
        <w:t>1</w:t>
      </w:r>
      <w:r w:rsidRPr="005B5AF3">
        <w:rPr>
          <w:b/>
          <w:sz w:val="20"/>
          <w:szCs w:val="20"/>
          <w:lang w:val="en-US" w:eastAsia="en-US"/>
        </w:rPr>
        <w:t>.2.</w:t>
      </w:r>
      <w:r w:rsidRPr="005B5AF3">
        <w:rPr>
          <w:sz w:val="20"/>
          <w:szCs w:val="20"/>
          <w:lang w:val="en-US" w:eastAsia="en-US"/>
        </w:rPr>
        <w:tab/>
      </w:r>
      <w:r w:rsidRPr="005B5AF3">
        <w:rPr>
          <w:rFonts w:hint="eastAsia"/>
          <w:b/>
          <w:sz w:val="20"/>
          <w:szCs w:val="20"/>
          <w:lang w:val="en-GB" w:eastAsia="ja-JP"/>
        </w:rPr>
        <w:tab/>
      </w:r>
      <w:r w:rsidRPr="005B5AF3">
        <w:rPr>
          <w:b/>
          <w:sz w:val="20"/>
          <w:szCs w:val="20"/>
          <w:lang w:val="en-GB" w:eastAsia="en-US"/>
        </w:rPr>
        <w:t xml:space="preserve">As </w:t>
      </w:r>
      <w:r w:rsidRPr="005B5AF3">
        <w:rPr>
          <w:b/>
          <w:sz w:val="20"/>
          <w:szCs w:val="20"/>
          <w:lang w:val="en-GB" w:eastAsia="ja-JP"/>
        </w:rPr>
        <w:t>from</w:t>
      </w:r>
      <w:r w:rsidRPr="005B5AF3">
        <w:rPr>
          <w:b/>
          <w:sz w:val="20"/>
          <w:szCs w:val="20"/>
          <w:lang w:val="en-GB" w:eastAsia="en-US"/>
        </w:rPr>
        <w:t xml:space="preserve"> 1 September </w:t>
      </w:r>
      <w:r w:rsidRPr="005B5AF3">
        <w:rPr>
          <w:rFonts w:hint="eastAsia"/>
          <w:b/>
          <w:sz w:val="20"/>
          <w:szCs w:val="20"/>
          <w:lang w:val="en-GB" w:eastAsia="ja-JP"/>
        </w:rPr>
        <w:t>[2023]</w:t>
      </w:r>
      <w:r w:rsidRPr="005B5AF3">
        <w:rPr>
          <w:b/>
          <w:sz w:val="20"/>
          <w:szCs w:val="20"/>
          <w:lang w:val="en-GB" w:eastAsia="en-US"/>
        </w:rPr>
        <w:t xml:space="preserve">, Contracting Parties applying this Regulation shall not be obliged to accept type-approvals </w:t>
      </w:r>
      <w:r w:rsidRPr="005B5AF3">
        <w:rPr>
          <w:rFonts w:hint="eastAsia"/>
          <w:b/>
          <w:sz w:val="20"/>
          <w:szCs w:val="20"/>
          <w:lang w:val="en-GB" w:eastAsia="ja-JP"/>
        </w:rPr>
        <w:t xml:space="preserve">of </w:t>
      </w:r>
      <w:r w:rsidRPr="005B5AF3">
        <w:rPr>
          <w:b/>
          <w:sz w:val="20"/>
          <w:szCs w:val="20"/>
          <w:lang w:val="en-GB" w:eastAsia="en-US"/>
        </w:rPr>
        <w:t xml:space="preserve">vehicles having an electric power train operating on high voltage </w:t>
      </w:r>
      <w:r w:rsidRPr="005B5AF3">
        <w:rPr>
          <w:rFonts w:hint="eastAsia"/>
          <w:b/>
          <w:sz w:val="20"/>
          <w:szCs w:val="20"/>
          <w:lang w:val="en-GB" w:eastAsia="ja-JP"/>
        </w:rPr>
        <w:t xml:space="preserve">according </w:t>
      </w:r>
      <w:r w:rsidRPr="005B5AF3">
        <w:rPr>
          <w:b/>
          <w:sz w:val="20"/>
          <w:szCs w:val="20"/>
          <w:lang w:val="en-GB" w:eastAsia="en-US"/>
        </w:rPr>
        <w:t xml:space="preserve">to the </w:t>
      </w:r>
      <w:r w:rsidRPr="005B5AF3">
        <w:rPr>
          <w:b/>
          <w:sz w:val="20"/>
          <w:szCs w:val="20"/>
          <w:lang w:val="en-GB" w:eastAsia="ja-JP"/>
        </w:rPr>
        <w:t>preceding</w:t>
      </w:r>
      <w:r w:rsidRPr="005B5AF3">
        <w:rPr>
          <w:b/>
          <w:sz w:val="20"/>
          <w:szCs w:val="20"/>
          <w:lang w:val="en-GB" w:eastAsia="en-US"/>
        </w:rPr>
        <w:t xml:space="preserve"> series of amendments, first issued after 1 September </w:t>
      </w:r>
      <w:r w:rsidRPr="005B5AF3">
        <w:rPr>
          <w:rFonts w:hint="eastAsia"/>
          <w:b/>
          <w:sz w:val="20"/>
          <w:szCs w:val="20"/>
          <w:lang w:val="en-GB" w:eastAsia="ja-JP"/>
        </w:rPr>
        <w:t>[2023]</w:t>
      </w:r>
      <w:r w:rsidRPr="005B5AF3">
        <w:rPr>
          <w:b/>
          <w:sz w:val="20"/>
          <w:szCs w:val="20"/>
          <w:lang w:val="en-GB" w:eastAsia="en-US"/>
        </w:rPr>
        <w:t>.</w:t>
      </w:r>
    </w:p>
    <w:p w14:paraId="65CA1C1F" w14:textId="77777777" w:rsidR="00DE4339" w:rsidRPr="005B5AF3" w:rsidRDefault="00DE4339" w:rsidP="00DE4339">
      <w:pPr>
        <w:tabs>
          <w:tab w:val="left" w:pos="2268"/>
        </w:tabs>
        <w:spacing w:after="120" w:line="240" w:lineRule="atLeast"/>
        <w:ind w:left="2268" w:right="1134" w:hanging="1134"/>
        <w:jc w:val="both"/>
        <w:rPr>
          <w:b/>
          <w:sz w:val="20"/>
          <w:szCs w:val="20"/>
          <w:lang w:val="en-GB" w:eastAsia="en-US"/>
        </w:rPr>
      </w:pPr>
      <w:r w:rsidRPr="005B5AF3">
        <w:rPr>
          <w:b/>
          <w:sz w:val="20"/>
          <w:szCs w:val="20"/>
          <w:lang w:val="en-GB" w:eastAsia="en-US"/>
        </w:rPr>
        <w:t>1</w:t>
      </w:r>
      <w:r w:rsidRPr="005B5AF3">
        <w:rPr>
          <w:rFonts w:hint="eastAsia"/>
          <w:b/>
          <w:sz w:val="20"/>
          <w:szCs w:val="20"/>
          <w:lang w:val="en-GB" w:eastAsia="ja-JP"/>
        </w:rPr>
        <w:t>1</w:t>
      </w:r>
      <w:r w:rsidRPr="005B5AF3">
        <w:rPr>
          <w:b/>
          <w:sz w:val="20"/>
          <w:szCs w:val="20"/>
          <w:lang w:val="en-GB" w:eastAsia="en-US"/>
        </w:rPr>
        <w:t>.</w:t>
      </w:r>
      <w:r w:rsidRPr="005B5AF3">
        <w:rPr>
          <w:rFonts w:hint="eastAsia"/>
          <w:b/>
          <w:sz w:val="20"/>
          <w:szCs w:val="20"/>
          <w:lang w:val="en-GB" w:eastAsia="ja-JP"/>
        </w:rPr>
        <w:t>3</w:t>
      </w:r>
      <w:r w:rsidRPr="005B5AF3">
        <w:rPr>
          <w:b/>
          <w:sz w:val="20"/>
          <w:szCs w:val="20"/>
          <w:lang w:val="en-GB" w:eastAsia="en-US"/>
        </w:rPr>
        <w:t>.</w:t>
      </w:r>
      <w:r w:rsidRPr="005B5AF3">
        <w:rPr>
          <w:b/>
          <w:sz w:val="20"/>
          <w:szCs w:val="20"/>
          <w:lang w:val="en-GB" w:eastAsia="en-US"/>
        </w:rPr>
        <w:tab/>
      </w:r>
      <w:r w:rsidRPr="005B5AF3">
        <w:rPr>
          <w:rFonts w:hint="eastAsia"/>
          <w:b/>
          <w:sz w:val="20"/>
          <w:szCs w:val="20"/>
          <w:lang w:val="en-GB" w:eastAsia="en-US"/>
        </w:rPr>
        <w:t xml:space="preserve">Contracting Parties </w:t>
      </w:r>
      <w:r w:rsidRPr="005B5AF3">
        <w:rPr>
          <w:b/>
          <w:sz w:val="20"/>
          <w:szCs w:val="20"/>
          <w:lang w:val="en-GB" w:eastAsia="en-US"/>
        </w:rPr>
        <w:t>applying th</w:t>
      </w:r>
      <w:r w:rsidRPr="005B5AF3">
        <w:rPr>
          <w:rFonts w:hint="eastAsia"/>
          <w:b/>
          <w:sz w:val="20"/>
          <w:szCs w:val="20"/>
          <w:lang w:val="en-GB" w:eastAsia="ja-JP"/>
        </w:rPr>
        <w:t xml:space="preserve">is </w:t>
      </w:r>
      <w:r w:rsidRPr="005B5AF3">
        <w:rPr>
          <w:b/>
          <w:sz w:val="20"/>
          <w:szCs w:val="20"/>
          <w:lang w:val="en-GB" w:eastAsia="en-US"/>
        </w:rPr>
        <w:t xml:space="preserve">Regulation </w:t>
      </w:r>
      <w:r w:rsidRPr="005B5AF3">
        <w:rPr>
          <w:rFonts w:hint="eastAsia"/>
          <w:b/>
          <w:sz w:val="20"/>
          <w:szCs w:val="20"/>
          <w:lang w:val="en-GB" w:eastAsia="en-US"/>
        </w:rPr>
        <w:t xml:space="preserve">shall continue to accept </w:t>
      </w:r>
      <w:r w:rsidRPr="005B5AF3">
        <w:rPr>
          <w:rFonts w:hint="eastAsia"/>
          <w:b/>
          <w:sz w:val="20"/>
          <w:szCs w:val="20"/>
          <w:lang w:val="en-GB" w:eastAsia="ja-JP"/>
        </w:rPr>
        <w:t>type-</w:t>
      </w:r>
      <w:r w:rsidRPr="005B5AF3">
        <w:rPr>
          <w:rFonts w:hint="eastAsia"/>
          <w:b/>
          <w:sz w:val="20"/>
          <w:szCs w:val="20"/>
          <w:lang w:val="en-GB" w:eastAsia="en-US"/>
        </w:rPr>
        <w:t xml:space="preserve">approvals </w:t>
      </w:r>
      <w:r w:rsidRPr="005B5AF3">
        <w:rPr>
          <w:b/>
          <w:sz w:val="20"/>
          <w:szCs w:val="20"/>
          <w:lang w:val="en-GB" w:eastAsia="en-US"/>
        </w:rPr>
        <w:t xml:space="preserve">of vehicles </w:t>
      </w:r>
      <w:r w:rsidRPr="005B5AF3">
        <w:rPr>
          <w:rFonts w:hint="eastAsia"/>
          <w:b/>
          <w:sz w:val="20"/>
          <w:szCs w:val="20"/>
          <w:lang w:val="en-GB" w:eastAsia="ja-JP"/>
        </w:rPr>
        <w:t xml:space="preserve">not </w:t>
      </w:r>
      <w:r w:rsidRPr="005B5AF3">
        <w:rPr>
          <w:b/>
          <w:sz w:val="20"/>
          <w:szCs w:val="20"/>
          <w:lang w:val="en-GB" w:eastAsia="en-US"/>
        </w:rPr>
        <w:t xml:space="preserve">having an electric power train operating on high voltage </w:t>
      </w:r>
      <w:r w:rsidRPr="005B5AF3">
        <w:rPr>
          <w:rFonts w:hint="eastAsia"/>
          <w:b/>
          <w:sz w:val="20"/>
          <w:szCs w:val="20"/>
          <w:lang w:val="en-GB" w:eastAsia="ja-JP"/>
        </w:rPr>
        <w:t xml:space="preserve">according </w:t>
      </w:r>
      <w:r w:rsidRPr="005B5AF3">
        <w:rPr>
          <w:rFonts w:hint="eastAsia"/>
          <w:b/>
          <w:sz w:val="20"/>
          <w:szCs w:val="20"/>
          <w:lang w:val="en-GB" w:eastAsia="en-US"/>
        </w:rPr>
        <w:t xml:space="preserve">to the </w:t>
      </w:r>
      <w:r w:rsidRPr="005B5AF3">
        <w:rPr>
          <w:b/>
          <w:sz w:val="20"/>
          <w:szCs w:val="20"/>
          <w:lang w:val="en-GB" w:eastAsia="en-US"/>
        </w:rPr>
        <w:t xml:space="preserve">04 </w:t>
      </w:r>
      <w:r w:rsidRPr="005B5AF3">
        <w:rPr>
          <w:rFonts w:hint="eastAsia"/>
          <w:b/>
          <w:sz w:val="20"/>
          <w:szCs w:val="20"/>
          <w:lang w:val="en-GB" w:eastAsia="en-US"/>
        </w:rPr>
        <w:t>series of amendments to th</w:t>
      </w:r>
      <w:r w:rsidRPr="005B5AF3">
        <w:rPr>
          <w:rFonts w:hint="eastAsia"/>
          <w:b/>
          <w:sz w:val="20"/>
          <w:szCs w:val="20"/>
          <w:lang w:val="en-GB" w:eastAsia="ja-JP"/>
        </w:rPr>
        <w:t xml:space="preserve">is </w:t>
      </w:r>
      <w:r w:rsidRPr="005B5AF3">
        <w:rPr>
          <w:rFonts w:hint="eastAsia"/>
          <w:b/>
          <w:sz w:val="20"/>
          <w:szCs w:val="20"/>
          <w:lang w:val="en-GB" w:eastAsia="en-US"/>
        </w:rPr>
        <w:t>Regulation</w:t>
      </w:r>
      <w:r w:rsidRPr="005B5AF3">
        <w:rPr>
          <w:b/>
          <w:sz w:val="20"/>
          <w:szCs w:val="20"/>
          <w:lang w:val="en-GB" w:eastAsia="en-US"/>
        </w:rPr>
        <w:t xml:space="preserve"> or type-approvals issued according to the preceding series of amendments to this Regulation, for the vehicles which are not affected by the changes introduced by the 04 series of amendments</w:t>
      </w:r>
      <w:r w:rsidRPr="005B5AF3">
        <w:rPr>
          <w:rFonts w:hint="eastAsia"/>
          <w:b/>
          <w:sz w:val="20"/>
          <w:szCs w:val="20"/>
          <w:lang w:val="en-GB" w:eastAsia="en-US"/>
        </w:rPr>
        <w:t>.</w:t>
      </w:r>
    </w:p>
    <w:p w14:paraId="15A5B61E" w14:textId="77777777" w:rsidR="00DE4339" w:rsidRPr="005B5AF3" w:rsidRDefault="00DE4339" w:rsidP="00DE4339">
      <w:pPr>
        <w:tabs>
          <w:tab w:val="left" w:pos="2268"/>
        </w:tabs>
        <w:spacing w:after="120" w:line="240" w:lineRule="atLeast"/>
        <w:ind w:left="2268" w:right="1134" w:hanging="1134"/>
        <w:jc w:val="both"/>
        <w:rPr>
          <w:b/>
          <w:sz w:val="20"/>
          <w:szCs w:val="20"/>
          <w:lang w:val="en-GB" w:eastAsia="ja-JP"/>
        </w:rPr>
      </w:pPr>
      <w:r w:rsidRPr="005B5AF3">
        <w:rPr>
          <w:b/>
          <w:sz w:val="20"/>
          <w:szCs w:val="20"/>
          <w:lang w:val="en-GB" w:eastAsia="en-US"/>
        </w:rPr>
        <w:t>1</w:t>
      </w:r>
      <w:r w:rsidRPr="005B5AF3">
        <w:rPr>
          <w:rFonts w:hint="eastAsia"/>
          <w:b/>
          <w:sz w:val="20"/>
          <w:szCs w:val="20"/>
          <w:lang w:val="en-GB" w:eastAsia="ja-JP"/>
        </w:rPr>
        <w:t>1.4</w:t>
      </w:r>
      <w:r w:rsidRPr="005B5AF3">
        <w:rPr>
          <w:b/>
          <w:sz w:val="20"/>
          <w:szCs w:val="20"/>
          <w:lang w:val="en-GB" w:eastAsia="en-US"/>
        </w:rPr>
        <w:t>.</w:t>
      </w:r>
      <w:r w:rsidRPr="005B5AF3">
        <w:rPr>
          <w:b/>
          <w:sz w:val="20"/>
          <w:szCs w:val="20"/>
          <w:lang w:val="en-GB" w:eastAsia="en-US"/>
        </w:rPr>
        <w:tab/>
        <w:t xml:space="preserve">Contracting Parties applying this Regulation shall not refuse to grant type-approvals </w:t>
      </w:r>
      <w:r w:rsidRPr="005B5AF3">
        <w:rPr>
          <w:b/>
          <w:sz w:val="20"/>
          <w:szCs w:val="20"/>
          <w:lang w:val="en-GB" w:eastAsia="ja-JP"/>
        </w:rPr>
        <w:t>according to any preceding series of amendments to this Regulation</w:t>
      </w:r>
      <w:r w:rsidRPr="005B5AF3">
        <w:rPr>
          <w:b/>
          <w:sz w:val="20"/>
          <w:szCs w:val="20"/>
          <w:lang w:val="en-GB" w:eastAsia="en-US"/>
        </w:rPr>
        <w:t xml:space="preserve"> or extensions thereof.</w:t>
      </w:r>
    </w:p>
    <w:p w14:paraId="1148631C" w14:textId="77777777" w:rsidR="00452771" w:rsidRPr="005677B7" w:rsidRDefault="00DE4339" w:rsidP="00452771">
      <w:pPr>
        <w:tabs>
          <w:tab w:val="left" w:pos="2268"/>
        </w:tabs>
        <w:spacing w:after="120" w:line="240" w:lineRule="atLeast"/>
        <w:ind w:left="2268" w:right="1134" w:hanging="1134"/>
        <w:jc w:val="both"/>
        <w:rPr>
          <w:sz w:val="20"/>
          <w:szCs w:val="20"/>
          <w:lang w:val="en-GB" w:eastAsia="ja-JP"/>
        </w:rPr>
      </w:pPr>
      <w:r w:rsidRPr="005B5AF3">
        <w:rPr>
          <w:b/>
          <w:sz w:val="20"/>
          <w:szCs w:val="20"/>
          <w:lang w:val="en-US" w:eastAsia="en-US"/>
        </w:rPr>
        <w:t>1</w:t>
      </w:r>
      <w:r w:rsidRPr="005B5AF3">
        <w:rPr>
          <w:rFonts w:hint="eastAsia"/>
          <w:b/>
          <w:sz w:val="20"/>
          <w:szCs w:val="20"/>
          <w:lang w:val="en-US" w:eastAsia="ja-JP"/>
        </w:rPr>
        <w:t>1</w:t>
      </w:r>
      <w:r w:rsidRPr="005B5AF3">
        <w:rPr>
          <w:b/>
          <w:sz w:val="20"/>
          <w:szCs w:val="20"/>
          <w:lang w:val="en-US" w:eastAsia="en-US"/>
        </w:rPr>
        <w:t>.</w:t>
      </w:r>
      <w:r w:rsidRPr="005B5AF3">
        <w:rPr>
          <w:b/>
          <w:sz w:val="20"/>
          <w:szCs w:val="20"/>
          <w:lang w:val="en-US" w:eastAsia="ja-JP"/>
        </w:rPr>
        <w:t>5</w:t>
      </w:r>
      <w:r w:rsidRPr="005B5AF3">
        <w:rPr>
          <w:b/>
          <w:sz w:val="20"/>
          <w:szCs w:val="20"/>
          <w:lang w:val="en-US" w:eastAsia="en-US"/>
        </w:rPr>
        <w:t>.</w:t>
      </w:r>
      <w:r w:rsidRPr="005B5AF3">
        <w:rPr>
          <w:b/>
          <w:sz w:val="20"/>
          <w:szCs w:val="20"/>
          <w:lang w:val="en-US" w:eastAsia="en-US"/>
        </w:rPr>
        <w:tab/>
      </w:r>
      <w:r w:rsidRPr="005B5AF3">
        <w:rPr>
          <w:rFonts w:eastAsia="MS PGothic"/>
          <w:b/>
          <w:iCs/>
          <w:sz w:val="20"/>
          <w:szCs w:val="20"/>
          <w:lang w:val="en-GB" w:eastAsia="ja-JP"/>
        </w:rPr>
        <w:t xml:space="preserve">Notwithstanding the transitional provisions above, Contracting Parties who start to apply this Regulation after the date of entry into force of the </w:t>
      </w:r>
      <w:r w:rsidRPr="005B5AF3">
        <w:rPr>
          <w:rFonts w:eastAsia="MS PGothic" w:hint="eastAsia"/>
          <w:b/>
          <w:iCs/>
          <w:sz w:val="20"/>
          <w:szCs w:val="20"/>
          <w:lang w:val="en-GB" w:eastAsia="ja-JP"/>
        </w:rPr>
        <w:t>most recent</w:t>
      </w:r>
      <w:r w:rsidRPr="005B5AF3">
        <w:rPr>
          <w:rFonts w:eastAsia="MS PGothic"/>
          <w:b/>
          <w:iCs/>
          <w:sz w:val="20"/>
          <w:szCs w:val="20"/>
          <w:lang w:val="en-GB" w:eastAsia="ja-JP"/>
        </w:rPr>
        <w:t xml:space="preserve"> series of amendments are not obliged to accept type-approvals which were granted in accordance with any of the preceding series of amendments to this Regulation.</w:t>
      </w:r>
      <w:r w:rsidR="00452771" w:rsidRPr="005677B7">
        <w:rPr>
          <w:sz w:val="20"/>
          <w:szCs w:val="20"/>
          <w:lang w:val="en-GB"/>
        </w:rPr>
        <w:t>"</w:t>
      </w:r>
    </w:p>
    <w:p w14:paraId="210EE438" w14:textId="77777777" w:rsidR="00452771" w:rsidRPr="005B5AF3" w:rsidRDefault="00452771" w:rsidP="00D94FAD">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hint="eastAsia"/>
          <w:i/>
          <w:sz w:val="20"/>
          <w:szCs w:val="20"/>
          <w:lang w:val="en-GB" w:eastAsia="ja-JP"/>
        </w:rPr>
        <w:t xml:space="preserve">Annex </w:t>
      </w:r>
      <w:r w:rsidR="00671C8D" w:rsidRPr="005B5AF3">
        <w:rPr>
          <w:i/>
          <w:sz w:val="20"/>
          <w:szCs w:val="20"/>
          <w:lang w:val="en-GB" w:eastAsia="ja-JP"/>
        </w:rPr>
        <w:t>4</w:t>
      </w:r>
      <w:r w:rsidRPr="005B5AF3">
        <w:rPr>
          <w:rFonts w:hint="eastAsia"/>
          <w:i/>
          <w:sz w:val="20"/>
          <w:szCs w:val="20"/>
          <w:lang w:val="en-GB" w:eastAsia="ja-JP"/>
        </w:rPr>
        <w:t xml:space="preserve"> paragraph </w:t>
      </w:r>
      <w:r w:rsidR="00671C8D" w:rsidRPr="005B5AF3">
        <w:rPr>
          <w:rFonts w:hint="eastAsia"/>
          <w:i/>
          <w:sz w:val="20"/>
          <w:szCs w:val="20"/>
          <w:lang w:val="en-GB" w:eastAsia="ja-JP"/>
        </w:rPr>
        <w:t>5.11</w:t>
      </w:r>
      <w:r w:rsidRPr="005B5AF3">
        <w:rPr>
          <w:rFonts w:hint="eastAsia"/>
          <w:i/>
          <w:sz w:val="20"/>
          <w:szCs w:val="20"/>
          <w:lang w:val="en-GB" w:eastAsia="ja-JP"/>
        </w:rPr>
        <w:t>.</w:t>
      </w:r>
      <w:r w:rsidR="004220F9" w:rsidRPr="005B5AF3">
        <w:rPr>
          <w:rFonts w:hint="eastAsia"/>
          <w:i/>
          <w:sz w:val="20"/>
          <w:szCs w:val="20"/>
          <w:lang w:val="en-GB" w:eastAsia="ja-JP"/>
        </w:rPr>
        <w:t>1</w:t>
      </w:r>
      <w:r w:rsidR="008E5206" w:rsidRPr="005B5AF3">
        <w:rPr>
          <w:rFonts w:hint="eastAsia"/>
          <w:i/>
          <w:sz w:val="20"/>
          <w:szCs w:val="20"/>
          <w:lang w:val="en-GB" w:eastAsia="ja-JP"/>
        </w:rPr>
        <w:t>.</w:t>
      </w:r>
      <w:r w:rsidRPr="005B5AF3">
        <w:rPr>
          <w:rFonts w:hint="eastAsia"/>
          <w:i/>
          <w:sz w:val="20"/>
          <w:szCs w:val="20"/>
          <w:lang w:val="en-GB" w:eastAsia="ja-JP"/>
        </w:rPr>
        <w:t xml:space="preserve">, </w:t>
      </w:r>
      <w:r w:rsidRPr="005B5AF3">
        <w:rPr>
          <w:rFonts w:hint="eastAsia"/>
          <w:sz w:val="20"/>
          <w:szCs w:val="20"/>
          <w:lang w:val="en-GB" w:eastAsia="ja-JP"/>
        </w:rPr>
        <w:t>amend</w:t>
      </w:r>
      <w:r w:rsidRPr="005B5AF3">
        <w:rPr>
          <w:rFonts w:eastAsiaTheme="minorEastAsia"/>
          <w:sz w:val="20"/>
          <w:szCs w:val="20"/>
          <w:lang w:val="en-GB" w:eastAsia="en-US"/>
        </w:rPr>
        <w:t xml:space="preserve"> to read:</w:t>
      </w:r>
    </w:p>
    <w:p w14:paraId="5355F0EA" w14:textId="77777777" w:rsidR="00452771" w:rsidRPr="005B5AF3" w:rsidRDefault="00452771" w:rsidP="00452771">
      <w:pPr>
        <w:keepNext/>
        <w:keepLines/>
        <w:tabs>
          <w:tab w:val="left" w:pos="2268"/>
        </w:tabs>
        <w:spacing w:after="120" w:line="240" w:lineRule="atLeast"/>
        <w:ind w:left="2268" w:right="1134" w:hanging="1134"/>
        <w:jc w:val="both"/>
        <w:rPr>
          <w:sz w:val="20"/>
          <w:szCs w:val="20"/>
          <w:lang w:val="en-US" w:eastAsia="en-US"/>
        </w:rPr>
      </w:pPr>
      <w:r w:rsidRPr="005677B7">
        <w:rPr>
          <w:sz w:val="20"/>
          <w:szCs w:val="20"/>
          <w:lang w:val="en-GB"/>
        </w:rPr>
        <w:t>"</w:t>
      </w:r>
      <w:r w:rsidR="00671C8D" w:rsidRPr="005B5AF3">
        <w:rPr>
          <w:sz w:val="20"/>
          <w:szCs w:val="20"/>
          <w:lang w:val="en-US" w:eastAsia="en-US"/>
        </w:rPr>
        <w:t>5.11</w:t>
      </w:r>
      <w:r w:rsidRPr="005B5AF3">
        <w:rPr>
          <w:sz w:val="20"/>
          <w:szCs w:val="20"/>
          <w:lang w:val="en-US" w:eastAsia="en-US"/>
        </w:rPr>
        <w:t>.1.</w:t>
      </w:r>
      <w:r w:rsidRPr="005B5AF3">
        <w:rPr>
          <w:sz w:val="20"/>
          <w:szCs w:val="20"/>
          <w:lang w:val="en-US" w:eastAsia="en-US"/>
        </w:rPr>
        <w:tab/>
      </w:r>
      <w:r w:rsidRPr="005B5AF3">
        <w:rPr>
          <w:b/>
          <w:sz w:val="20"/>
          <w:szCs w:val="20"/>
          <w:lang w:val="en-IN" w:eastAsia="en-US"/>
        </w:rPr>
        <w:t xml:space="preserve">Procedures for SOC </w:t>
      </w:r>
      <w:proofErr w:type="gramStart"/>
      <w:r w:rsidRPr="005B5AF3">
        <w:rPr>
          <w:b/>
          <w:sz w:val="20"/>
          <w:szCs w:val="20"/>
          <w:lang w:val="en-IN" w:eastAsia="en-US"/>
        </w:rPr>
        <w:t>adjustment.</w:t>
      </w:r>
      <w:r w:rsidRPr="005B5AF3">
        <w:rPr>
          <w:dstrike/>
          <w:sz w:val="20"/>
          <w:szCs w:val="20"/>
          <w:lang w:val="en-US" w:eastAsia="en-US"/>
        </w:rPr>
        <w:t>The</w:t>
      </w:r>
      <w:proofErr w:type="gramEnd"/>
      <w:r w:rsidRPr="005B5AF3">
        <w:rPr>
          <w:dstrike/>
          <w:sz w:val="20"/>
          <w:szCs w:val="20"/>
          <w:lang w:val="en-US" w:eastAsia="en-US"/>
        </w:rPr>
        <w:t xml:space="preserve"> REESS shall be at any state of charge, which allows the normal operation of the power train as recommended by the manufacturer.</w:t>
      </w:r>
    </w:p>
    <w:p w14:paraId="2308202B" w14:textId="77777777" w:rsidR="00452771" w:rsidRPr="005B5AF3" w:rsidRDefault="00671C8D" w:rsidP="00452771">
      <w:pPr>
        <w:widowControl w:val="0"/>
        <w:tabs>
          <w:tab w:val="left" w:pos="2268"/>
        </w:tabs>
        <w:suppressAutoHyphens w:val="0"/>
        <w:spacing w:after="120" w:line="240" w:lineRule="atLeast"/>
        <w:ind w:left="2268" w:right="1133" w:hanging="1134"/>
        <w:jc w:val="both"/>
        <w:rPr>
          <w:b/>
          <w:sz w:val="20"/>
          <w:szCs w:val="20"/>
          <w:lang w:val="en-GB" w:eastAsia="en-US"/>
        </w:rPr>
      </w:pPr>
      <w:r w:rsidRPr="005B5AF3">
        <w:rPr>
          <w:b/>
          <w:sz w:val="20"/>
          <w:szCs w:val="20"/>
          <w:lang w:val="en-GB" w:eastAsia="en-US"/>
        </w:rPr>
        <w:t>5.11</w:t>
      </w:r>
      <w:r w:rsidR="00452771" w:rsidRPr="005B5AF3">
        <w:rPr>
          <w:b/>
          <w:sz w:val="20"/>
          <w:szCs w:val="20"/>
          <w:lang w:val="en-GB" w:eastAsia="en-US"/>
        </w:rPr>
        <w:t>.</w:t>
      </w:r>
      <w:r w:rsidR="00452771" w:rsidRPr="005B5AF3">
        <w:rPr>
          <w:rFonts w:hint="eastAsia"/>
          <w:b/>
          <w:sz w:val="20"/>
          <w:szCs w:val="20"/>
          <w:lang w:val="en-GB" w:eastAsia="en-US"/>
        </w:rPr>
        <w:t>1</w:t>
      </w:r>
      <w:r w:rsidR="00452771" w:rsidRPr="005B5AF3">
        <w:rPr>
          <w:b/>
          <w:sz w:val="20"/>
          <w:szCs w:val="20"/>
          <w:lang w:val="en-GB" w:eastAsia="en-US"/>
        </w:rPr>
        <w:t xml:space="preserve">.1. </w:t>
      </w:r>
      <w:r w:rsidR="00452771" w:rsidRPr="005B5AF3">
        <w:rPr>
          <w:b/>
          <w:sz w:val="20"/>
          <w:szCs w:val="20"/>
          <w:lang w:val="en-GB" w:eastAsia="en-US"/>
        </w:rPr>
        <w:tab/>
        <w:t>The adjustment of SOC shall be conducted at an ambient temperature of 20 ±</w:t>
      </w:r>
      <w:r w:rsidR="00452771" w:rsidRPr="005B5AF3">
        <w:rPr>
          <w:rFonts w:hint="eastAsia"/>
          <w:b/>
          <w:sz w:val="20"/>
          <w:szCs w:val="20"/>
          <w:lang w:val="en-GB" w:eastAsia="en-US"/>
        </w:rPr>
        <w:t xml:space="preserve"> </w:t>
      </w:r>
      <w:r w:rsidR="00452771" w:rsidRPr="005B5AF3">
        <w:rPr>
          <w:b/>
          <w:sz w:val="20"/>
          <w:szCs w:val="20"/>
          <w:lang w:val="en-GB" w:eastAsia="en-US"/>
        </w:rPr>
        <w:t>10 °C.</w:t>
      </w:r>
    </w:p>
    <w:p w14:paraId="09C6DF53" w14:textId="77777777" w:rsidR="00452771" w:rsidRPr="005B5AF3" w:rsidRDefault="00671C8D" w:rsidP="00452771">
      <w:pPr>
        <w:widowControl w:val="0"/>
        <w:tabs>
          <w:tab w:val="left" w:pos="2268"/>
        </w:tabs>
        <w:suppressAutoHyphens w:val="0"/>
        <w:spacing w:after="120" w:line="240" w:lineRule="atLeast"/>
        <w:ind w:left="2268" w:right="1133" w:hanging="1134"/>
        <w:jc w:val="both"/>
        <w:rPr>
          <w:b/>
          <w:sz w:val="20"/>
          <w:szCs w:val="20"/>
          <w:lang w:val="en-GB" w:eastAsia="en-US"/>
        </w:rPr>
      </w:pPr>
      <w:r w:rsidRPr="005B5AF3">
        <w:rPr>
          <w:b/>
          <w:sz w:val="20"/>
          <w:szCs w:val="20"/>
          <w:lang w:val="en-GB" w:eastAsia="en-US"/>
        </w:rPr>
        <w:t>5.11</w:t>
      </w:r>
      <w:r w:rsidR="00452771" w:rsidRPr="005B5AF3">
        <w:rPr>
          <w:b/>
          <w:sz w:val="20"/>
          <w:szCs w:val="20"/>
          <w:lang w:val="en-GB" w:eastAsia="en-US"/>
        </w:rPr>
        <w:t>.</w:t>
      </w:r>
      <w:r w:rsidR="00452771" w:rsidRPr="005B5AF3">
        <w:rPr>
          <w:rFonts w:hint="eastAsia"/>
          <w:b/>
          <w:sz w:val="20"/>
          <w:szCs w:val="20"/>
          <w:lang w:val="en-GB" w:eastAsia="en-US"/>
        </w:rPr>
        <w:t>1</w:t>
      </w:r>
      <w:r w:rsidR="00452771" w:rsidRPr="005B5AF3">
        <w:rPr>
          <w:b/>
          <w:sz w:val="20"/>
          <w:szCs w:val="20"/>
          <w:lang w:val="en-GB" w:eastAsia="en-US"/>
        </w:rPr>
        <w:t xml:space="preserve">.2. </w:t>
      </w:r>
      <w:r w:rsidR="00452771" w:rsidRPr="005B5AF3">
        <w:rPr>
          <w:b/>
          <w:sz w:val="20"/>
          <w:szCs w:val="20"/>
          <w:lang w:val="en-GB" w:eastAsia="en-US"/>
        </w:rPr>
        <w:tab/>
        <w:t xml:space="preserve">The SOC shall be adjusted according to one of the following procedures </w:t>
      </w:r>
      <w:r w:rsidR="00452771" w:rsidRPr="005B5AF3">
        <w:rPr>
          <w:b/>
          <w:sz w:val="20"/>
          <w:szCs w:val="20"/>
          <w:lang w:val="en-GB" w:eastAsia="en-US"/>
        </w:rPr>
        <w:lastRenderedPageBreak/>
        <w:t>as applicable. Where different charging procedures are possible, the REESS shall be charged using the procedure which yields the highest SOC:</w:t>
      </w:r>
    </w:p>
    <w:p w14:paraId="2D72347E" w14:textId="77777777" w:rsidR="00452771" w:rsidRPr="005B5AF3" w:rsidRDefault="00452771" w:rsidP="00452771">
      <w:pPr>
        <w:suppressAutoHyphens w:val="0"/>
        <w:autoSpaceDE w:val="0"/>
        <w:autoSpaceDN w:val="0"/>
        <w:adjustRightInd w:val="0"/>
        <w:spacing w:afterLines="50" w:after="120"/>
        <w:ind w:leftChars="1347" w:left="3516" w:right="1089" w:hangingChars="141" w:hanging="283"/>
        <w:jc w:val="both"/>
        <w:rPr>
          <w:b/>
          <w:sz w:val="20"/>
          <w:szCs w:val="20"/>
          <w:lang w:val="en-IN" w:eastAsia="en-US"/>
        </w:rPr>
      </w:pPr>
      <w:r w:rsidRPr="005B5AF3">
        <w:rPr>
          <w:b/>
          <w:sz w:val="20"/>
          <w:szCs w:val="20"/>
          <w:lang w:val="en-IN" w:eastAsia="en-US"/>
        </w:rPr>
        <w:t>(a) For a vehicle with a REESS designed to be externally charged, the REESS shall be charged to the highest SOC in accordance with the procedure specified by the manufacturer for normal operation until the charging process is normally terminated.</w:t>
      </w:r>
    </w:p>
    <w:p w14:paraId="1154883D" w14:textId="77777777" w:rsidR="00452771" w:rsidRPr="005B5AF3" w:rsidRDefault="00452771" w:rsidP="00452771">
      <w:pPr>
        <w:suppressAutoHyphens w:val="0"/>
        <w:autoSpaceDE w:val="0"/>
        <w:autoSpaceDN w:val="0"/>
        <w:adjustRightInd w:val="0"/>
        <w:spacing w:afterLines="50" w:after="120"/>
        <w:ind w:leftChars="1347" w:left="3516" w:right="1089" w:hangingChars="141" w:hanging="283"/>
        <w:jc w:val="both"/>
        <w:rPr>
          <w:b/>
          <w:sz w:val="20"/>
          <w:szCs w:val="20"/>
          <w:lang w:val="en-IN" w:eastAsia="en-US"/>
        </w:rPr>
      </w:pPr>
      <w:r w:rsidRPr="005B5AF3">
        <w:rPr>
          <w:b/>
          <w:sz w:val="20"/>
          <w:szCs w:val="20"/>
          <w:lang w:val="en-IN" w:eastAsia="en-US"/>
        </w:rPr>
        <w:t>(b) For a vehicle with a REESS designed to be charged only by an energy source on the vehicle, the REESS shall be charged to the highest SOC which is achievable with normal operation of the vehicle. The manufacturer shall advise on the vehicle operation mode to achieve this SOC.</w:t>
      </w:r>
    </w:p>
    <w:p w14:paraId="72FB440E" w14:textId="77777777" w:rsidR="00452771" w:rsidRPr="005B5AF3" w:rsidRDefault="00671C8D" w:rsidP="00452771">
      <w:pPr>
        <w:widowControl w:val="0"/>
        <w:tabs>
          <w:tab w:val="left" w:pos="2268"/>
        </w:tabs>
        <w:suppressAutoHyphens w:val="0"/>
        <w:spacing w:after="120" w:line="240" w:lineRule="atLeast"/>
        <w:ind w:left="2268" w:right="1133" w:hanging="1134"/>
        <w:jc w:val="both"/>
        <w:rPr>
          <w:b/>
          <w:sz w:val="20"/>
          <w:szCs w:val="20"/>
          <w:lang w:val="en-GB" w:eastAsia="ja-JP"/>
        </w:rPr>
      </w:pPr>
      <w:r w:rsidRPr="005B5AF3">
        <w:rPr>
          <w:b/>
          <w:sz w:val="20"/>
          <w:szCs w:val="20"/>
          <w:lang w:val="en-GB" w:eastAsia="en-US"/>
        </w:rPr>
        <w:t>5.11</w:t>
      </w:r>
      <w:r w:rsidR="00452771" w:rsidRPr="005B5AF3">
        <w:rPr>
          <w:b/>
          <w:sz w:val="20"/>
          <w:szCs w:val="20"/>
          <w:lang w:val="en-GB" w:eastAsia="en-US"/>
        </w:rPr>
        <w:t>.</w:t>
      </w:r>
      <w:r w:rsidR="00452771" w:rsidRPr="005B5AF3">
        <w:rPr>
          <w:rFonts w:hint="eastAsia"/>
          <w:b/>
          <w:sz w:val="20"/>
          <w:szCs w:val="20"/>
          <w:lang w:val="en-GB" w:eastAsia="en-US"/>
        </w:rPr>
        <w:t>1</w:t>
      </w:r>
      <w:r w:rsidR="00452771" w:rsidRPr="005B5AF3">
        <w:rPr>
          <w:b/>
          <w:sz w:val="20"/>
          <w:szCs w:val="20"/>
          <w:lang w:val="en-GB" w:eastAsia="en-US"/>
        </w:rPr>
        <w:t xml:space="preserve">.3. </w:t>
      </w:r>
      <w:r w:rsidR="00452771" w:rsidRPr="005B5AF3">
        <w:rPr>
          <w:b/>
          <w:sz w:val="20"/>
          <w:szCs w:val="20"/>
          <w:lang w:val="en-GB" w:eastAsia="en-US"/>
        </w:rPr>
        <w:tab/>
        <w:t xml:space="preserve">When the vehicle is tested, the SOC shall be no less than 95 per cent of the SOC according to paragraphs </w:t>
      </w:r>
      <w:r w:rsidRPr="005B5AF3">
        <w:rPr>
          <w:b/>
          <w:sz w:val="20"/>
          <w:szCs w:val="20"/>
          <w:lang w:val="en-GB" w:eastAsia="en-US"/>
        </w:rPr>
        <w:t>5.11</w:t>
      </w:r>
      <w:r w:rsidR="00452771" w:rsidRPr="005B5AF3">
        <w:rPr>
          <w:b/>
          <w:sz w:val="20"/>
          <w:szCs w:val="20"/>
          <w:lang w:val="en-GB" w:eastAsia="en-US"/>
        </w:rPr>
        <w:t>.</w:t>
      </w:r>
      <w:r w:rsidR="00452771" w:rsidRPr="005B5AF3">
        <w:rPr>
          <w:rFonts w:hint="eastAsia"/>
          <w:b/>
          <w:sz w:val="20"/>
          <w:szCs w:val="20"/>
          <w:lang w:val="en-GB" w:eastAsia="en-US"/>
        </w:rPr>
        <w:t>1</w:t>
      </w:r>
      <w:r w:rsidR="00452771" w:rsidRPr="005B5AF3">
        <w:rPr>
          <w:b/>
          <w:sz w:val="20"/>
          <w:szCs w:val="20"/>
          <w:lang w:val="en-GB" w:eastAsia="en-US"/>
        </w:rPr>
        <w:t xml:space="preserve">.1. and </w:t>
      </w:r>
      <w:r w:rsidRPr="005B5AF3">
        <w:rPr>
          <w:b/>
          <w:sz w:val="20"/>
          <w:szCs w:val="20"/>
          <w:lang w:val="en-GB" w:eastAsia="en-US"/>
        </w:rPr>
        <w:t>5.11</w:t>
      </w:r>
      <w:r w:rsidR="00452771" w:rsidRPr="005B5AF3">
        <w:rPr>
          <w:b/>
          <w:sz w:val="20"/>
          <w:szCs w:val="20"/>
          <w:lang w:val="en-GB" w:eastAsia="en-US"/>
        </w:rPr>
        <w:t>.</w:t>
      </w:r>
      <w:r w:rsidR="00452771" w:rsidRPr="005B5AF3">
        <w:rPr>
          <w:rFonts w:hint="eastAsia"/>
          <w:b/>
          <w:sz w:val="20"/>
          <w:szCs w:val="20"/>
          <w:lang w:val="en-GB" w:eastAsia="en-US"/>
        </w:rPr>
        <w:t>1</w:t>
      </w:r>
      <w:r w:rsidR="00452771" w:rsidRPr="005B5AF3">
        <w:rPr>
          <w:b/>
          <w:sz w:val="20"/>
          <w:szCs w:val="20"/>
          <w:lang w:val="en-GB" w:eastAsia="en-US"/>
        </w:rPr>
        <w:t xml:space="preserve">.2. for REESS designed to be externally charged and shall be no less than 90 per cent of SOC according to paragraphs </w:t>
      </w:r>
      <w:r w:rsidRPr="005B5AF3">
        <w:rPr>
          <w:b/>
          <w:sz w:val="20"/>
          <w:szCs w:val="20"/>
          <w:lang w:val="en-GB" w:eastAsia="en-US"/>
        </w:rPr>
        <w:t>5.11</w:t>
      </w:r>
      <w:r w:rsidR="00452771" w:rsidRPr="005B5AF3">
        <w:rPr>
          <w:b/>
          <w:sz w:val="20"/>
          <w:szCs w:val="20"/>
          <w:lang w:val="en-GB" w:eastAsia="en-US"/>
        </w:rPr>
        <w:t>.</w:t>
      </w:r>
      <w:r w:rsidR="00452771" w:rsidRPr="005B5AF3">
        <w:rPr>
          <w:rFonts w:hint="eastAsia"/>
          <w:b/>
          <w:sz w:val="20"/>
          <w:szCs w:val="20"/>
          <w:lang w:val="en-GB" w:eastAsia="en-US"/>
        </w:rPr>
        <w:t>1</w:t>
      </w:r>
      <w:r w:rsidR="00452771" w:rsidRPr="005B5AF3">
        <w:rPr>
          <w:b/>
          <w:sz w:val="20"/>
          <w:szCs w:val="20"/>
          <w:lang w:val="en-GB" w:eastAsia="en-US"/>
        </w:rPr>
        <w:t xml:space="preserve">.1. and </w:t>
      </w:r>
      <w:r w:rsidRPr="005B5AF3">
        <w:rPr>
          <w:b/>
          <w:sz w:val="20"/>
          <w:szCs w:val="20"/>
          <w:lang w:val="en-GB" w:eastAsia="en-US"/>
        </w:rPr>
        <w:t>5.11</w:t>
      </w:r>
      <w:r w:rsidR="00452771" w:rsidRPr="005B5AF3">
        <w:rPr>
          <w:b/>
          <w:sz w:val="20"/>
          <w:szCs w:val="20"/>
          <w:lang w:val="en-GB" w:eastAsia="en-US"/>
        </w:rPr>
        <w:t>.</w:t>
      </w:r>
      <w:r w:rsidR="00452771" w:rsidRPr="005B5AF3">
        <w:rPr>
          <w:rFonts w:hint="eastAsia"/>
          <w:b/>
          <w:sz w:val="20"/>
          <w:szCs w:val="20"/>
          <w:lang w:val="en-GB" w:eastAsia="en-US"/>
        </w:rPr>
        <w:t>1</w:t>
      </w:r>
      <w:r w:rsidR="00452771" w:rsidRPr="005B5AF3">
        <w:rPr>
          <w:b/>
          <w:sz w:val="20"/>
          <w:szCs w:val="20"/>
          <w:lang w:val="en-GB" w:eastAsia="en-US"/>
        </w:rPr>
        <w:t>.2. for REESS designed to be charged only by an energy source on the vehicle. The SOC will be confirmed by a method provided by the manufacturer.</w:t>
      </w:r>
      <w:r w:rsidR="00452771" w:rsidRPr="005677B7">
        <w:rPr>
          <w:sz w:val="20"/>
          <w:szCs w:val="20"/>
          <w:lang w:val="en-GB"/>
        </w:rPr>
        <w:t xml:space="preserve"> "</w:t>
      </w:r>
    </w:p>
    <w:p w14:paraId="2C6EBA42" w14:textId="77777777" w:rsidR="00452771" w:rsidRPr="005B5AF3" w:rsidRDefault="00452771"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hint="eastAsia"/>
          <w:i/>
          <w:sz w:val="20"/>
          <w:szCs w:val="20"/>
          <w:lang w:val="en-GB" w:eastAsia="ja-JP"/>
        </w:rPr>
        <w:t xml:space="preserve">Title of </w:t>
      </w:r>
      <w:r w:rsidR="00F66773" w:rsidRPr="005B5AF3">
        <w:rPr>
          <w:rFonts w:hint="eastAsia"/>
          <w:i/>
          <w:sz w:val="20"/>
          <w:szCs w:val="20"/>
          <w:lang w:val="en-GB" w:eastAsia="ja-JP"/>
        </w:rPr>
        <w:t>Annex 9</w:t>
      </w:r>
      <w:r w:rsidRPr="005B5AF3">
        <w:rPr>
          <w:rFonts w:hint="eastAsia"/>
          <w:i/>
          <w:sz w:val="20"/>
          <w:szCs w:val="20"/>
          <w:lang w:val="en-GB" w:eastAsia="ja-JP"/>
        </w:rPr>
        <w:t xml:space="preserve">., </w:t>
      </w:r>
      <w:r w:rsidRPr="005B5AF3">
        <w:rPr>
          <w:rFonts w:hint="eastAsia"/>
          <w:sz w:val="20"/>
          <w:szCs w:val="20"/>
          <w:lang w:val="en-GB" w:eastAsia="ja-JP"/>
        </w:rPr>
        <w:t>amend</w:t>
      </w:r>
      <w:r w:rsidRPr="005B5AF3">
        <w:rPr>
          <w:rFonts w:eastAsiaTheme="minorEastAsia"/>
          <w:sz w:val="20"/>
          <w:szCs w:val="20"/>
          <w:lang w:val="en-GB" w:eastAsia="en-US"/>
        </w:rPr>
        <w:t xml:space="preserve"> to read:</w:t>
      </w:r>
    </w:p>
    <w:p w14:paraId="2EEC427B" w14:textId="77777777" w:rsidR="00452771" w:rsidRPr="005B5AF3" w:rsidRDefault="00452771" w:rsidP="00452771">
      <w:pPr>
        <w:keepNext/>
        <w:keepLines/>
        <w:tabs>
          <w:tab w:val="right" w:pos="851"/>
        </w:tabs>
        <w:spacing w:before="360" w:after="240" w:line="300" w:lineRule="exact"/>
        <w:ind w:left="1134" w:right="1134" w:hanging="1134"/>
        <w:rPr>
          <w:b/>
          <w:sz w:val="28"/>
          <w:szCs w:val="20"/>
          <w:lang w:val="en-US" w:eastAsia="en-US"/>
        </w:rPr>
      </w:pPr>
      <w:bookmarkStart w:id="2" w:name="_Toc355617344"/>
      <w:r w:rsidRPr="005677B7">
        <w:rPr>
          <w:sz w:val="28"/>
          <w:szCs w:val="28"/>
          <w:lang w:val="en-GB"/>
        </w:rPr>
        <w:t>"</w:t>
      </w:r>
      <w:r w:rsidR="00F66773" w:rsidRPr="005B5AF3">
        <w:rPr>
          <w:b/>
          <w:sz w:val="28"/>
          <w:szCs w:val="20"/>
          <w:lang w:val="en-US" w:eastAsia="en-US"/>
        </w:rPr>
        <w:t>Annex 9</w:t>
      </w:r>
      <w:bookmarkEnd w:id="2"/>
    </w:p>
    <w:p w14:paraId="38BF2D9E" w14:textId="77777777" w:rsidR="00452771" w:rsidRPr="005B5AF3" w:rsidRDefault="00452771" w:rsidP="00452771">
      <w:pPr>
        <w:keepNext/>
        <w:keepLines/>
        <w:tabs>
          <w:tab w:val="right" w:pos="851"/>
        </w:tabs>
        <w:spacing w:before="360" w:after="240" w:line="300" w:lineRule="exact"/>
        <w:ind w:left="1134" w:right="1134"/>
        <w:jc w:val="both"/>
        <w:rPr>
          <w:b/>
          <w:sz w:val="28"/>
          <w:szCs w:val="20"/>
          <w:lang w:val="en-US" w:eastAsia="en-US"/>
        </w:rPr>
      </w:pPr>
      <w:bookmarkStart w:id="3" w:name="_Toc355617345"/>
      <w:r w:rsidRPr="005B5AF3">
        <w:rPr>
          <w:b/>
          <w:sz w:val="28"/>
          <w:szCs w:val="20"/>
          <w:lang w:val="en-US" w:eastAsia="en-US"/>
        </w:rPr>
        <w:t xml:space="preserve">Test procedures for the </w:t>
      </w:r>
      <w:r w:rsidRPr="005B5AF3">
        <w:rPr>
          <w:b/>
          <w:dstrike/>
          <w:sz w:val="28"/>
          <w:szCs w:val="20"/>
          <w:lang w:val="en-US" w:eastAsia="en-US"/>
        </w:rPr>
        <w:t xml:space="preserve">protection of the occupants of </w:t>
      </w:r>
      <w:r w:rsidRPr="005B5AF3">
        <w:rPr>
          <w:b/>
          <w:sz w:val="28"/>
          <w:szCs w:val="20"/>
          <w:lang w:val="en-US" w:eastAsia="en-US"/>
        </w:rPr>
        <w:t xml:space="preserve">vehicles </w:t>
      </w:r>
      <w:r w:rsidR="005200FB" w:rsidRPr="005B5AF3">
        <w:rPr>
          <w:b/>
          <w:sz w:val="28"/>
          <w:szCs w:val="20"/>
          <w:lang w:val="en-US" w:eastAsia="en-US"/>
        </w:rPr>
        <w:t xml:space="preserve">equipped with electric power </w:t>
      </w:r>
      <w:proofErr w:type="spellStart"/>
      <w:r w:rsidR="005200FB" w:rsidRPr="005B5AF3">
        <w:rPr>
          <w:b/>
          <w:sz w:val="28"/>
          <w:szCs w:val="20"/>
          <w:lang w:val="en-US" w:eastAsia="en-US"/>
        </w:rPr>
        <w:t>train</w:t>
      </w:r>
      <w:r w:rsidRPr="005B5AF3">
        <w:rPr>
          <w:b/>
          <w:dstrike/>
          <w:sz w:val="28"/>
          <w:szCs w:val="20"/>
          <w:lang w:val="en-US" w:eastAsia="en-US"/>
        </w:rPr>
        <w:t>operating</w:t>
      </w:r>
      <w:proofErr w:type="spellEnd"/>
      <w:r w:rsidRPr="005B5AF3">
        <w:rPr>
          <w:b/>
          <w:dstrike/>
          <w:sz w:val="28"/>
          <w:szCs w:val="20"/>
          <w:lang w:val="en-US" w:eastAsia="en-US"/>
        </w:rPr>
        <w:t xml:space="preserve"> on electrical power from high voltage and electrolyte spillage</w:t>
      </w:r>
      <w:bookmarkEnd w:id="3"/>
      <w:r w:rsidRPr="005677B7">
        <w:rPr>
          <w:sz w:val="20"/>
          <w:szCs w:val="20"/>
          <w:lang w:val="en-GB"/>
        </w:rPr>
        <w:t>"</w:t>
      </w:r>
    </w:p>
    <w:p w14:paraId="1945E470" w14:textId="77777777" w:rsidR="002B29CD" w:rsidRPr="005B5AF3" w:rsidRDefault="002B29CD" w:rsidP="002B29CD">
      <w:pPr>
        <w:tabs>
          <w:tab w:val="left" w:pos="284"/>
          <w:tab w:val="left" w:pos="2800"/>
        </w:tabs>
        <w:spacing w:after="120" w:line="240" w:lineRule="atLeast"/>
        <w:ind w:left="284" w:right="1134"/>
        <w:jc w:val="both"/>
        <w:rPr>
          <w:i/>
          <w:sz w:val="20"/>
          <w:szCs w:val="20"/>
          <w:lang w:val="en-GB" w:eastAsia="ja-JP"/>
        </w:rPr>
      </w:pPr>
      <w:r w:rsidRPr="005B5AF3">
        <w:rPr>
          <w:i/>
          <w:sz w:val="20"/>
          <w:szCs w:val="20"/>
          <w:lang w:val="en-GB" w:eastAsia="ja-JP"/>
        </w:rPr>
        <w:t xml:space="preserve">Throughout </w:t>
      </w:r>
      <w:r w:rsidR="00F66773" w:rsidRPr="005B5AF3">
        <w:rPr>
          <w:i/>
          <w:sz w:val="20"/>
          <w:szCs w:val="20"/>
          <w:lang w:val="en-GB" w:eastAsia="ja-JP"/>
        </w:rPr>
        <w:t>Annex 9</w:t>
      </w:r>
      <w:r w:rsidRPr="005B5AF3">
        <w:rPr>
          <w:i/>
          <w:sz w:val="20"/>
          <w:szCs w:val="20"/>
          <w:lang w:val="en-GB" w:eastAsia="ja-JP"/>
        </w:rPr>
        <w:t xml:space="preserve"> </w:t>
      </w:r>
      <w:r w:rsidRPr="005B5AF3">
        <w:rPr>
          <w:rFonts w:hint="eastAsia"/>
          <w:i/>
          <w:sz w:val="20"/>
          <w:szCs w:val="20"/>
          <w:lang w:val="en-GB" w:eastAsia="ja-JP"/>
        </w:rPr>
        <w:t>(</w:t>
      </w:r>
      <w:r w:rsidRPr="005B5AF3">
        <w:rPr>
          <w:i/>
          <w:sz w:val="20"/>
          <w:szCs w:val="20"/>
          <w:lang w:val="en-GB" w:eastAsia="ja-JP"/>
        </w:rPr>
        <w:t xml:space="preserve">including Figures), replace the symbols for voltage, V, </w:t>
      </w:r>
      <w:proofErr w:type="spellStart"/>
      <w:r w:rsidRPr="005B5AF3">
        <w:rPr>
          <w:i/>
          <w:sz w:val="20"/>
          <w:szCs w:val="20"/>
          <w:lang w:val="en-GB" w:eastAsia="ja-JP"/>
        </w:rPr>
        <w:t>V</w:t>
      </w:r>
      <w:r w:rsidRPr="005B5AF3">
        <w:rPr>
          <w:i/>
          <w:sz w:val="20"/>
          <w:szCs w:val="20"/>
          <w:vertAlign w:val="subscript"/>
          <w:lang w:val="en-GB" w:eastAsia="ja-JP"/>
        </w:rPr>
        <w:t>b</w:t>
      </w:r>
      <w:proofErr w:type="spellEnd"/>
      <w:r w:rsidRPr="005B5AF3">
        <w:rPr>
          <w:i/>
          <w:sz w:val="20"/>
          <w:szCs w:val="20"/>
          <w:lang w:val="en-GB" w:eastAsia="ja-JP"/>
        </w:rPr>
        <w:t>, V</w:t>
      </w:r>
      <w:r w:rsidRPr="005B5AF3">
        <w:rPr>
          <w:i/>
          <w:sz w:val="20"/>
          <w:szCs w:val="20"/>
          <w:vertAlign w:val="subscript"/>
          <w:lang w:val="en-GB" w:eastAsia="ja-JP"/>
        </w:rPr>
        <w:t>1</w:t>
      </w:r>
      <w:r w:rsidRPr="005B5AF3">
        <w:rPr>
          <w:i/>
          <w:sz w:val="20"/>
          <w:szCs w:val="20"/>
          <w:lang w:val="en-GB" w:eastAsia="ja-JP"/>
        </w:rPr>
        <w:t>, V</w:t>
      </w:r>
      <w:r w:rsidRPr="005B5AF3">
        <w:rPr>
          <w:i/>
          <w:sz w:val="20"/>
          <w:szCs w:val="20"/>
          <w:vertAlign w:val="subscript"/>
          <w:lang w:val="en-GB" w:eastAsia="ja-JP"/>
        </w:rPr>
        <w:t>1</w:t>
      </w:r>
      <w:r w:rsidRPr="005B5AF3">
        <w:rPr>
          <w:i/>
          <w:sz w:val="20"/>
          <w:szCs w:val="20"/>
          <w:lang w:val="en-GB" w:eastAsia="ja-JP"/>
        </w:rPr>
        <w:t>’, V</w:t>
      </w:r>
      <w:r w:rsidRPr="005B5AF3">
        <w:rPr>
          <w:i/>
          <w:sz w:val="20"/>
          <w:szCs w:val="20"/>
          <w:vertAlign w:val="subscript"/>
          <w:lang w:val="en-GB" w:eastAsia="ja-JP"/>
        </w:rPr>
        <w:t>2</w:t>
      </w:r>
      <w:r w:rsidRPr="005B5AF3">
        <w:rPr>
          <w:i/>
          <w:sz w:val="20"/>
          <w:szCs w:val="20"/>
          <w:lang w:val="en-GB" w:eastAsia="ja-JP"/>
        </w:rPr>
        <w:t>, V</w:t>
      </w:r>
      <w:r w:rsidRPr="005B5AF3">
        <w:rPr>
          <w:i/>
          <w:sz w:val="20"/>
          <w:szCs w:val="20"/>
          <w:vertAlign w:val="subscript"/>
          <w:lang w:val="en-GB" w:eastAsia="ja-JP"/>
        </w:rPr>
        <w:t>2</w:t>
      </w:r>
      <w:r w:rsidRPr="005B5AF3">
        <w:rPr>
          <w:i/>
          <w:sz w:val="20"/>
          <w:szCs w:val="20"/>
          <w:lang w:val="en-GB" w:eastAsia="ja-JP"/>
        </w:rPr>
        <w:t xml:space="preserve">’, with U, </w:t>
      </w:r>
      <w:proofErr w:type="spellStart"/>
      <w:r w:rsidRPr="005B5AF3">
        <w:rPr>
          <w:i/>
          <w:sz w:val="20"/>
          <w:szCs w:val="20"/>
          <w:lang w:val="en-GB" w:eastAsia="ja-JP"/>
        </w:rPr>
        <w:t>U</w:t>
      </w:r>
      <w:r w:rsidRPr="005B5AF3">
        <w:rPr>
          <w:i/>
          <w:sz w:val="20"/>
          <w:szCs w:val="20"/>
          <w:vertAlign w:val="subscript"/>
          <w:lang w:val="en-GB" w:eastAsia="ja-JP"/>
        </w:rPr>
        <w:t>b</w:t>
      </w:r>
      <w:proofErr w:type="spellEnd"/>
      <w:r w:rsidRPr="005B5AF3">
        <w:rPr>
          <w:i/>
          <w:sz w:val="20"/>
          <w:szCs w:val="20"/>
          <w:lang w:val="en-GB" w:eastAsia="ja-JP"/>
        </w:rPr>
        <w:t>, U</w:t>
      </w:r>
      <w:r w:rsidRPr="005B5AF3">
        <w:rPr>
          <w:i/>
          <w:sz w:val="20"/>
          <w:szCs w:val="20"/>
          <w:vertAlign w:val="subscript"/>
          <w:lang w:val="en-GB" w:eastAsia="ja-JP"/>
        </w:rPr>
        <w:t>1</w:t>
      </w:r>
      <w:r w:rsidRPr="005B5AF3">
        <w:rPr>
          <w:i/>
          <w:sz w:val="20"/>
          <w:szCs w:val="20"/>
          <w:lang w:val="en-GB" w:eastAsia="ja-JP"/>
        </w:rPr>
        <w:t>, U</w:t>
      </w:r>
      <w:r w:rsidRPr="005B5AF3">
        <w:rPr>
          <w:i/>
          <w:sz w:val="20"/>
          <w:szCs w:val="20"/>
          <w:vertAlign w:val="subscript"/>
          <w:lang w:val="en-GB" w:eastAsia="ja-JP"/>
        </w:rPr>
        <w:t>1</w:t>
      </w:r>
      <w:r w:rsidRPr="005B5AF3">
        <w:rPr>
          <w:i/>
          <w:sz w:val="20"/>
          <w:szCs w:val="20"/>
          <w:lang w:val="en-GB" w:eastAsia="ja-JP"/>
        </w:rPr>
        <w:t>’, U</w:t>
      </w:r>
      <w:r w:rsidRPr="005B5AF3">
        <w:rPr>
          <w:i/>
          <w:sz w:val="20"/>
          <w:szCs w:val="20"/>
          <w:vertAlign w:val="subscript"/>
          <w:lang w:val="en-GB" w:eastAsia="ja-JP"/>
        </w:rPr>
        <w:t>2</w:t>
      </w:r>
      <w:r w:rsidRPr="005B5AF3">
        <w:rPr>
          <w:i/>
          <w:sz w:val="20"/>
          <w:szCs w:val="20"/>
          <w:lang w:val="en-GB" w:eastAsia="ja-JP"/>
        </w:rPr>
        <w:t>, U</w:t>
      </w:r>
      <w:r w:rsidRPr="005B5AF3">
        <w:rPr>
          <w:i/>
          <w:sz w:val="20"/>
          <w:szCs w:val="20"/>
          <w:vertAlign w:val="subscript"/>
          <w:lang w:val="en-GB" w:eastAsia="ja-JP"/>
        </w:rPr>
        <w:t>2</w:t>
      </w:r>
      <w:r w:rsidRPr="005B5AF3">
        <w:rPr>
          <w:i/>
          <w:sz w:val="20"/>
          <w:szCs w:val="20"/>
          <w:lang w:val="en-GB" w:eastAsia="ja-JP"/>
        </w:rPr>
        <w:t>’.</w:t>
      </w:r>
    </w:p>
    <w:p w14:paraId="29594E97" w14:textId="77777777" w:rsidR="00452771" w:rsidRPr="005B5AF3" w:rsidRDefault="00452771"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hint="eastAsia"/>
          <w:i/>
          <w:sz w:val="20"/>
          <w:szCs w:val="20"/>
          <w:lang w:val="en-GB" w:eastAsia="ja-JP"/>
        </w:rPr>
        <w:t xml:space="preserve">Preamble of </w:t>
      </w:r>
      <w:r w:rsidR="00F66773" w:rsidRPr="005B5AF3">
        <w:rPr>
          <w:rFonts w:hint="eastAsia"/>
          <w:i/>
          <w:sz w:val="20"/>
          <w:szCs w:val="20"/>
          <w:lang w:val="en-GB" w:eastAsia="ja-JP"/>
        </w:rPr>
        <w:t>Annex 9</w:t>
      </w:r>
      <w:r w:rsidRPr="005B5AF3">
        <w:rPr>
          <w:rFonts w:hint="eastAsia"/>
          <w:i/>
          <w:sz w:val="20"/>
          <w:szCs w:val="20"/>
          <w:lang w:val="en-GB" w:eastAsia="ja-JP"/>
        </w:rPr>
        <w:t xml:space="preserve">., </w:t>
      </w:r>
      <w:r w:rsidRPr="005B5AF3">
        <w:rPr>
          <w:rFonts w:hint="eastAsia"/>
          <w:sz w:val="20"/>
          <w:szCs w:val="20"/>
          <w:lang w:val="en-GB" w:eastAsia="ja-JP"/>
        </w:rPr>
        <w:t>amend</w:t>
      </w:r>
      <w:r w:rsidRPr="005B5AF3">
        <w:rPr>
          <w:rFonts w:eastAsiaTheme="minorEastAsia"/>
          <w:sz w:val="20"/>
          <w:szCs w:val="20"/>
          <w:lang w:val="en-GB" w:eastAsia="en-US"/>
        </w:rPr>
        <w:t xml:space="preserve"> to read:</w:t>
      </w:r>
    </w:p>
    <w:p w14:paraId="6228CFA5" w14:textId="77777777" w:rsidR="00452771" w:rsidRPr="005B5AF3" w:rsidRDefault="00452771" w:rsidP="00452771">
      <w:pPr>
        <w:tabs>
          <w:tab w:val="left" w:pos="2268"/>
        </w:tabs>
        <w:spacing w:after="120" w:line="240" w:lineRule="atLeast"/>
        <w:ind w:left="1134" w:right="1134"/>
        <w:jc w:val="both"/>
        <w:rPr>
          <w:sz w:val="20"/>
          <w:szCs w:val="20"/>
          <w:lang w:val="en-GB" w:eastAsia="en-US"/>
        </w:rPr>
      </w:pPr>
      <w:r w:rsidRPr="005677B7">
        <w:rPr>
          <w:sz w:val="20"/>
          <w:szCs w:val="20"/>
          <w:lang w:val="en-GB"/>
        </w:rPr>
        <w:t>"</w:t>
      </w:r>
      <w:r w:rsidRPr="005B5AF3">
        <w:rPr>
          <w:sz w:val="20"/>
          <w:szCs w:val="20"/>
          <w:lang w:val="en-GB" w:eastAsia="en-US"/>
        </w:rPr>
        <w:t xml:space="preserve">This annex describes test procedures to demonstrate compliance to the electrical safety requirements of paragraph </w:t>
      </w:r>
      <w:r w:rsidR="00671C8D" w:rsidRPr="005B5AF3">
        <w:rPr>
          <w:sz w:val="20"/>
          <w:szCs w:val="20"/>
          <w:lang w:val="en-GB" w:eastAsia="en-US"/>
        </w:rPr>
        <w:t>5.3.7</w:t>
      </w:r>
      <w:r w:rsidRPr="005B5AF3">
        <w:rPr>
          <w:sz w:val="20"/>
          <w:szCs w:val="20"/>
          <w:lang w:val="en-GB" w:eastAsia="en-US"/>
        </w:rPr>
        <w:t xml:space="preserve">. of this Regulation. </w:t>
      </w:r>
      <w:r w:rsidRPr="005B5AF3">
        <w:rPr>
          <w:dstrike/>
          <w:sz w:val="20"/>
          <w:szCs w:val="20"/>
          <w:lang w:val="en-GB" w:eastAsia="en-US"/>
        </w:rPr>
        <w:t>For example, megohmmeter or oscilloscope measurements are an appropriate alternative to the procedure described below for measuring isolation resistance. In this case it may be necessary to deactivate the on-board isolation resistance monitoring system.</w:t>
      </w:r>
    </w:p>
    <w:p w14:paraId="52B2D025" w14:textId="77777777" w:rsidR="00452771" w:rsidRPr="005B5AF3" w:rsidRDefault="00452771" w:rsidP="00452771">
      <w:pPr>
        <w:tabs>
          <w:tab w:val="left" w:pos="2268"/>
        </w:tabs>
        <w:spacing w:after="120" w:line="240" w:lineRule="atLeast"/>
        <w:ind w:left="1134" w:right="1134"/>
        <w:jc w:val="both"/>
        <w:rPr>
          <w:dstrike/>
          <w:sz w:val="20"/>
          <w:szCs w:val="20"/>
          <w:lang w:val="en-US" w:eastAsia="en-US"/>
        </w:rPr>
      </w:pPr>
      <w:r w:rsidRPr="005B5AF3">
        <w:rPr>
          <w:dstrike/>
          <w:sz w:val="20"/>
          <w:szCs w:val="20"/>
          <w:lang w:val="en-US" w:eastAsia="en-US"/>
        </w:rPr>
        <w:t>Before the vehicle impact test conducted, the high voltage bus voltage (</w:t>
      </w:r>
      <w:proofErr w:type="spellStart"/>
      <w:r w:rsidRPr="005B5AF3">
        <w:rPr>
          <w:dstrike/>
          <w:sz w:val="20"/>
          <w:szCs w:val="20"/>
          <w:lang w:val="en-US" w:eastAsia="en-US"/>
        </w:rPr>
        <w:t>Vb</w:t>
      </w:r>
      <w:proofErr w:type="spellEnd"/>
      <w:r w:rsidRPr="005B5AF3">
        <w:rPr>
          <w:dstrike/>
          <w:sz w:val="20"/>
          <w:szCs w:val="20"/>
          <w:lang w:val="en-US" w:eastAsia="en-US"/>
        </w:rPr>
        <w:t>) (see Figure 1 below) shall be measured and recorded to confirm that it is within the operating voltage of the vehicle as specified by the vehicle manufacturer.</w:t>
      </w:r>
      <w:r w:rsidRPr="005677B7">
        <w:rPr>
          <w:sz w:val="20"/>
          <w:szCs w:val="20"/>
          <w:lang w:val="en-GB"/>
        </w:rPr>
        <w:t>"</w:t>
      </w:r>
    </w:p>
    <w:p w14:paraId="30E8082A" w14:textId="77777777" w:rsidR="00961881" w:rsidRPr="005B5AF3" w:rsidRDefault="00F66773"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hint="eastAsia"/>
          <w:i/>
          <w:sz w:val="20"/>
          <w:szCs w:val="20"/>
          <w:lang w:val="en-GB" w:eastAsia="ja-JP"/>
        </w:rPr>
        <w:t>Annex 9</w:t>
      </w:r>
      <w:r w:rsidR="00961881" w:rsidRPr="005B5AF3">
        <w:rPr>
          <w:rFonts w:hint="eastAsia"/>
          <w:i/>
          <w:sz w:val="20"/>
          <w:szCs w:val="20"/>
          <w:lang w:val="en-GB" w:eastAsia="ja-JP"/>
        </w:rPr>
        <w:t xml:space="preserve">, paragraph 2., </w:t>
      </w:r>
      <w:r w:rsidR="00961881" w:rsidRPr="005B5AF3">
        <w:rPr>
          <w:rFonts w:hint="eastAsia"/>
          <w:sz w:val="20"/>
          <w:szCs w:val="20"/>
          <w:lang w:val="en-GB" w:eastAsia="ja-JP"/>
        </w:rPr>
        <w:t>amend</w:t>
      </w:r>
      <w:r w:rsidR="00961881" w:rsidRPr="005B5AF3">
        <w:rPr>
          <w:rFonts w:eastAsiaTheme="minorEastAsia"/>
          <w:sz w:val="20"/>
          <w:szCs w:val="20"/>
          <w:lang w:val="en-GB" w:eastAsia="en-US"/>
        </w:rPr>
        <w:t xml:space="preserve"> to read:</w:t>
      </w:r>
    </w:p>
    <w:p w14:paraId="508DFC3D" w14:textId="77777777" w:rsidR="00961881" w:rsidRPr="005B5AF3" w:rsidRDefault="00961881" w:rsidP="00961881">
      <w:pPr>
        <w:tabs>
          <w:tab w:val="left" w:pos="2268"/>
        </w:tabs>
        <w:spacing w:after="120" w:line="240" w:lineRule="atLeast"/>
        <w:ind w:left="2268" w:right="1134" w:hanging="1134"/>
        <w:jc w:val="both"/>
        <w:rPr>
          <w:sz w:val="20"/>
          <w:szCs w:val="20"/>
          <w:lang w:val="en-US" w:eastAsia="en-US"/>
        </w:rPr>
      </w:pPr>
      <w:r w:rsidRPr="005677B7">
        <w:rPr>
          <w:sz w:val="20"/>
          <w:szCs w:val="20"/>
          <w:lang w:val="en-GB"/>
        </w:rPr>
        <w:t>"</w:t>
      </w:r>
      <w:r w:rsidRPr="005B5AF3">
        <w:rPr>
          <w:sz w:val="20"/>
          <w:szCs w:val="20"/>
          <w:lang w:val="en-US" w:eastAsia="en-US"/>
        </w:rPr>
        <w:t>2.</w:t>
      </w:r>
      <w:r w:rsidRPr="005B5AF3">
        <w:rPr>
          <w:sz w:val="20"/>
          <w:szCs w:val="20"/>
          <w:lang w:val="en-US" w:eastAsia="en-US"/>
        </w:rPr>
        <w:tab/>
        <w:t>The following instructions may be used if voltage is measured.</w:t>
      </w:r>
    </w:p>
    <w:p w14:paraId="721286D9" w14:textId="77777777" w:rsidR="002B29CD" w:rsidRPr="005B5AF3" w:rsidRDefault="002B29CD" w:rsidP="002B29CD">
      <w:pPr>
        <w:spacing w:after="120" w:line="240" w:lineRule="atLeast"/>
        <w:ind w:left="2268" w:right="1134"/>
        <w:jc w:val="both"/>
        <w:rPr>
          <w:sz w:val="20"/>
          <w:szCs w:val="20"/>
          <w:lang w:val="en-US" w:eastAsia="en-US"/>
        </w:rPr>
      </w:pPr>
      <w:r w:rsidRPr="005B5AF3">
        <w:rPr>
          <w:sz w:val="20"/>
          <w:szCs w:val="20"/>
          <w:lang w:val="en-US" w:eastAsia="en-US"/>
        </w:rPr>
        <w:t>After the impact test, determine the high voltage bus voltages (</w:t>
      </w:r>
      <w:proofErr w:type="spellStart"/>
      <w:r w:rsidRPr="005B5AF3">
        <w:rPr>
          <w:dstrike/>
          <w:sz w:val="20"/>
          <w:szCs w:val="20"/>
          <w:lang w:val="en-US" w:eastAsia="en-US"/>
        </w:rPr>
        <w:t>V</w:t>
      </w:r>
      <w:r w:rsidRPr="005B5AF3">
        <w:rPr>
          <w:b/>
          <w:sz w:val="20"/>
          <w:szCs w:val="20"/>
          <w:lang w:val="en-US" w:eastAsia="en-US"/>
        </w:rPr>
        <w:t>U</w:t>
      </w:r>
      <w:r w:rsidRPr="005B5AF3">
        <w:rPr>
          <w:sz w:val="20"/>
          <w:szCs w:val="20"/>
          <w:vertAlign w:val="subscript"/>
          <w:lang w:val="en-US" w:eastAsia="en-US"/>
        </w:rPr>
        <w:t>b</w:t>
      </w:r>
      <w:proofErr w:type="spellEnd"/>
      <w:r w:rsidRPr="005B5AF3">
        <w:rPr>
          <w:sz w:val="20"/>
          <w:szCs w:val="20"/>
          <w:lang w:val="en-US" w:eastAsia="en-US"/>
        </w:rPr>
        <w:t xml:space="preserve">, </w:t>
      </w:r>
      <w:r w:rsidRPr="005B5AF3">
        <w:rPr>
          <w:dstrike/>
          <w:sz w:val="20"/>
          <w:szCs w:val="20"/>
          <w:lang w:val="en-US" w:eastAsia="en-US"/>
        </w:rPr>
        <w:t>V</w:t>
      </w:r>
      <w:r w:rsidRPr="005B5AF3">
        <w:rPr>
          <w:b/>
          <w:sz w:val="20"/>
          <w:szCs w:val="20"/>
          <w:lang w:val="en-US" w:eastAsia="en-US"/>
        </w:rPr>
        <w:t>U</w:t>
      </w:r>
      <w:r w:rsidRPr="005B5AF3">
        <w:rPr>
          <w:sz w:val="20"/>
          <w:szCs w:val="20"/>
          <w:vertAlign w:val="subscript"/>
          <w:lang w:val="en-US" w:eastAsia="en-US"/>
        </w:rPr>
        <w:t>1</w:t>
      </w:r>
      <w:r w:rsidRPr="005B5AF3">
        <w:rPr>
          <w:sz w:val="20"/>
          <w:szCs w:val="20"/>
          <w:lang w:val="en-US" w:eastAsia="en-US"/>
        </w:rPr>
        <w:t xml:space="preserve">, </w:t>
      </w:r>
      <w:r w:rsidRPr="005B5AF3">
        <w:rPr>
          <w:dstrike/>
          <w:sz w:val="20"/>
          <w:szCs w:val="20"/>
          <w:lang w:val="en-US" w:eastAsia="en-US"/>
        </w:rPr>
        <w:t>V</w:t>
      </w:r>
      <w:r w:rsidRPr="005B5AF3">
        <w:rPr>
          <w:b/>
          <w:sz w:val="20"/>
          <w:szCs w:val="20"/>
          <w:lang w:val="en-US" w:eastAsia="en-US"/>
        </w:rPr>
        <w:t>U</w:t>
      </w:r>
      <w:r w:rsidRPr="005B5AF3">
        <w:rPr>
          <w:sz w:val="20"/>
          <w:szCs w:val="20"/>
          <w:vertAlign w:val="subscript"/>
          <w:lang w:val="en-US" w:eastAsia="en-US"/>
        </w:rPr>
        <w:t>2</w:t>
      </w:r>
      <w:r w:rsidRPr="005B5AF3">
        <w:rPr>
          <w:sz w:val="20"/>
          <w:szCs w:val="20"/>
          <w:lang w:val="en-US" w:eastAsia="en-US"/>
        </w:rPr>
        <w:t>) (see Figure 1 below).</w:t>
      </w:r>
    </w:p>
    <w:p w14:paraId="4BCC391A" w14:textId="77777777" w:rsidR="00961881" w:rsidRPr="005B5AF3" w:rsidRDefault="00961881" w:rsidP="00961881">
      <w:pPr>
        <w:spacing w:after="120" w:line="240" w:lineRule="atLeast"/>
        <w:ind w:left="2268" w:right="1134"/>
        <w:jc w:val="both"/>
        <w:rPr>
          <w:sz w:val="20"/>
          <w:szCs w:val="20"/>
          <w:lang w:val="en-US" w:eastAsia="en-US"/>
        </w:rPr>
      </w:pPr>
      <w:r w:rsidRPr="005B5AF3">
        <w:rPr>
          <w:sz w:val="20"/>
          <w:szCs w:val="20"/>
          <w:lang w:val="en-US" w:eastAsia="en-US"/>
        </w:rPr>
        <w:t xml:space="preserve">The voltage measurement shall be made </w:t>
      </w:r>
      <w:proofErr w:type="spellStart"/>
      <w:r w:rsidRPr="005B5AF3">
        <w:rPr>
          <w:sz w:val="20"/>
          <w:szCs w:val="20"/>
          <w:lang w:val="en-US" w:eastAsia="en-US"/>
        </w:rPr>
        <w:t>not</w:t>
      </w:r>
      <w:proofErr w:type="spellEnd"/>
      <w:r w:rsidRPr="005B5AF3">
        <w:rPr>
          <w:sz w:val="20"/>
          <w:szCs w:val="20"/>
          <w:lang w:val="en-US" w:eastAsia="en-US"/>
        </w:rPr>
        <w:t xml:space="preserve"> earlier than </w:t>
      </w:r>
      <w:r w:rsidRPr="005B5AF3">
        <w:rPr>
          <w:rFonts w:hint="eastAsia"/>
          <w:b/>
          <w:sz w:val="20"/>
          <w:szCs w:val="20"/>
          <w:lang w:val="en-US" w:eastAsia="ja-JP"/>
        </w:rPr>
        <w:t>10</w:t>
      </w:r>
      <w:r w:rsidRPr="005B5AF3">
        <w:rPr>
          <w:dstrike/>
          <w:sz w:val="20"/>
          <w:szCs w:val="20"/>
          <w:lang w:val="en-US" w:eastAsia="en-US"/>
        </w:rPr>
        <w:t>5</w:t>
      </w:r>
      <w:r w:rsidRPr="005B5AF3">
        <w:rPr>
          <w:sz w:val="20"/>
          <w:szCs w:val="20"/>
          <w:lang w:val="en-US" w:eastAsia="en-US"/>
        </w:rPr>
        <w:t xml:space="preserve"> seconds, but, not later than 60 seconds after the impact.</w:t>
      </w:r>
    </w:p>
    <w:p w14:paraId="74B78777" w14:textId="77777777" w:rsidR="00961881" w:rsidRPr="005B5AF3" w:rsidRDefault="00961881" w:rsidP="00961881">
      <w:pPr>
        <w:spacing w:after="120" w:line="240" w:lineRule="atLeast"/>
        <w:ind w:left="2268" w:right="1134"/>
        <w:jc w:val="both"/>
        <w:rPr>
          <w:sz w:val="20"/>
          <w:szCs w:val="20"/>
          <w:lang w:val="en-US" w:eastAsia="en-US"/>
        </w:rPr>
      </w:pPr>
      <w:r w:rsidRPr="005B5AF3">
        <w:rPr>
          <w:sz w:val="20"/>
          <w:szCs w:val="20"/>
          <w:lang w:val="en-US" w:eastAsia="en-US"/>
        </w:rPr>
        <w:t xml:space="preserve">This procedure </w:t>
      </w:r>
      <w:r w:rsidR="008E5206" w:rsidRPr="005B5AF3">
        <w:rPr>
          <w:sz w:val="20"/>
          <w:szCs w:val="20"/>
          <w:lang w:val="en-US" w:eastAsia="ja-JP"/>
        </w:rPr>
        <w:t>…</w:t>
      </w:r>
      <w:r w:rsidRPr="005677B7">
        <w:rPr>
          <w:sz w:val="20"/>
          <w:szCs w:val="20"/>
          <w:lang w:val="en-GB"/>
        </w:rPr>
        <w:t>"</w:t>
      </w:r>
    </w:p>
    <w:p w14:paraId="3FD4C516" w14:textId="77777777" w:rsidR="00961881" w:rsidRPr="005B5AF3" w:rsidRDefault="00F66773"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hint="eastAsia"/>
          <w:i/>
          <w:sz w:val="20"/>
          <w:szCs w:val="20"/>
          <w:lang w:val="en-GB" w:eastAsia="ja-JP"/>
        </w:rPr>
        <w:t>Annex 9</w:t>
      </w:r>
      <w:r w:rsidR="00961881" w:rsidRPr="005B5AF3">
        <w:rPr>
          <w:rFonts w:hint="eastAsia"/>
          <w:i/>
          <w:sz w:val="20"/>
          <w:szCs w:val="20"/>
          <w:lang w:val="en-GB" w:eastAsia="ja-JP"/>
        </w:rPr>
        <w:t xml:space="preserve">, paragraph 3., </w:t>
      </w:r>
      <w:r w:rsidR="00961881" w:rsidRPr="005B5AF3">
        <w:rPr>
          <w:rFonts w:hint="eastAsia"/>
          <w:sz w:val="20"/>
          <w:szCs w:val="20"/>
          <w:lang w:val="en-GB" w:eastAsia="ja-JP"/>
        </w:rPr>
        <w:t>amend</w:t>
      </w:r>
      <w:r w:rsidR="00961881" w:rsidRPr="005B5AF3">
        <w:rPr>
          <w:rFonts w:eastAsiaTheme="minorEastAsia"/>
          <w:sz w:val="20"/>
          <w:szCs w:val="20"/>
          <w:lang w:val="en-GB" w:eastAsia="en-US"/>
        </w:rPr>
        <w:t xml:space="preserve"> to read:</w:t>
      </w:r>
    </w:p>
    <w:p w14:paraId="6099A359" w14:textId="77777777" w:rsidR="00961881" w:rsidRPr="005B5AF3" w:rsidRDefault="00961881" w:rsidP="00961881">
      <w:pPr>
        <w:tabs>
          <w:tab w:val="left" w:pos="2300"/>
        </w:tabs>
        <w:suppressAutoHyphens w:val="0"/>
        <w:spacing w:after="120" w:line="240" w:lineRule="atLeast"/>
        <w:ind w:left="1134"/>
        <w:rPr>
          <w:sz w:val="20"/>
          <w:szCs w:val="20"/>
          <w:lang w:val="en-US" w:eastAsia="en-US"/>
        </w:rPr>
      </w:pPr>
      <w:r w:rsidRPr="005677B7">
        <w:rPr>
          <w:sz w:val="20"/>
          <w:szCs w:val="20"/>
          <w:lang w:val="en-GB"/>
        </w:rPr>
        <w:t>"</w:t>
      </w:r>
      <w:r w:rsidRPr="005B5AF3">
        <w:rPr>
          <w:sz w:val="20"/>
          <w:szCs w:val="20"/>
          <w:lang w:val="en-US" w:eastAsia="en-US"/>
        </w:rPr>
        <w:t>3.</w:t>
      </w:r>
      <w:r w:rsidRPr="005B5AF3">
        <w:rPr>
          <w:sz w:val="20"/>
          <w:szCs w:val="20"/>
          <w:lang w:val="en-US" w:eastAsia="en-US"/>
        </w:rPr>
        <w:tab/>
        <w:t>Assessment procedure for low electrical energy</w:t>
      </w:r>
    </w:p>
    <w:p w14:paraId="011C7CAE" w14:textId="77777777" w:rsidR="00961881" w:rsidRPr="005B5AF3" w:rsidRDefault="00961881" w:rsidP="00961881">
      <w:pPr>
        <w:tabs>
          <w:tab w:val="left" w:pos="2300"/>
        </w:tabs>
        <w:spacing w:after="120" w:line="240" w:lineRule="atLeast"/>
        <w:ind w:left="2268" w:right="1134" w:hanging="1134"/>
        <w:jc w:val="both"/>
        <w:rPr>
          <w:sz w:val="20"/>
          <w:szCs w:val="20"/>
          <w:lang w:val="en-US" w:eastAsia="en-US"/>
        </w:rPr>
      </w:pPr>
      <w:r w:rsidRPr="005B5AF3">
        <w:rPr>
          <w:sz w:val="20"/>
          <w:szCs w:val="20"/>
          <w:lang w:val="en-US" w:eastAsia="en-US"/>
        </w:rPr>
        <w:lastRenderedPageBreak/>
        <w:tab/>
        <w:t>Prior to the impact a switch S</w:t>
      </w:r>
      <w:r w:rsidRPr="005B5AF3">
        <w:rPr>
          <w:sz w:val="20"/>
          <w:szCs w:val="20"/>
          <w:vertAlign w:val="subscript"/>
          <w:lang w:val="en-US" w:eastAsia="en-US"/>
        </w:rPr>
        <w:t>1</w:t>
      </w:r>
      <w:r w:rsidRPr="005B5AF3">
        <w:rPr>
          <w:sz w:val="20"/>
          <w:szCs w:val="20"/>
          <w:lang w:val="en-US" w:eastAsia="en-US"/>
        </w:rPr>
        <w:t xml:space="preserve"> and a known discharge resistor R</w:t>
      </w:r>
      <w:r w:rsidRPr="005B5AF3">
        <w:rPr>
          <w:sz w:val="20"/>
          <w:szCs w:val="20"/>
          <w:vertAlign w:val="subscript"/>
          <w:lang w:val="en-US" w:eastAsia="en-US"/>
        </w:rPr>
        <w:t>e</w:t>
      </w:r>
      <w:r w:rsidRPr="005B5AF3">
        <w:rPr>
          <w:sz w:val="20"/>
          <w:szCs w:val="20"/>
          <w:lang w:val="en-US" w:eastAsia="en-US"/>
        </w:rPr>
        <w:t xml:space="preserve"> is connected in parallel to the relevant capacitance (ref. Figure 2 below).</w:t>
      </w:r>
    </w:p>
    <w:p w14:paraId="3CE7CF8A" w14:textId="77777777" w:rsidR="00961881" w:rsidRPr="005B5AF3" w:rsidRDefault="000562B1" w:rsidP="000562B1">
      <w:pPr>
        <w:spacing w:after="120" w:line="240" w:lineRule="atLeast"/>
        <w:ind w:left="2835" w:right="1134" w:hanging="567"/>
        <w:jc w:val="both"/>
        <w:rPr>
          <w:b/>
          <w:sz w:val="20"/>
          <w:szCs w:val="20"/>
          <w:lang w:val="en-GB" w:eastAsia="ja-JP"/>
        </w:rPr>
      </w:pPr>
      <w:r w:rsidRPr="005B5AF3">
        <w:rPr>
          <w:rFonts w:hint="eastAsia"/>
          <w:b/>
          <w:sz w:val="20"/>
          <w:szCs w:val="20"/>
          <w:lang w:val="en-GB" w:eastAsia="ja-JP"/>
        </w:rPr>
        <w:t>(a)</w:t>
      </w:r>
      <w:r w:rsidRPr="005B5AF3">
        <w:rPr>
          <w:rFonts w:hint="eastAsia"/>
          <w:b/>
          <w:sz w:val="20"/>
          <w:szCs w:val="20"/>
          <w:lang w:val="en-GB" w:eastAsia="ja-JP"/>
        </w:rPr>
        <w:tab/>
      </w:r>
      <w:r w:rsidR="00961881" w:rsidRPr="005B5AF3">
        <w:rPr>
          <w:sz w:val="20"/>
          <w:szCs w:val="20"/>
          <w:lang w:val="en-GB" w:eastAsia="ja-JP"/>
        </w:rPr>
        <w:t xml:space="preserve">Not earlier than </w:t>
      </w:r>
      <w:r w:rsidR="00961881" w:rsidRPr="005B5AF3">
        <w:rPr>
          <w:rFonts w:hint="eastAsia"/>
          <w:b/>
          <w:sz w:val="20"/>
          <w:szCs w:val="20"/>
          <w:lang w:val="en-GB" w:eastAsia="ja-JP"/>
        </w:rPr>
        <w:t>10</w:t>
      </w:r>
      <w:r w:rsidR="00961881" w:rsidRPr="005B5AF3">
        <w:rPr>
          <w:dstrike/>
          <w:sz w:val="20"/>
          <w:szCs w:val="20"/>
          <w:lang w:val="en-GB" w:eastAsia="ja-JP"/>
        </w:rPr>
        <w:t>5</w:t>
      </w:r>
      <w:r w:rsidR="00961881" w:rsidRPr="005B5AF3">
        <w:rPr>
          <w:sz w:val="20"/>
          <w:szCs w:val="20"/>
          <w:lang w:val="en-GB" w:eastAsia="ja-JP"/>
        </w:rPr>
        <w:t xml:space="preserve"> seconds and not later than 60 seconds after the impact the switch S1 shall be closed while the voltage </w:t>
      </w:r>
      <w:proofErr w:type="spellStart"/>
      <w:r w:rsidR="002B29CD" w:rsidRPr="005B5AF3">
        <w:rPr>
          <w:b/>
          <w:sz w:val="20"/>
          <w:szCs w:val="20"/>
          <w:lang w:val="en-US" w:eastAsia="en-US"/>
        </w:rPr>
        <w:t>U</w:t>
      </w:r>
      <w:r w:rsidR="002B29CD" w:rsidRPr="005B5AF3">
        <w:rPr>
          <w:b/>
          <w:sz w:val="20"/>
          <w:szCs w:val="20"/>
          <w:vertAlign w:val="subscript"/>
          <w:lang w:val="en-US" w:eastAsia="en-US"/>
        </w:rPr>
        <w:t>b</w:t>
      </w:r>
      <w:r w:rsidR="00961881" w:rsidRPr="005B5AF3">
        <w:rPr>
          <w:dstrike/>
          <w:sz w:val="20"/>
          <w:szCs w:val="20"/>
          <w:lang w:val="en-GB" w:eastAsia="ja-JP"/>
        </w:rPr>
        <w:t>Vb</w:t>
      </w:r>
      <w:proofErr w:type="spellEnd"/>
      <w:r w:rsidR="00961881" w:rsidRPr="005B5AF3">
        <w:rPr>
          <w:sz w:val="20"/>
          <w:szCs w:val="20"/>
          <w:lang w:val="en-GB" w:eastAsia="ja-JP"/>
        </w:rPr>
        <w:t xml:space="preserve"> and the current </w:t>
      </w:r>
      <w:proofErr w:type="spellStart"/>
      <w:r w:rsidR="00961881" w:rsidRPr="005B5AF3">
        <w:rPr>
          <w:sz w:val="20"/>
          <w:szCs w:val="20"/>
          <w:lang w:val="en-GB" w:eastAsia="ja-JP"/>
        </w:rPr>
        <w:t>Ie</w:t>
      </w:r>
      <w:proofErr w:type="spellEnd"/>
      <w:r w:rsidR="00961881" w:rsidRPr="005B5AF3">
        <w:rPr>
          <w:sz w:val="20"/>
          <w:szCs w:val="20"/>
          <w:lang w:val="en-GB" w:eastAsia="ja-JP"/>
        </w:rPr>
        <w:t xml:space="preserve"> are measured and recorded. The product of the voltage </w:t>
      </w:r>
      <w:proofErr w:type="spellStart"/>
      <w:r w:rsidR="00D41D87" w:rsidRPr="005B5AF3">
        <w:rPr>
          <w:b/>
          <w:sz w:val="20"/>
          <w:szCs w:val="20"/>
          <w:lang w:val="en-US" w:eastAsia="en-US"/>
        </w:rPr>
        <w:t>U</w:t>
      </w:r>
      <w:r w:rsidR="00D41D87" w:rsidRPr="005B5AF3">
        <w:rPr>
          <w:b/>
          <w:sz w:val="20"/>
          <w:szCs w:val="20"/>
          <w:vertAlign w:val="subscript"/>
          <w:lang w:val="en-US" w:eastAsia="en-US"/>
        </w:rPr>
        <w:t>b</w:t>
      </w:r>
      <w:r w:rsidR="00961881" w:rsidRPr="005B5AF3">
        <w:rPr>
          <w:dstrike/>
          <w:sz w:val="20"/>
          <w:szCs w:val="20"/>
          <w:lang w:val="en-GB" w:eastAsia="ja-JP"/>
        </w:rPr>
        <w:t>Vb</w:t>
      </w:r>
      <w:proofErr w:type="spellEnd"/>
      <w:r w:rsidR="00961881" w:rsidRPr="005B5AF3">
        <w:rPr>
          <w:sz w:val="20"/>
          <w:szCs w:val="20"/>
          <w:lang w:val="en-GB" w:eastAsia="ja-JP"/>
        </w:rPr>
        <w:t xml:space="preserve"> and the current </w:t>
      </w:r>
      <w:proofErr w:type="spellStart"/>
      <w:r w:rsidR="00961881" w:rsidRPr="005B5AF3">
        <w:rPr>
          <w:sz w:val="20"/>
          <w:szCs w:val="20"/>
          <w:lang w:val="en-GB" w:eastAsia="ja-JP"/>
        </w:rPr>
        <w:t>Ie</w:t>
      </w:r>
      <w:proofErr w:type="spellEnd"/>
      <w:r w:rsidR="00961881" w:rsidRPr="005B5AF3">
        <w:rPr>
          <w:sz w:val="20"/>
          <w:szCs w:val="20"/>
          <w:lang w:val="en-GB" w:eastAsia="ja-JP"/>
        </w:rPr>
        <w:t xml:space="preserve"> shall be integrated over the </w:t>
      </w:r>
      <w:proofErr w:type="gramStart"/>
      <w:r w:rsidR="00961881" w:rsidRPr="005B5AF3">
        <w:rPr>
          <w:sz w:val="20"/>
          <w:szCs w:val="20"/>
          <w:lang w:val="en-GB" w:eastAsia="ja-JP"/>
        </w:rPr>
        <w:t>period of time</w:t>
      </w:r>
      <w:proofErr w:type="gramEnd"/>
      <w:r w:rsidR="00961881" w:rsidRPr="005B5AF3">
        <w:rPr>
          <w:sz w:val="20"/>
          <w:szCs w:val="20"/>
          <w:lang w:val="en-GB" w:eastAsia="ja-JP"/>
        </w:rPr>
        <w:t>, starting from the moment when the switch S1 is closed (</w:t>
      </w:r>
      <w:proofErr w:type="spellStart"/>
      <w:r w:rsidR="00961881" w:rsidRPr="005B5AF3">
        <w:rPr>
          <w:sz w:val="20"/>
          <w:szCs w:val="20"/>
          <w:lang w:val="en-GB" w:eastAsia="ja-JP"/>
        </w:rPr>
        <w:t>tc</w:t>
      </w:r>
      <w:proofErr w:type="spellEnd"/>
      <w:r w:rsidR="00961881" w:rsidRPr="005B5AF3">
        <w:rPr>
          <w:sz w:val="20"/>
          <w:szCs w:val="20"/>
          <w:lang w:val="en-GB" w:eastAsia="ja-JP"/>
        </w:rPr>
        <w:t xml:space="preserve">) until the voltage </w:t>
      </w:r>
      <w:proofErr w:type="spellStart"/>
      <w:r w:rsidR="00D41D87" w:rsidRPr="005B5AF3">
        <w:rPr>
          <w:b/>
          <w:sz w:val="20"/>
          <w:szCs w:val="20"/>
          <w:lang w:val="en-US" w:eastAsia="en-US"/>
        </w:rPr>
        <w:t>U</w:t>
      </w:r>
      <w:r w:rsidR="00D41D87" w:rsidRPr="005B5AF3">
        <w:rPr>
          <w:b/>
          <w:sz w:val="20"/>
          <w:szCs w:val="20"/>
          <w:vertAlign w:val="subscript"/>
          <w:lang w:val="en-US" w:eastAsia="en-US"/>
        </w:rPr>
        <w:t>b</w:t>
      </w:r>
      <w:r w:rsidR="00961881" w:rsidRPr="005B5AF3">
        <w:rPr>
          <w:dstrike/>
          <w:sz w:val="20"/>
          <w:szCs w:val="20"/>
          <w:lang w:val="en-GB" w:eastAsia="ja-JP"/>
        </w:rPr>
        <w:t>Vb</w:t>
      </w:r>
      <w:proofErr w:type="spellEnd"/>
      <w:r w:rsidR="00961881" w:rsidRPr="005B5AF3">
        <w:rPr>
          <w:sz w:val="20"/>
          <w:szCs w:val="20"/>
          <w:lang w:val="en-GB" w:eastAsia="ja-JP"/>
        </w:rPr>
        <w:t xml:space="preserve"> falls below the high voltage threshold of 60 V DC (</w:t>
      </w:r>
      <w:proofErr w:type="spellStart"/>
      <w:r w:rsidR="00961881" w:rsidRPr="005B5AF3">
        <w:rPr>
          <w:sz w:val="20"/>
          <w:szCs w:val="20"/>
          <w:lang w:val="en-GB" w:eastAsia="ja-JP"/>
        </w:rPr>
        <w:t>th</w:t>
      </w:r>
      <w:proofErr w:type="spellEnd"/>
      <w:r w:rsidR="00961881" w:rsidRPr="005B5AF3">
        <w:rPr>
          <w:sz w:val="20"/>
          <w:szCs w:val="20"/>
          <w:lang w:val="en-GB" w:eastAsia="ja-JP"/>
        </w:rPr>
        <w:t>). The resulting integration equals the Total Energy (TE) in joules.</w:t>
      </w:r>
    </w:p>
    <w:p w14:paraId="2411C10B" w14:textId="77777777" w:rsidR="00961881" w:rsidRPr="005B5AF3" w:rsidRDefault="00D41D87" w:rsidP="00961881">
      <w:pPr>
        <w:tabs>
          <w:tab w:val="left" w:pos="1418"/>
          <w:tab w:val="left" w:pos="2300"/>
        </w:tabs>
        <w:suppressAutoHyphens w:val="0"/>
        <w:spacing w:after="120" w:line="240" w:lineRule="atLeast"/>
        <w:ind w:left="2268" w:hanging="1134"/>
        <w:rPr>
          <w:b/>
          <w:bCs/>
          <w:iCs/>
          <w:sz w:val="20"/>
          <w:szCs w:val="20"/>
          <w:lang w:val="en-US" w:eastAsia="en-US"/>
        </w:rPr>
      </w:pPr>
      <w:r w:rsidRPr="005B5AF3">
        <w:rPr>
          <w:noProof/>
          <w:sz w:val="20"/>
          <w:szCs w:val="20"/>
          <w:lang w:val="en-US" w:eastAsia="ja-JP"/>
        </w:rPr>
        <mc:AlternateContent>
          <mc:Choice Requires="wps">
            <w:drawing>
              <wp:anchor distT="0" distB="0" distL="114300" distR="114300" simplePos="0" relativeHeight="251679744" behindDoc="0" locked="0" layoutInCell="1" allowOverlap="1" wp14:anchorId="3C8F1CB2" wp14:editId="594CBEB7">
                <wp:simplePos x="0" y="0"/>
                <wp:positionH relativeFrom="column">
                  <wp:posOffset>2185035</wp:posOffset>
                </wp:positionH>
                <wp:positionV relativeFrom="paragraph">
                  <wp:posOffset>163830</wp:posOffset>
                </wp:positionV>
                <wp:extent cx="171450" cy="1714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71450" cy="171450"/>
                        </a:xfrm>
                        <a:prstGeom prst="rect">
                          <a:avLst/>
                        </a:prstGeom>
                        <a:solidFill>
                          <a:schemeClr val="lt1"/>
                        </a:solidFill>
                        <a:ln w="6350">
                          <a:noFill/>
                        </a:ln>
                      </wps:spPr>
                      <wps:txbx>
                        <w:txbxContent>
                          <w:p w14:paraId="118A6AC6" w14:textId="77777777" w:rsidR="00DE4339" w:rsidRDefault="00DE4339">
                            <w:r w:rsidRPr="00F66773">
                              <w:rPr>
                                <w:b/>
                                <w:sz w:val="20"/>
                                <w:szCs w:val="20"/>
                                <w:lang w:val="en-US" w:eastAsia="en-US"/>
                              </w:rPr>
                              <w:t>U</w:t>
                            </w:r>
                            <w:r w:rsidRPr="00856346">
                              <w:rPr>
                                <w:b/>
                                <w:sz w:val="20"/>
                                <w:szCs w:val="20"/>
                                <w:vertAlign w:val="subscript"/>
                                <w:lang w:val="en-US" w:eastAsia="en-US"/>
                              </w:rPr>
                              <w:t>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8F1CB2" id="_x0000_t202" coordsize="21600,21600" o:spt="202" path="m,l,21600r21600,l21600,xe">
                <v:stroke joinstyle="miter"/>
                <v:path gradientshapeok="t" o:connecttype="rect"/>
              </v:shapetype>
              <v:shape id="テキスト ボックス 5" o:spid="_x0000_s1026" type="#_x0000_t202" style="position:absolute;left:0;text-align:left;margin-left:172.05pt;margin-top:12.9pt;width:13.5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" fillcolor="white [3201]" stroked="f" strokeweight=".5pt">
                <v:textbox inset="0,0,0,0">
                  <w:txbxContent>
                    <w:p w14:paraId="118A6AC6" w14:textId="77777777" w:rsidR="00DE4339" w:rsidRDefault="00DE4339">
                      <w:r w:rsidRPr="00F66773">
                        <w:rPr>
                          <w:b/>
                          <w:sz w:val="20"/>
                          <w:szCs w:val="20"/>
                          <w:lang w:val="en-US" w:eastAsia="en-US"/>
                        </w:rPr>
                        <w:t>U</w:t>
                      </w:r>
                      <w:r w:rsidRPr="00856346">
                        <w:rPr>
                          <w:b/>
                          <w:sz w:val="20"/>
                          <w:szCs w:val="20"/>
                          <w:vertAlign w:val="subscript"/>
                          <w:lang w:val="en-US" w:eastAsia="en-US"/>
                        </w:rPr>
                        <w:t>b</w:t>
                      </w:r>
                    </w:p>
                  </w:txbxContent>
                </v:textbox>
              </v:shape>
            </w:pict>
          </mc:Fallback>
        </mc:AlternateContent>
      </w:r>
      <w:r w:rsidR="00961881" w:rsidRPr="005B5AF3">
        <w:rPr>
          <w:sz w:val="20"/>
          <w:szCs w:val="20"/>
          <w:lang w:val="en-US" w:eastAsia="en-US"/>
        </w:rPr>
        <w:tab/>
      </w:r>
      <w:r w:rsidR="00961881" w:rsidRPr="005B5AF3">
        <w:rPr>
          <w:sz w:val="20"/>
          <w:szCs w:val="20"/>
          <w:lang w:val="en-US" w:eastAsia="en-US"/>
        </w:rPr>
        <w:tab/>
      </w:r>
      <w:r w:rsidR="00961881" w:rsidRPr="005B5AF3">
        <w:rPr>
          <w:dstrike/>
          <w:sz w:val="20"/>
          <w:szCs w:val="20"/>
          <w:lang w:val="en-US" w:eastAsia="en-US"/>
        </w:rPr>
        <w:t>(a)</w:t>
      </w:r>
      <w:r w:rsidR="00961881" w:rsidRPr="005B5AF3">
        <w:rPr>
          <w:sz w:val="20"/>
          <w:szCs w:val="20"/>
          <w:lang w:val="en-US" w:eastAsia="en-US"/>
        </w:rPr>
        <w:tab/>
      </w:r>
      <w:r w:rsidR="00B10B65" w:rsidRPr="005B5AF3">
        <w:rPr>
          <w:noProof/>
          <w:position w:val="-32"/>
          <w:sz w:val="20"/>
          <w:szCs w:val="20"/>
          <w:lang w:val="en-US" w:eastAsia="ja-JP"/>
        </w:rPr>
        <w:drawing>
          <wp:inline distT="0" distB="0" distL="0" distR="0" wp14:anchorId="703D5B74" wp14:editId="7CEA5D55">
            <wp:extent cx="885825" cy="476250"/>
            <wp:effectExtent l="0" t="0" r="9525" b="0"/>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5825" cy="476250"/>
                    </a:xfrm>
                    <a:prstGeom prst="rect">
                      <a:avLst/>
                    </a:prstGeom>
                    <a:noFill/>
                    <a:ln>
                      <a:noFill/>
                    </a:ln>
                  </pic:spPr>
                </pic:pic>
              </a:graphicData>
            </a:graphic>
          </wp:inline>
        </w:drawing>
      </w:r>
    </w:p>
    <w:p w14:paraId="5827951E" w14:textId="77777777" w:rsidR="00961881" w:rsidRPr="005B5AF3" w:rsidRDefault="00961881" w:rsidP="00961881">
      <w:pPr>
        <w:spacing w:after="120" w:line="240" w:lineRule="atLeast"/>
        <w:ind w:left="2835" w:right="1134" w:hanging="567"/>
        <w:jc w:val="both"/>
        <w:rPr>
          <w:sz w:val="20"/>
          <w:szCs w:val="20"/>
          <w:lang w:val="en-GB" w:eastAsia="en-US"/>
        </w:rPr>
      </w:pPr>
      <w:r w:rsidRPr="005B5AF3">
        <w:rPr>
          <w:rFonts w:hint="eastAsia"/>
          <w:b/>
          <w:sz w:val="20"/>
          <w:szCs w:val="20"/>
          <w:lang w:val="en-GB" w:eastAsia="ja-JP"/>
        </w:rPr>
        <w:t>(b)</w:t>
      </w:r>
      <w:r w:rsidRPr="005B5AF3">
        <w:rPr>
          <w:sz w:val="20"/>
          <w:szCs w:val="20"/>
          <w:lang w:val="en-GB" w:eastAsia="en-US"/>
        </w:rPr>
        <w:tab/>
        <w:t xml:space="preserve">When </w:t>
      </w:r>
      <w:proofErr w:type="spellStart"/>
      <w:r w:rsidR="00D41D87" w:rsidRPr="005B5AF3">
        <w:rPr>
          <w:b/>
          <w:sz w:val="20"/>
          <w:szCs w:val="20"/>
          <w:lang w:val="en-US" w:eastAsia="en-US"/>
        </w:rPr>
        <w:t>U</w:t>
      </w:r>
      <w:r w:rsidR="00D41D87" w:rsidRPr="005B5AF3">
        <w:rPr>
          <w:b/>
          <w:sz w:val="20"/>
          <w:szCs w:val="20"/>
          <w:vertAlign w:val="subscript"/>
          <w:lang w:val="en-US" w:eastAsia="en-US"/>
        </w:rPr>
        <w:t>b</w:t>
      </w:r>
      <w:r w:rsidRPr="005B5AF3">
        <w:rPr>
          <w:dstrike/>
          <w:sz w:val="20"/>
          <w:szCs w:val="20"/>
          <w:lang w:val="en-GB" w:eastAsia="en-US"/>
        </w:rPr>
        <w:t>V</w:t>
      </w:r>
      <w:r w:rsidRPr="005B5AF3">
        <w:rPr>
          <w:dstrike/>
          <w:sz w:val="20"/>
          <w:szCs w:val="20"/>
          <w:vertAlign w:val="subscript"/>
          <w:lang w:val="en-GB" w:eastAsia="en-US"/>
        </w:rPr>
        <w:t>b</w:t>
      </w:r>
      <w:proofErr w:type="spellEnd"/>
      <w:r w:rsidRPr="005B5AF3">
        <w:rPr>
          <w:sz w:val="20"/>
          <w:szCs w:val="20"/>
          <w:lang w:val="en-GB" w:eastAsia="en-US"/>
        </w:rPr>
        <w:t xml:space="preserve"> is measured at a point in time between </w:t>
      </w:r>
      <w:r w:rsidRPr="005B5AF3">
        <w:rPr>
          <w:rFonts w:hint="eastAsia"/>
          <w:b/>
          <w:sz w:val="20"/>
          <w:szCs w:val="20"/>
          <w:lang w:val="en-US" w:eastAsia="ja-JP"/>
        </w:rPr>
        <w:t>10</w:t>
      </w:r>
      <w:r w:rsidRPr="005B5AF3">
        <w:rPr>
          <w:dstrike/>
          <w:sz w:val="20"/>
          <w:szCs w:val="20"/>
          <w:lang w:val="en-US" w:eastAsia="en-US"/>
        </w:rPr>
        <w:t>5</w:t>
      </w:r>
      <w:r w:rsidRPr="005B5AF3">
        <w:rPr>
          <w:sz w:val="20"/>
          <w:szCs w:val="20"/>
          <w:lang w:val="en-GB" w:eastAsia="en-US"/>
        </w:rPr>
        <w:t xml:space="preserve"> seconds and </w:t>
      </w:r>
      <w:r w:rsidRPr="005B5AF3">
        <w:rPr>
          <w:sz w:val="20"/>
          <w:szCs w:val="20"/>
          <w:lang w:val="en-GB" w:eastAsia="en-US"/>
        </w:rPr>
        <w:br/>
        <w:t>60 seconds after the impact and the capacitance of the X-capacitors (</w:t>
      </w:r>
      <w:proofErr w:type="spellStart"/>
      <w:r w:rsidRPr="005B5AF3">
        <w:rPr>
          <w:sz w:val="20"/>
          <w:szCs w:val="20"/>
          <w:lang w:val="en-GB" w:eastAsia="en-US"/>
        </w:rPr>
        <w:t>C</w:t>
      </w:r>
      <w:r w:rsidRPr="005B5AF3">
        <w:rPr>
          <w:sz w:val="20"/>
          <w:szCs w:val="20"/>
          <w:vertAlign w:val="subscript"/>
          <w:lang w:val="en-GB" w:eastAsia="en-US"/>
        </w:rPr>
        <w:t>x</w:t>
      </w:r>
      <w:proofErr w:type="spellEnd"/>
      <w:r w:rsidRPr="005B5AF3">
        <w:rPr>
          <w:sz w:val="20"/>
          <w:szCs w:val="20"/>
          <w:lang w:val="en-GB" w:eastAsia="en-US"/>
        </w:rPr>
        <w:t>) is specified by the manufacturer, Total Energy (TE) shall be calculated according to the following formula:</w:t>
      </w:r>
    </w:p>
    <w:p w14:paraId="01907CBD" w14:textId="77777777" w:rsidR="00961881" w:rsidRPr="005677B7" w:rsidRDefault="00961881" w:rsidP="00961881">
      <w:pPr>
        <w:tabs>
          <w:tab w:val="left" w:pos="2300"/>
        </w:tabs>
        <w:spacing w:after="120" w:line="240" w:lineRule="atLeast"/>
        <w:ind w:left="2268" w:right="1134" w:hanging="1134"/>
        <w:jc w:val="both"/>
        <w:rPr>
          <w:sz w:val="20"/>
          <w:szCs w:val="20"/>
          <w:lang w:val="es-ES" w:eastAsia="en-US"/>
        </w:rPr>
      </w:pPr>
      <w:r w:rsidRPr="005B5AF3">
        <w:rPr>
          <w:sz w:val="20"/>
          <w:szCs w:val="20"/>
          <w:lang w:val="en-GB" w:eastAsia="en-US"/>
        </w:rPr>
        <w:tab/>
      </w:r>
      <w:r w:rsidRPr="005677B7">
        <w:rPr>
          <w:dstrike/>
          <w:sz w:val="20"/>
          <w:szCs w:val="20"/>
          <w:lang w:val="es-ES" w:eastAsia="en-US"/>
        </w:rPr>
        <w:t>(b)</w:t>
      </w:r>
      <w:r w:rsidRPr="005677B7">
        <w:rPr>
          <w:sz w:val="20"/>
          <w:szCs w:val="20"/>
          <w:lang w:val="es-ES" w:eastAsia="en-US"/>
        </w:rPr>
        <w:tab/>
        <w:t xml:space="preserve">TE = 0.5 x </w:t>
      </w:r>
      <w:proofErr w:type="spellStart"/>
      <w:r w:rsidRPr="005677B7">
        <w:rPr>
          <w:sz w:val="20"/>
          <w:szCs w:val="20"/>
          <w:lang w:val="es-ES" w:eastAsia="en-US"/>
        </w:rPr>
        <w:t>C</w:t>
      </w:r>
      <w:r w:rsidRPr="005677B7">
        <w:rPr>
          <w:sz w:val="20"/>
          <w:szCs w:val="20"/>
          <w:vertAlign w:val="subscript"/>
          <w:lang w:val="es-ES" w:eastAsia="en-US"/>
        </w:rPr>
        <w:t>x</w:t>
      </w:r>
      <w:proofErr w:type="spellEnd"/>
      <w:r w:rsidRPr="005677B7">
        <w:rPr>
          <w:sz w:val="20"/>
          <w:szCs w:val="20"/>
          <w:lang w:val="es-ES" w:eastAsia="en-US"/>
        </w:rPr>
        <w:t xml:space="preserve"> x</w:t>
      </w:r>
      <w:r w:rsidR="008E5206" w:rsidRPr="005677B7">
        <w:rPr>
          <w:rFonts w:hint="eastAsia"/>
          <w:sz w:val="20"/>
          <w:szCs w:val="20"/>
          <w:lang w:val="es-ES" w:eastAsia="ja-JP"/>
        </w:rPr>
        <w:t xml:space="preserve"> </w:t>
      </w:r>
      <w:r w:rsidRPr="005677B7">
        <w:rPr>
          <w:dstrike/>
          <w:sz w:val="20"/>
          <w:szCs w:val="20"/>
          <w:lang w:val="es-ES" w:eastAsia="en-US"/>
        </w:rPr>
        <w:t>(V</w:t>
      </w:r>
      <w:r w:rsidRPr="005677B7">
        <w:rPr>
          <w:dstrike/>
          <w:sz w:val="20"/>
          <w:szCs w:val="20"/>
          <w:vertAlign w:val="subscript"/>
          <w:lang w:val="es-ES" w:eastAsia="en-US"/>
        </w:rPr>
        <w:t>b</w:t>
      </w:r>
      <w:r w:rsidR="00D41D87" w:rsidRPr="005677B7">
        <w:rPr>
          <w:b/>
          <w:sz w:val="20"/>
          <w:szCs w:val="20"/>
          <w:lang w:val="es-ES" w:eastAsia="en-US"/>
        </w:rPr>
        <w:t>U</w:t>
      </w:r>
      <w:r w:rsidR="00D41D87" w:rsidRPr="005677B7">
        <w:rPr>
          <w:b/>
          <w:sz w:val="20"/>
          <w:szCs w:val="20"/>
          <w:vertAlign w:val="subscript"/>
          <w:lang w:val="es-ES" w:eastAsia="en-US"/>
        </w:rPr>
        <w:t>b</w:t>
      </w:r>
      <w:r w:rsidRPr="005677B7">
        <w:rPr>
          <w:sz w:val="20"/>
          <w:szCs w:val="20"/>
          <w:vertAlign w:val="superscript"/>
          <w:lang w:val="es-ES" w:eastAsia="en-US"/>
        </w:rPr>
        <w:t>2</w:t>
      </w:r>
      <w:r w:rsidRPr="005677B7">
        <w:rPr>
          <w:sz w:val="20"/>
          <w:szCs w:val="20"/>
          <w:lang w:val="es-ES" w:eastAsia="en-US"/>
        </w:rPr>
        <w:t xml:space="preserve"> </w:t>
      </w:r>
      <w:r w:rsidRPr="005677B7">
        <w:rPr>
          <w:dstrike/>
          <w:sz w:val="20"/>
          <w:szCs w:val="20"/>
          <w:lang w:val="es-ES" w:eastAsia="en-US"/>
        </w:rPr>
        <w:t>– 3 600)</w:t>
      </w:r>
    </w:p>
    <w:p w14:paraId="1F0E1429" w14:textId="77777777" w:rsidR="008E5206" w:rsidRPr="005B5AF3" w:rsidRDefault="00961881" w:rsidP="008E5206">
      <w:pPr>
        <w:keepNext/>
        <w:keepLines/>
        <w:spacing w:after="120" w:line="240" w:lineRule="atLeast"/>
        <w:ind w:left="2835" w:right="1134" w:hanging="567"/>
        <w:jc w:val="both"/>
        <w:rPr>
          <w:sz w:val="20"/>
          <w:szCs w:val="20"/>
          <w:lang w:val="en-GB" w:eastAsia="ja-JP"/>
        </w:rPr>
      </w:pPr>
      <w:r w:rsidRPr="005B5AF3">
        <w:rPr>
          <w:rFonts w:hint="eastAsia"/>
          <w:b/>
          <w:sz w:val="20"/>
          <w:szCs w:val="20"/>
          <w:lang w:val="en-GB" w:eastAsia="ja-JP"/>
        </w:rPr>
        <w:t>(c)</w:t>
      </w:r>
      <w:r w:rsidRPr="005B5AF3">
        <w:rPr>
          <w:sz w:val="20"/>
          <w:szCs w:val="20"/>
          <w:lang w:val="en-GB" w:eastAsia="en-US"/>
        </w:rPr>
        <w:tab/>
        <w:t>When</w:t>
      </w:r>
      <w:r w:rsidR="00D41D87" w:rsidRPr="005B5AF3">
        <w:rPr>
          <w:b/>
          <w:sz w:val="20"/>
          <w:szCs w:val="20"/>
          <w:lang w:val="en-GB" w:eastAsia="en-US"/>
        </w:rPr>
        <w:t>U</w:t>
      </w:r>
      <w:r w:rsidR="00D41D87" w:rsidRPr="005B5AF3">
        <w:rPr>
          <w:b/>
          <w:sz w:val="20"/>
          <w:szCs w:val="20"/>
          <w:vertAlign w:val="subscript"/>
          <w:lang w:val="en-GB" w:eastAsia="en-US"/>
        </w:rPr>
        <w:t>1</w:t>
      </w:r>
      <w:r w:rsidR="00D41D87" w:rsidRPr="005B5AF3">
        <w:rPr>
          <w:b/>
          <w:sz w:val="20"/>
          <w:szCs w:val="20"/>
          <w:lang w:val="en-GB" w:eastAsia="en-US"/>
        </w:rPr>
        <w:t xml:space="preserve"> and U</w:t>
      </w:r>
      <w:r w:rsidR="00D41D87" w:rsidRPr="005B5AF3">
        <w:rPr>
          <w:b/>
          <w:sz w:val="20"/>
          <w:szCs w:val="20"/>
          <w:vertAlign w:val="subscript"/>
          <w:lang w:val="en-GB" w:eastAsia="en-US"/>
        </w:rPr>
        <w:t>2</w:t>
      </w:r>
      <w:r w:rsidRPr="005B5AF3">
        <w:rPr>
          <w:sz w:val="20"/>
          <w:szCs w:val="20"/>
          <w:lang w:val="en-GB" w:eastAsia="en-US"/>
        </w:rPr>
        <w:t xml:space="preserve"> </w:t>
      </w:r>
      <w:r w:rsidRPr="005B5AF3">
        <w:rPr>
          <w:dstrike/>
          <w:sz w:val="20"/>
          <w:szCs w:val="20"/>
          <w:lang w:val="en-GB" w:eastAsia="en-US"/>
        </w:rPr>
        <w:t>V</w:t>
      </w:r>
      <w:r w:rsidRPr="005B5AF3">
        <w:rPr>
          <w:dstrike/>
          <w:sz w:val="20"/>
          <w:szCs w:val="20"/>
          <w:vertAlign w:val="subscript"/>
          <w:lang w:val="en-GB" w:eastAsia="en-US"/>
        </w:rPr>
        <w:t>1</w:t>
      </w:r>
      <w:r w:rsidRPr="005B5AF3">
        <w:rPr>
          <w:dstrike/>
          <w:sz w:val="20"/>
          <w:szCs w:val="20"/>
          <w:lang w:val="en-GB" w:eastAsia="en-US"/>
        </w:rPr>
        <w:t xml:space="preserve"> and V</w:t>
      </w:r>
      <w:r w:rsidRPr="005B5AF3">
        <w:rPr>
          <w:dstrike/>
          <w:sz w:val="20"/>
          <w:szCs w:val="20"/>
          <w:vertAlign w:val="subscript"/>
          <w:lang w:val="en-GB" w:eastAsia="en-US"/>
        </w:rPr>
        <w:t>2</w:t>
      </w:r>
      <w:r w:rsidRPr="005B5AF3">
        <w:rPr>
          <w:sz w:val="20"/>
          <w:szCs w:val="20"/>
          <w:lang w:val="en-GB" w:eastAsia="en-US"/>
        </w:rPr>
        <w:t xml:space="preserve"> (see Figure 1 above) are measured at a point in time between </w:t>
      </w:r>
      <w:r w:rsidRPr="005B5AF3">
        <w:rPr>
          <w:rFonts w:hint="eastAsia"/>
          <w:b/>
          <w:sz w:val="20"/>
          <w:szCs w:val="20"/>
          <w:lang w:val="en-US" w:eastAsia="ja-JP"/>
        </w:rPr>
        <w:t>10</w:t>
      </w:r>
      <w:r w:rsidRPr="005B5AF3">
        <w:rPr>
          <w:dstrike/>
          <w:sz w:val="20"/>
          <w:szCs w:val="20"/>
          <w:lang w:val="en-US" w:eastAsia="en-US"/>
        </w:rPr>
        <w:t>5</w:t>
      </w:r>
      <w:r w:rsidRPr="005B5AF3">
        <w:rPr>
          <w:rFonts w:hint="eastAsia"/>
          <w:sz w:val="20"/>
          <w:szCs w:val="20"/>
          <w:lang w:val="en-GB" w:eastAsia="ja-JP"/>
        </w:rPr>
        <w:t xml:space="preserve"> </w:t>
      </w:r>
      <w:r w:rsidRPr="005B5AF3">
        <w:rPr>
          <w:sz w:val="20"/>
          <w:szCs w:val="20"/>
          <w:lang w:val="en-GB" w:eastAsia="en-US"/>
        </w:rPr>
        <w:t>seconds and 60 seconds after the impact and the capacitances of the Y-capacitors (C</w:t>
      </w:r>
      <w:r w:rsidRPr="005B5AF3">
        <w:rPr>
          <w:sz w:val="20"/>
          <w:szCs w:val="20"/>
          <w:vertAlign w:val="subscript"/>
          <w:lang w:val="en-GB" w:eastAsia="en-US"/>
        </w:rPr>
        <w:t>y1</w:t>
      </w:r>
      <w:r w:rsidRPr="005B5AF3">
        <w:rPr>
          <w:sz w:val="20"/>
          <w:szCs w:val="20"/>
          <w:lang w:val="en-GB" w:eastAsia="en-US"/>
        </w:rPr>
        <w:t>, C</w:t>
      </w:r>
      <w:r w:rsidRPr="005B5AF3">
        <w:rPr>
          <w:sz w:val="20"/>
          <w:szCs w:val="20"/>
          <w:vertAlign w:val="subscript"/>
          <w:lang w:val="en-GB" w:eastAsia="en-US"/>
        </w:rPr>
        <w:t>y2</w:t>
      </w:r>
      <w:r w:rsidRPr="005B5AF3">
        <w:rPr>
          <w:sz w:val="20"/>
          <w:szCs w:val="20"/>
          <w:lang w:val="en-GB" w:eastAsia="en-US"/>
        </w:rPr>
        <w:t>) are specified by the manufacturer, Total Energy (TE</w:t>
      </w:r>
      <w:r w:rsidRPr="005B5AF3">
        <w:rPr>
          <w:sz w:val="20"/>
          <w:szCs w:val="20"/>
          <w:vertAlign w:val="subscript"/>
          <w:lang w:val="en-GB" w:eastAsia="en-US"/>
        </w:rPr>
        <w:t>y1</w:t>
      </w:r>
      <w:r w:rsidRPr="005B5AF3">
        <w:rPr>
          <w:sz w:val="20"/>
          <w:szCs w:val="20"/>
          <w:lang w:val="en-GB" w:eastAsia="en-US"/>
        </w:rPr>
        <w:t>, TE</w:t>
      </w:r>
      <w:r w:rsidRPr="005B5AF3">
        <w:rPr>
          <w:sz w:val="20"/>
          <w:szCs w:val="20"/>
          <w:vertAlign w:val="subscript"/>
          <w:lang w:val="en-GB" w:eastAsia="en-US"/>
        </w:rPr>
        <w:t>y2</w:t>
      </w:r>
      <w:r w:rsidRPr="005B5AF3">
        <w:rPr>
          <w:sz w:val="20"/>
          <w:szCs w:val="20"/>
          <w:lang w:val="en-GB" w:eastAsia="en-US"/>
        </w:rPr>
        <w:t>) shall be calculated according to the following formulas:</w:t>
      </w:r>
    </w:p>
    <w:p w14:paraId="7A2836E5" w14:textId="77777777" w:rsidR="008E5206" w:rsidRPr="005677B7" w:rsidRDefault="008E5206" w:rsidP="008E5206">
      <w:pPr>
        <w:keepNext/>
        <w:keepLines/>
        <w:spacing w:after="120" w:line="240" w:lineRule="atLeast"/>
        <w:ind w:left="2835" w:right="1134" w:hanging="567"/>
        <w:jc w:val="both"/>
        <w:rPr>
          <w:sz w:val="20"/>
          <w:szCs w:val="20"/>
          <w:lang w:val="es-ES" w:eastAsia="en-US"/>
        </w:rPr>
      </w:pPr>
      <w:r w:rsidRPr="005677B7">
        <w:rPr>
          <w:dstrike/>
          <w:sz w:val="20"/>
          <w:szCs w:val="20"/>
          <w:lang w:val="es-ES" w:eastAsia="en-US"/>
        </w:rPr>
        <w:t>(c)</w:t>
      </w:r>
      <w:r w:rsidRPr="005677B7">
        <w:rPr>
          <w:sz w:val="20"/>
          <w:szCs w:val="20"/>
          <w:lang w:val="es-ES" w:eastAsia="en-US"/>
        </w:rPr>
        <w:tab/>
        <w:t>TE</w:t>
      </w:r>
      <w:r w:rsidRPr="005677B7">
        <w:rPr>
          <w:sz w:val="20"/>
          <w:szCs w:val="20"/>
          <w:vertAlign w:val="subscript"/>
          <w:lang w:val="es-ES" w:eastAsia="en-US"/>
        </w:rPr>
        <w:t>y1</w:t>
      </w:r>
      <w:r w:rsidRPr="005677B7">
        <w:rPr>
          <w:sz w:val="20"/>
          <w:szCs w:val="20"/>
          <w:lang w:val="es-ES" w:eastAsia="en-US"/>
        </w:rPr>
        <w:t xml:space="preserve"> = 0.5 x C</w:t>
      </w:r>
      <w:r w:rsidRPr="005677B7">
        <w:rPr>
          <w:sz w:val="20"/>
          <w:szCs w:val="20"/>
          <w:vertAlign w:val="subscript"/>
          <w:lang w:val="es-ES" w:eastAsia="en-US"/>
        </w:rPr>
        <w:t>y1</w:t>
      </w:r>
      <w:r w:rsidRPr="005677B7">
        <w:rPr>
          <w:sz w:val="20"/>
          <w:szCs w:val="20"/>
          <w:lang w:val="es-ES" w:eastAsia="en-US"/>
        </w:rPr>
        <w:t xml:space="preserve"> x </w:t>
      </w:r>
      <w:r w:rsidRPr="005677B7">
        <w:rPr>
          <w:dstrike/>
          <w:sz w:val="20"/>
          <w:szCs w:val="20"/>
          <w:lang w:val="es-ES" w:eastAsia="en-US"/>
        </w:rPr>
        <w:t>(V</w:t>
      </w:r>
      <w:r w:rsidRPr="005677B7">
        <w:rPr>
          <w:dstrike/>
          <w:sz w:val="20"/>
          <w:szCs w:val="20"/>
          <w:vertAlign w:val="subscript"/>
          <w:lang w:val="es-ES" w:eastAsia="en-US"/>
        </w:rPr>
        <w:t>1</w:t>
      </w:r>
      <w:r w:rsidR="00D41D87" w:rsidRPr="005677B7">
        <w:rPr>
          <w:b/>
          <w:sz w:val="20"/>
          <w:szCs w:val="20"/>
          <w:lang w:val="es-ES" w:eastAsia="en-US"/>
        </w:rPr>
        <w:t>U</w:t>
      </w:r>
      <w:r w:rsidR="00D41D87" w:rsidRPr="005677B7">
        <w:rPr>
          <w:b/>
          <w:sz w:val="20"/>
          <w:szCs w:val="20"/>
          <w:vertAlign w:val="subscript"/>
          <w:lang w:val="es-ES" w:eastAsia="en-US"/>
        </w:rPr>
        <w:t>1</w:t>
      </w:r>
      <w:r w:rsidRPr="005677B7">
        <w:rPr>
          <w:sz w:val="20"/>
          <w:szCs w:val="20"/>
          <w:vertAlign w:val="superscript"/>
          <w:lang w:val="es-ES" w:eastAsia="en-US"/>
        </w:rPr>
        <w:t>2</w:t>
      </w:r>
      <w:r w:rsidRPr="005677B7">
        <w:rPr>
          <w:dstrike/>
          <w:sz w:val="20"/>
          <w:szCs w:val="20"/>
          <w:lang w:val="es-ES" w:eastAsia="en-US"/>
        </w:rPr>
        <w:t xml:space="preserve"> -3 600)</w:t>
      </w:r>
    </w:p>
    <w:p w14:paraId="73CED7E7" w14:textId="77777777" w:rsidR="008E5206" w:rsidRPr="005B5AF3" w:rsidRDefault="008E5206" w:rsidP="008E5206">
      <w:pPr>
        <w:keepNext/>
        <w:keepLines/>
        <w:spacing w:after="120" w:line="240" w:lineRule="atLeast"/>
        <w:ind w:left="3555" w:right="1134" w:hanging="720"/>
        <w:jc w:val="both"/>
        <w:rPr>
          <w:sz w:val="20"/>
          <w:szCs w:val="20"/>
          <w:lang w:val="en-GB" w:eastAsia="en-US"/>
        </w:rPr>
      </w:pPr>
      <w:r w:rsidRPr="005B5AF3">
        <w:rPr>
          <w:sz w:val="20"/>
          <w:szCs w:val="20"/>
          <w:lang w:val="en-GB" w:eastAsia="en-US"/>
        </w:rPr>
        <w:t>TE</w:t>
      </w:r>
      <w:r w:rsidRPr="005B5AF3">
        <w:rPr>
          <w:sz w:val="20"/>
          <w:szCs w:val="20"/>
          <w:vertAlign w:val="subscript"/>
          <w:lang w:val="en-GB" w:eastAsia="en-US"/>
        </w:rPr>
        <w:t>y2</w:t>
      </w:r>
      <w:r w:rsidRPr="005B5AF3">
        <w:rPr>
          <w:sz w:val="20"/>
          <w:szCs w:val="20"/>
          <w:lang w:val="en-GB" w:eastAsia="en-US"/>
        </w:rPr>
        <w:t xml:space="preserve"> = 0.5 x C</w:t>
      </w:r>
      <w:r w:rsidRPr="005B5AF3">
        <w:rPr>
          <w:sz w:val="20"/>
          <w:szCs w:val="20"/>
          <w:vertAlign w:val="subscript"/>
          <w:lang w:val="en-GB" w:eastAsia="en-US"/>
        </w:rPr>
        <w:t>y2</w:t>
      </w:r>
      <w:r w:rsidRPr="005B5AF3">
        <w:rPr>
          <w:sz w:val="20"/>
          <w:szCs w:val="20"/>
          <w:lang w:val="en-GB" w:eastAsia="en-US"/>
        </w:rPr>
        <w:t xml:space="preserve"> x </w:t>
      </w:r>
      <w:r w:rsidRPr="005B5AF3">
        <w:rPr>
          <w:dstrike/>
          <w:sz w:val="20"/>
          <w:szCs w:val="20"/>
          <w:lang w:val="en-GB" w:eastAsia="en-US"/>
        </w:rPr>
        <w:t>(V</w:t>
      </w:r>
      <w:r w:rsidRPr="005B5AF3">
        <w:rPr>
          <w:dstrike/>
          <w:sz w:val="20"/>
          <w:szCs w:val="20"/>
          <w:vertAlign w:val="subscript"/>
          <w:lang w:val="en-GB" w:eastAsia="en-US"/>
        </w:rPr>
        <w:t>2</w:t>
      </w:r>
      <w:r w:rsidR="00D41D87" w:rsidRPr="005B5AF3">
        <w:rPr>
          <w:b/>
          <w:sz w:val="20"/>
          <w:szCs w:val="20"/>
          <w:lang w:val="en-GB" w:eastAsia="en-US"/>
        </w:rPr>
        <w:t>U</w:t>
      </w:r>
      <w:r w:rsidR="00D41D87" w:rsidRPr="005B5AF3">
        <w:rPr>
          <w:b/>
          <w:sz w:val="20"/>
          <w:szCs w:val="20"/>
          <w:vertAlign w:val="subscript"/>
          <w:lang w:val="en-GB" w:eastAsia="en-US"/>
        </w:rPr>
        <w:t>2</w:t>
      </w:r>
      <w:r w:rsidRPr="005B5AF3">
        <w:rPr>
          <w:sz w:val="20"/>
          <w:szCs w:val="20"/>
          <w:vertAlign w:val="superscript"/>
          <w:lang w:val="en-GB" w:eastAsia="en-US"/>
        </w:rPr>
        <w:t>2</w:t>
      </w:r>
      <w:r w:rsidRPr="005B5AF3">
        <w:rPr>
          <w:dstrike/>
          <w:sz w:val="20"/>
          <w:szCs w:val="20"/>
          <w:lang w:val="en-GB" w:eastAsia="en-US"/>
        </w:rPr>
        <w:t>- 3 600)</w:t>
      </w:r>
    </w:p>
    <w:p w14:paraId="613D9FF1" w14:textId="77777777" w:rsidR="00961881" w:rsidRPr="005B5AF3" w:rsidRDefault="008E5206" w:rsidP="008E5206">
      <w:pPr>
        <w:spacing w:after="120" w:line="240" w:lineRule="atLeast"/>
        <w:ind w:left="2268" w:right="1134"/>
        <w:jc w:val="both"/>
        <w:rPr>
          <w:sz w:val="20"/>
          <w:szCs w:val="20"/>
          <w:lang w:val="en-GB" w:eastAsia="en-US"/>
        </w:rPr>
      </w:pPr>
      <w:r w:rsidRPr="005B5AF3">
        <w:rPr>
          <w:sz w:val="20"/>
          <w:szCs w:val="20"/>
          <w:lang w:val="en-GB" w:eastAsia="en-US"/>
        </w:rPr>
        <w:t>This procedure</w:t>
      </w:r>
      <w:r w:rsidR="00D41D87" w:rsidRPr="005B5AF3">
        <w:rPr>
          <w:sz w:val="20"/>
          <w:szCs w:val="20"/>
          <w:lang w:val="en-GB" w:eastAsia="en-US"/>
        </w:rPr>
        <w:t xml:space="preserve"> is not applicable if the test is performed under the condition where the electric power train is not energized.</w:t>
      </w:r>
      <w:r w:rsidR="00961881" w:rsidRPr="005677B7">
        <w:rPr>
          <w:sz w:val="20"/>
          <w:szCs w:val="20"/>
          <w:lang w:val="en-GB"/>
        </w:rPr>
        <w:t>"</w:t>
      </w:r>
    </w:p>
    <w:p w14:paraId="142DD777" w14:textId="77777777" w:rsidR="00961881" w:rsidRPr="005B5AF3" w:rsidRDefault="00F66773"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hint="eastAsia"/>
          <w:i/>
          <w:sz w:val="20"/>
          <w:szCs w:val="20"/>
          <w:lang w:val="en-GB" w:eastAsia="ja-JP"/>
        </w:rPr>
        <w:t>Annex 9</w:t>
      </w:r>
      <w:r w:rsidR="00961881" w:rsidRPr="005B5AF3">
        <w:rPr>
          <w:rFonts w:hint="eastAsia"/>
          <w:i/>
          <w:sz w:val="20"/>
          <w:szCs w:val="20"/>
          <w:lang w:val="en-GB" w:eastAsia="ja-JP"/>
        </w:rPr>
        <w:t xml:space="preserve">, paragraph 4., </w:t>
      </w:r>
      <w:r w:rsidR="00961881" w:rsidRPr="005B5AF3">
        <w:rPr>
          <w:rFonts w:hint="eastAsia"/>
          <w:sz w:val="20"/>
          <w:szCs w:val="20"/>
          <w:lang w:val="en-GB" w:eastAsia="ja-JP"/>
        </w:rPr>
        <w:t>amend</w:t>
      </w:r>
      <w:r w:rsidR="00961881" w:rsidRPr="005B5AF3">
        <w:rPr>
          <w:rFonts w:eastAsiaTheme="minorEastAsia"/>
          <w:sz w:val="20"/>
          <w:szCs w:val="20"/>
          <w:lang w:val="en-GB" w:eastAsia="en-US"/>
        </w:rPr>
        <w:t xml:space="preserve"> to read:</w:t>
      </w:r>
    </w:p>
    <w:p w14:paraId="3DAFADD2" w14:textId="77777777" w:rsidR="00961881" w:rsidRPr="005B5AF3" w:rsidRDefault="00961881" w:rsidP="00961881">
      <w:pPr>
        <w:tabs>
          <w:tab w:val="left" w:pos="2268"/>
        </w:tabs>
        <w:spacing w:after="120" w:line="240" w:lineRule="atLeast"/>
        <w:ind w:left="2268" w:right="1134" w:hanging="1134"/>
        <w:jc w:val="both"/>
        <w:rPr>
          <w:sz w:val="20"/>
          <w:szCs w:val="20"/>
          <w:lang w:val="en-GB" w:eastAsia="en-US"/>
        </w:rPr>
      </w:pPr>
      <w:r w:rsidRPr="005677B7">
        <w:rPr>
          <w:sz w:val="20"/>
          <w:szCs w:val="20"/>
          <w:lang w:val="en-GB"/>
        </w:rPr>
        <w:t>"</w:t>
      </w:r>
      <w:r w:rsidRPr="005B5AF3">
        <w:rPr>
          <w:sz w:val="20"/>
          <w:szCs w:val="20"/>
          <w:lang w:val="en-GB" w:eastAsia="en-US"/>
        </w:rPr>
        <w:t>4.</w:t>
      </w:r>
      <w:r w:rsidRPr="005B5AF3">
        <w:rPr>
          <w:sz w:val="20"/>
          <w:szCs w:val="20"/>
          <w:lang w:val="en-GB" w:eastAsia="en-US"/>
        </w:rPr>
        <w:tab/>
        <w:t>Physical protection</w:t>
      </w:r>
    </w:p>
    <w:p w14:paraId="17AC36F8" w14:textId="77777777" w:rsidR="00961881" w:rsidRPr="005B5AF3" w:rsidRDefault="00961881" w:rsidP="00961881">
      <w:pPr>
        <w:spacing w:after="120" w:line="240" w:lineRule="atLeast"/>
        <w:ind w:left="2268" w:right="1134"/>
        <w:jc w:val="both"/>
        <w:rPr>
          <w:sz w:val="20"/>
          <w:szCs w:val="20"/>
          <w:lang w:val="en-GB" w:eastAsia="en-US"/>
        </w:rPr>
      </w:pPr>
      <w:r w:rsidRPr="005B5AF3">
        <w:rPr>
          <w:sz w:val="20"/>
          <w:szCs w:val="20"/>
          <w:lang w:val="en-GB" w:eastAsia="en-US"/>
        </w:rPr>
        <w:t>Following the vehicle impact test any parts surrounding the high voltage components shall be, without the use of tools, opened, disassembled or removed. All remaining surrounding parts shall be considered part of the physical protection.</w:t>
      </w:r>
    </w:p>
    <w:p w14:paraId="44C58E3A" w14:textId="77777777" w:rsidR="00961881" w:rsidRPr="005B5AF3" w:rsidRDefault="00961881" w:rsidP="00961881">
      <w:pPr>
        <w:spacing w:after="120" w:line="240" w:lineRule="atLeast"/>
        <w:ind w:left="2268" w:right="1134"/>
        <w:jc w:val="both"/>
        <w:rPr>
          <w:sz w:val="20"/>
          <w:szCs w:val="20"/>
          <w:lang w:val="en-GB" w:eastAsia="en-US"/>
        </w:rPr>
      </w:pPr>
      <w:r w:rsidRPr="005B5AF3">
        <w:rPr>
          <w:sz w:val="20"/>
          <w:szCs w:val="20"/>
          <w:lang w:val="en-GB" w:eastAsia="en-US"/>
        </w:rPr>
        <w:t xml:space="preserve">The jointed test finger described in </w:t>
      </w:r>
      <w:r w:rsidRPr="005B5AF3">
        <w:rPr>
          <w:b/>
          <w:sz w:val="20"/>
          <w:szCs w:val="20"/>
          <w:lang w:val="en-GB" w:eastAsia="en-US"/>
        </w:rPr>
        <w:t xml:space="preserve">Figure </w:t>
      </w:r>
      <w:r w:rsidRPr="005B5AF3">
        <w:rPr>
          <w:rFonts w:hint="eastAsia"/>
          <w:b/>
          <w:sz w:val="20"/>
          <w:szCs w:val="20"/>
          <w:lang w:val="en-GB" w:eastAsia="ja-JP"/>
        </w:rPr>
        <w:t>3</w:t>
      </w:r>
      <w:r w:rsidRPr="005B5AF3">
        <w:rPr>
          <w:dstrike/>
          <w:sz w:val="20"/>
          <w:szCs w:val="20"/>
          <w:lang w:val="en-GB" w:eastAsia="en-US"/>
        </w:rPr>
        <w:t>1 of Appendix 1</w:t>
      </w:r>
      <w:r w:rsidRPr="005B5AF3">
        <w:rPr>
          <w:sz w:val="20"/>
          <w:szCs w:val="20"/>
          <w:lang w:val="en-GB" w:eastAsia="en-US"/>
        </w:rPr>
        <w:t xml:space="preserve"> shall be inserted into any gaps or openings of the physical protection with a test force of 10 N ± 10 per cent for electrical safety assessment. If partial or full penetration into the physical protection by the jointed test finger occurs, the jointed test finger shall be placed in every position as specified below.</w:t>
      </w:r>
    </w:p>
    <w:p w14:paraId="69EE2182" w14:textId="77777777" w:rsidR="00961881" w:rsidRPr="005B5AF3" w:rsidRDefault="00961881" w:rsidP="00961881">
      <w:pPr>
        <w:spacing w:after="120" w:line="240" w:lineRule="atLeast"/>
        <w:ind w:left="2268" w:right="1134"/>
        <w:jc w:val="both"/>
        <w:rPr>
          <w:sz w:val="20"/>
          <w:szCs w:val="20"/>
          <w:lang w:val="en-GB" w:eastAsia="en-US"/>
        </w:rPr>
      </w:pPr>
      <w:r w:rsidRPr="005B5AF3">
        <w:rPr>
          <w:sz w:val="20"/>
          <w:szCs w:val="20"/>
          <w:lang w:val="en-GB" w:eastAsia="en-US"/>
        </w:rPr>
        <w:t>Starting from the straight position, both joints of the test finger shall be rotated progressively through an angle of up to 90 degrees with respect to the axis of the adjoining section of the finger and shall be placed in every possible position.</w:t>
      </w:r>
    </w:p>
    <w:p w14:paraId="6F885B47" w14:textId="77777777" w:rsidR="00961881" w:rsidRPr="005B5AF3" w:rsidRDefault="00961881" w:rsidP="00961881">
      <w:pPr>
        <w:spacing w:after="120" w:line="240" w:lineRule="atLeast"/>
        <w:ind w:left="2268" w:right="1134"/>
        <w:jc w:val="both"/>
        <w:rPr>
          <w:sz w:val="20"/>
          <w:szCs w:val="20"/>
          <w:lang w:val="en-GB" w:eastAsia="en-US"/>
        </w:rPr>
      </w:pPr>
      <w:r w:rsidRPr="005B5AF3">
        <w:rPr>
          <w:sz w:val="20"/>
          <w:szCs w:val="20"/>
          <w:lang w:val="en-GB" w:eastAsia="en-US"/>
        </w:rPr>
        <w:t xml:space="preserve">Internal electrical protection barriers are considered part of the enclosure </w:t>
      </w:r>
    </w:p>
    <w:p w14:paraId="5D22B7F0" w14:textId="77777777" w:rsidR="00961881" w:rsidRPr="005B5AF3" w:rsidRDefault="00961881" w:rsidP="00961881">
      <w:pPr>
        <w:spacing w:after="120" w:line="240" w:lineRule="atLeast"/>
        <w:ind w:left="2268" w:right="1134"/>
        <w:jc w:val="both"/>
        <w:rPr>
          <w:sz w:val="20"/>
          <w:szCs w:val="20"/>
          <w:lang w:val="en-GB" w:eastAsia="en-US"/>
        </w:rPr>
      </w:pPr>
      <w:r w:rsidRPr="005B5AF3">
        <w:rPr>
          <w:sz w:val="20"/>
          <w:szCs w:val="20"/>
          <w:lang w:val="en-GB" w:eastAsia="en-US"/>
        </w:rPr>
        <w:t>If appropriate a low-voltage supply (of not less than 40 V and not more than 50 V) in series with a suitable lamp should be connected, between the jointed test finger and high voltage live parts inside the electrical protection barrier or enclosure.</w:t>
      </w:r>
    </w:p>
    <w:p w14:paraId="17F769DA" w14:textId="77777777" w:rsidR="00961881" w:rsidRPr="005B5AF3" w:rsidRDefault="00961881" w:rsidP="00961881">
      <w:pPr>
        <w:spacing w:line="240" w:lineRule="atLeast"/>
        <w:ind w:left="2268" w:right="1134" w:hanging="1134"/>
        <w:jc w:val="both"/>
        <w:rPr>
          <w:b/>
          <w:sz w:val="20"/>
          <w:szCs w:val="20"/>
          <w:lang w:val="en-GB" w:eastAsia="ja-JP"/>
        </w:rPr>
      </w:pPr>
      <w:r w:rsidRPr="005B5AF3">
        <w:rPr>
          <w:b/>
          <w:sz w:val="20"/>
          <w:szCs w:val="20"/>
          <w:lang w:val="en-GB" w:eastAsia="en-US"/>
        </w:rPr>
        <w:t xml:space="preserve">Figure </w:t>
      </w:r>
      <w:r w:rsidRPr="005B5AF3">
        <w:rPr>
          <w:b/>
          <w:sz w:val="20"/>
          <w:szCs w:val="20"/>
          <w:lang w:val="en-GB" w:eastAsia="ja-JP"/>
        </w:rPr>
        <w:t>3</w:t>
      </w:r>
    </w:p>
    <w:p w14:paraId="09A486BF" w14:textId="77777777" w:rsidR="00961881" w:rsidRPr="005B5AF3" w:rsidRDefault="00961881" w:rsidP="00961881">
      <w:pPr>
        <w:spacing w:after="120" w:line="240" w:lineRule="atLeast"/>
        <w:ind w:left="1134" w:right="1134"/>
        <w:jc w:val="both"/>
        <w:rPr>
          <w:b/>
          <w:sz w:val="20"/>
          <w:szCs w:val="20"/>
          <w:lang w:val="en-GB" w:eastAsia="en-US"/>
        </w:rPr>
      </w:pPr>
      <w:r w:rsidRPr="005B5AF3">
        <w:rPr>
          <w:b/>
          <w:sz w:val="20"/>
          <w:szCs w:val="20"/>
          <w:lang w:val="en-GB" w:eastAsia="en-US"/>
        </w:rPr>
        <w:t>Jointed Test Finger</w:t>
      </w:r>
      <w:r w:rsidRPr="005B5AF3">
        <w:rPr>
          <w:noProof/>
          <w:sz w:val="20"/>
          <w:szCs w:val="20"/>
          <w:lang w:val="en-US" w:eastAsia="ja-JP"/>
        </w:rPr>
        <mc:AlternateContent>
          <mc:Choice Requires="wps">
            <w:drawing>
              <wp:anchor distT="0" distB="0" distL="114300" distR="114300" simplePos="0" relativeHeight="251659264" behindDoc="0" locked="0" layoutInCell="1" allowOverlap="1" wp14:anchorId="460B912C" wp14:editId="44CD123C">
                <wp:simplePos x="0" y="0"/>
                <wp:positionH relativeFrom="column">
                  <wp:posOffset>1515110</wp:posOffset>
                </wp:positionH>
                <wp:positionV relativeFrom="paragraph">
                  <wp:posOffset>102870</wp:posOffset>
                </wp:positionV>
                <wp:extent cx="1670050" cy="43815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F1B33" w14:textId="77777777" w:rsidR="00DE4339" w:rsidRDefault="00DE4339" w:rsidP="00961881">
                            <w:pPr>
                              <w:autoSpaceDE w:val="0"/>
                              <w:autoSpaceDN w:val="0"/>
                              <w:adjustRightInd w:val="0"/>
                              <w:jc w:val="center"/>
                              <w:rPr>
                                <w:b/>
                                <w:sz w:val="18"/>
                                <w:szCs w:val="18"/>
                                <w:lang w:val="fr-CH"/>
                              </w:rPr>
                            </w:pPr>
                            <w:r w:rsidRPr="00B132F5">
                              <w:rPr>
                                <w:b/>
                                <w:sz w:val="18"/>
                                <w:szCs w:val="18"/>
                                <w:lang w:val="fr-CH"/>
                              </w:rPr>
                              <w:t>Access probe</w:t>
                            </w:r>
                          </w:p>
                          <w:p w14:paraId="6B6342A6" w14:textId="77777777" w:rsidR="00DE4339" w:rsidRPr="00B132F5" w:rsidRDefault="00DE4339" w:rsidP="00961881">
                            <w:pPr>
                              <w:autoSpaceDE w:val="0"/>
                              <w:autoSpaceDN w:val="0"/>
                              <w:adjustRightInd w:val="0"/>
                              <w:jc w:val="center"/>
                              <w:rPr>
                                <w:sz w:val="18"/>
                                <w:szCs w:val="18"/>
                                <w:lang w:val="fr-CH"/>
                              </w:rPr>
                            </w:pPr>
                            <w:r w:rsidRPr="00B132F5">
                              <w:rPr>
                                <w:sz w:val="18"/>
                                <w:szCs w:val="18"/>
                                <w:lang w:val="fr-CH"/>
                              </w:rPr>
                              <w:t>(</w:t>
                            </w:r>
                            <w:r>
                              <w:rPr>
                                <w:sz w:val="18"/>
                                <w:szCs w:val="18"/>
                                <w:lang w:val="fr-CH"/>
                              </w:rPr>
                              <w:t>Dimensions in mm)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B912C" id="テキスト ボックス 31" o:spid="_x0000_s1027" type="#_x0000_t202" style="position:absolute;left:0;text-align:left;margin-left:119.3pt;margin-top:8.1pt;width:131.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" filled="f" stroked="f">
                <v:textbox>
                  <w:txbxContent>
                    <w:p w14:paraId="531F1B33" w14:textId="77777777" w:rsidR="00DE4339" w:rsidRDefault="00DE4339" w:rsidP="00961881">
                      <w:pPr>
                        <w:autoSpaceDE w:val="0"/>
                        <w:autoSpaceDN w:val="0"/>
                        <w:adjustRightInd w:val="0"/>
                        <w:jc w:val="center"/>
                        <w:rPr>
                          <w:b/>
                          <w:sz w:val="18"/>
                          <w:szCs w:val="18"/>
                          <w:lang w:val="fr-CH"/>
                        </w:rPr>
                      </w:pPr>
                      <w:r w:rsidRPr="00B132F5">
                        <w:rPr>
                          <w:b/>
                          <w:sz w:val="18"/>
                          <w:szCs w:val="18"/>
                          <w:lang w:val="fr-CH"/>
                        </w:rPr>
                        <w:t>Access probe</w:t>
                      </w:r>
                    </w:p>
                    <w:p w14:paraId="6B6342A6" w14:textId="77777777" w:rsidR="00DE4339" w:rsidRPr="00B132F5" w:rsidRDefault="00DE4339" w:rsidP="00961881">
                      <w:pPr>
                        <w:autoSpaceDE w:val="0"/>
                        <w:autoSpaceDN w:val="0"/>
                        <w:adjustRightInd w:val="0"/>
                        <w:jc w:val="center"/>
                        <w:rPr>
                          <w:sz w:val="18"/>
                          <w:szCs w:val="18"/>
                          <w:lang w:val="fr-CH"/>
                        </w:rPr>
                      </w:pPr>
                      <w:r w:rsidRPr="00B132F5">
                        <w:rPr>
                          <w:sz w:val="18"/>
                          <w:szCs w:val="18"/>
                          <w:lang w:val="fr-CH"/>
                        </w:rPr>
                        <w:t>(</w:t>
                      </w:r>
                      <w:r>
                        <w:rPr>
                          <w:sz w:val="18"/>
                          <w:szCs w:val="18"/>
                          <w:lang w:val="fr-CH"/>
                        </w:rPr>
                        <w:t>Dimensions in mm)</w:t>
                      </w:r>
                    </w:p>
                  </w:txbxContent>
                </v:textbox>
              </v:shape>
            </w:pict>
          </mc:Fallback>
        </mc:AlternateContent>
      </w:r>
    </w:p>
    <w:p w14:paraId="07D209DC" w14:textId="77777777" w:rsidR="00961881" w:rsidRPr="005B5AF3" w:rsidRDefault="00961881" w:rsidP="00961881">
      <w:pPr>
        <w:spacing w:after="120" w:line="240" w:lineRule="atLeast"/>
        <w:ind w:left="1134" w:right="1134"/>
        <w:jc w:val="both"/>
        <w:rPr>
          <w:b/>
          <w:sz w:val="20"/>
          <w:szCs w:val="20"/>
          <w:lang w:val="en-GB" w:eastAsia="ja-JP"/>
        </w:rPr>
      </w:pPr>
      <w:r w:rsidRPr="005B5AF3">
        <w:rPr>
          <w:noProof/>
          <w:sz w:val="20"/>
          <w:szCs w:val="20"/>
          <w:lang w:val="en-US" w:eastAsia="ja-JP"/>
        </w:rPr>
        <w:lastRenderedPageBreak/>
        <mc:AlternateContent>
          <mc:Choice Requires="wps">
            <w:drawing>
              <wp:anchor distT="0" distB="0" distL="114300" distR="114300" simplePos="0" relativeHeight="251666432" behindDoc="0" locked="0" layoutInCell="1" allowOverlap="1" wp14:anchorId="0A416C0E" wp14:editId="0ADB09EA">
                <wp:simplePos x="0" y="0"/>
                <wp:positionH relativeFrom="column">
                  <wp:posOffset>1905000</wp:posOffset>
                </wp:positionH>
                <wp:positionV relativeFrom="paragraph">
                  <wp:posOffset>2039620</wp:posOffset>
                </wp:positionV>
                <wp:extent cx="603250" cy="412750"/>
                <wp:effectExtent l="0" t="0" r="0" b="635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78B63" w14:textId="77777777" w:rsidR="00DE4339" w:rsidRPr="007479D6" w:rsidRDefault="00DE4339" w:rsidP="00961881">
                            <w:pPr>
                              <w:autoSpaceDE w:val="0"/>
                              <w:autoSpaceDN w:val="0"/>
                              <w:adjustRightInd w:val="0"/>
                              <w:rPr>
                                <w:b/>
                                <w:sz w:val="14"/>
                                <w:szCs w:val="14"/>
                                <w:lang w:val="fr-CH"/>
                              </w:rPr>
                            </w:pPr>
                            <w:r w:rsidRPr="007479D6">
                              <w:rPr>
                                <w:b/>
                                <w:sz w:val="14"/>
                                <w:szCs w:val="14"/>
                                <w:lang w:val="fr-CH"/>
                              </w:rPr>
                              <w:t>Chamber</w:t>
                            </w:r>
                            <w:r w:rsidRPr="007479D6">
                              <w:rPr>
                                <w:b/>
                                <w:sz w:val="14"/>
                                <w:szCs w:val="14"/>
                                <w:lang w:val="fr-CH"/>
                              </w:rPr>
                              <w:br/>
                              <w:t>all edges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16C0E" id="テキスト ボックス 32" o:spid="_x0000_s1028" type="#_x0000_t202" style="position:absolute;left:0;text-align:left;margin-left:150pt;margin-top:160.6pt;width:47.5pt;height: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" filled="f" stroked="f">
                <v:textbox>
                  <w:txbxContent>
                    <w:p w14:paraId="6CB78B63" w14:textId="77777777" w:rsidR="00DE4339" w:rsidRPr="007479D6" w:rsidRDefault="00DE4339" w:rsidP="00961881">
                      <w:pPr>
                        <w:autoSpaceDE w:val="0"/>
                        <w:autoSpaceDN w:val="0"/>
                        <w:adjustRightInd w:val="0"/>
                        <w:rPr>
                          <w:b/>
                          <w:sz w:val="14"/>
                          <w:szCs w:val="14"/>
                          <w:lang w:val="fr-CH"/>
                        </w:rPr>
                      </w:pPr>
                      <w:r w:rsidRPr="007479D6">
                        <w:rPr>
                          <w:b/>
                          <w:sz w:val="14"/>
                          <w:szCs w:val="14"/>
                          <w:lang w:val="fr-CH"/>
                        </w:rPr>
                        <w:t>Chamber</w:t>
                      </w:r>
                      <w:r w:rsidRPr="007479D6">
                        <w:rPr>
                          <w:b/>
                          <w:sz w:val="14"/>
                          <w:szCs w:val="14"/>
                          <w:lang w:val="fr-CH"/>
                        </w:rPr>
                        <w:br/>
                        <w:t>all edges</w:t>
                      </w:r>
                    </w:p>
                  </w:txbxContent>
                </v:textbox>
              </v:shape>
            </w:pict>
          </mc:Fallback>
        </mc:AlternateContent>
      </w:r>
      <w:r w:rsidRPr="005B5AF3">
        <w:rPr>
          <w:noProof/>
          <w:sz w:val="20"/>
          <w:szCs w:val="20"/>
          <w:lang w:val="en-US" w:eastAsia="ja-JP"/>
        </w:rPr>
        <mc:AlternateContent>
          <mc:Choice Requires="wps">
            <w:drawing>
              <wp:anchor distT="0" distB="0" distL="114300" distR="114300" simplePos="0" relativeHeight="251669504" behindDoc="0" locked="0" layoutInCell="1" allowOverlap="1" wp14:anchorId="10180BA9" wp14:editId="058407F9">
                <wp:simplePos x="0" y="0"/>
                <wp:positionH relativeFrom="column">
                  <wp:posOffset>1362710</wp:posOffset>
                </wp:positionH>
                <wp:positionV relativeFrom="paragraph">
                  <wp:posOffset>3276600</wp:posOffset>
                </wp:positionV>
                <wp:extent cx="730250" cy="228600"/>
                <wp:effectExtent l="0" t="0" r="0" b="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566B7"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Section B-B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80BA9" id="テキスト ボックス 33" o:spid="_x0000_s1029" type="#_x0000_t202" style="position:absolute;left:0;text-align:left;margin-left:107.3pt;margin-top:258pt;width:57.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" filled="f" stroked="f">
                <v:textbox>
                  <w:txbxContent>
                    <w:p w14:paraId="25B566B7"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Section B-B</w:t>
                      </w:r>
                    </w:p>
                  </w:txbxContent>
                </v:textbox>
              </v:shape>
            </w:pict>
          </mc:Fallback>
        </mc:AlternateContent>
      </w:r>
      <w:r w:rsidRPr="005B5AF3">
        <w:rPr>
          <w:noProof/>
          <w:sz w:val="20"/>
          <w:szCs w:val="20"/>
          <w:lang w:val="en-US" w:eastAsia="ja-JP"/>
        </w:rPr>
        <mc:AlternateContent>
          <mc:Choice Requires="wps">
            <w:drawing>
              <wp:anchor distT="0" distB="0" distL="114300" distR="114300" simplePos="0" relativeHeight="251671552" behindDoc="0" locked="0" layoutInCell="1" allowOverlap="1" wp14:anchorId="35328A10" wp14:editId="6EE760E6">
                <wp:simplePos x="0" y="0"/>
                <wp:positionH relativeFrom="column">
                  <wp:posOffset>1715770</wp:posOffset>
                </wp:positionH>
                <wp:positionV relativeFrom="paragraph">
                  <wp:posOffset>274320</wp:posOffset>
                </wp:positionV>
                <wp:extent cx="2445385" cy="373380"/>
                <wp:effectExtent l="0" t="0" r="0" b="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5385" cy="373380"/>
                        </a:xfrm>
                        <a:prstGeom prst="rect">
                          <a:avLst/>
                        </a:prstGeom>
                        <a:noFill/>
                        <a:ln w="9525">
                          <a:noFill/>
                          <a:miter lim="800000"/>
                          <a:headEnd/>
                          <a:tailEnd/>
                        </a:ln>
                      </wps:spPr>
                      <wps:txbx>
                        <w:txbxContent>
                          <w:p w14:paraId="13CE4B7E" w14:textId="77777777" w:rsidR="00DE4339" w:rsidRPr="009D0651" w:rsidRDefault="00DE4339" w:rsidP="00961881">
                            <w:pPr>
                              <w:rPr>
                                <w:b/>
                                <w:lang w:val="fr-CH"/>
                              </w:rPr>
                            </w:pPr>
                            <w:r w:rsidRPr="009D0651">
                              <w:rPr>
                                <w:b/>
                                <w:lang w:val="fr-CH"/>
                              </w:rPr>
                              <w:t>Jointed text finger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5328A10" id="テキスト ボックス 34" o:spid="_x0000_s1030" type="#_x0000_t202" style="position:absolute;left:0;text-align:left;margin-left:135.1pt;margin-top:21.6pt;width:192.55pt;height:29.4pt;z-index:25167155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" filled="f" stroked="f">
                <v:textbox>
                  <w:txbxContent>
                    <w:p w14:paraId="13CE4B7E" w14:textId="77777777" w:rsidR="00DE4339" w:rsidRPr="009D0651" w:rsidRDefault="00DE4339" w:rsidP="00961881">
                      <w:pPr>
                        <w:rPr>
                          <w:b/>
                          <w:lang w:val="fr-CH"/>
                        </w:rPr>
                      </w:pPr>
                      <w:r w:rsidRPr="009D0651">
                        <w:rPr>
                          <w:b/>
                          <w:lang w:val="fr-CH"/>
                        </w:rPr>
                        <w:t>Jointed text finger</w:t>
                      </w:r>
                    </w:p>
                  </w:txbxContent>
                </v:textbox>
              </v:shape>
            </w:pict>
          </mc:Fallback>
        </mc:AlternateContent>
      </w:r>
      <w:r w:rsidRPr="005B5AF3">
        <w:rPr>
          <w:noProof/>
          <w:sz w:val="20"/>
          <w:szCs w:val="20"/>
          <w:lang w:val="en-US" w:eastAsia="ja-JP"/>
        </w:rPr>
        <mc:AlternateContent>
          <mc:Choice Requires="wps">
            <w:drawing>
              <wp:anchor distT="0" distB="0" distL="114300" distR="114300" simplePos="0" relativeHeight="251662336" behindDoc="0" locked="0" layoutInCell="1" allowOverlap="1" wp14:anchorId="3D7D56A2" wp14:editId="0C716117">
                <wp:simplePos x="0" y="0"/>
                <wp:positionH relativeFrom="column">
                  <wp:posOffset>924560</wp:posOffset>
                </wp:positionH>
                <wp:positionV relativeFrom="paragraph">
                  <wp:posOffset>922020</wp:posOffset>
                </wp:positionV>
                <wp:extent cx="552450" cy="228600"/>
                <wp:effectExtent l="0" t="0" r="0" b="0"/>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5CE57"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Guard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D56A2" id="テキスト ボックス 35" o:spid="_x0000_s1031" type="#_x0000_t202" style="position:absolute;left:0;text-align:left;margin-left:72.8pt;margin-top:72.6pt;width:43.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" filled="f" stroked="f">
                <v:textbox>
                  <w:txbxContent>
                    <w:p w14:paraId="74E5CE57"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Guard</w:t>
                      </w:r>
                    </w:p>
                  </w:txbxContent>
                </v:textbox>
              </v:shape>
            </w:pict>
          </mc:Fallback>
        </mc:AlternateContent>
      </w:r>
      <w:r w:rsidRPr="005B5AF3">
        <w:rPr>
          <w:noProof/>
          <w:sz w:val="20"/>
          <w:szCs w:val="20"/>
          <w:lang w:val="en-US" w:eastAsia="ja-JP"/>
        </w:rPr>
        <mc:AlternateContent>
          <mc:Choice Requires="wps">
            <w:drawing>
              <wp:anchor distT="0" distB="0" distL="114300" distR="114300" simplePos="0" relativeHeight="251661312" behindDoc="0" locked="0" layoutInCell="1" allowOverlap="1" wp14:anchorId="74A679D5" wp14:editId="319CCF59">
                <wp:simplePos x="0" y="0"/>
                <wp:positionH relativeFrom="column">
                  <wp:posOffset>892810</wp:posOffset>
                </wp:positionH>
                <wp:positionV relativeFrom="paragraph">
                  <wp:posOffset>629920</wp:posOffset>
                </wp:positionV>
                <wp:extent cx="552450" cy="228600"/>
                <wp:effectExtent l="0" t="0" r="0" b="0"/>
                <wp:wrapNone/>
                <wp:docPr id="36" name="テキスト ボックス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8CE90"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Handle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679D5" id="テキスト ボックス 36" o:spid="_x0000_s1032" type="#_x0000_t202" style="position:absolute;left:0;text-align:left;margin-left:70.3pt;margin-top:49.6pt;width:43.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" filled="f" stroked="f">
                <v:textbox>
                  <w:txbxContent>
                    <w:p w14:paraId="7578CE90"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Handle</w:t>
                      </w:r>
                    </w:p>
                  </w:txbxContent>
                </v:textbox>
              </v:shape>
            </w:pict>
          </mc:Fallback>
        </mc:AlternateContent>
      </w:r>
      <w:r w:rsidRPr="005B5AF3">
        <w:rPr>
          <w:noProof/>
          <w:sz w:val="20"/>
          <w:szCs w:val="20"/>
          <w:lang w:val="en-US" w:eastAsia="ja-JP"/>
        </w:rPr>
        <mc:AlternateContent>
          <mc:Choice Requires="wps">
            <w:drawing>
              <wp:anchor distT="0" distB="0" distL="114300" distR="114300" simplePos="0" relativeHeight="251663360" behindDoc="0" locked="0" layoutInCell="1" allowOverlap="1" wp14:anchorId="67CB639E" wp14:editId="00B99FE2">
                <wp:simplePos x="0" y="0"/>
                <wp:positionH relativeFrom="column">
                  <wp:posOffset>1908810</wp:posOffset>
                </wp:positionH>
                <wp:positionV relativeFrom="paragraph">
                  <wp:posOffset>909320</wp:posOffset>
                </wp:positionV>
                <wp:extent cx="660400" cy="488950"/>
                <wp:effectExtent l="0" t="0" r="0" b="635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74E87"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Insulating</w:t>
                            </w:r>
                          </w:p>
                          <w:p w14:paraId="0E8C681D"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material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B639E" id="テキスト ボックス 37" o:spid="_x0000_s1033" type="#_x0000_t202" style="position:absolute;left:0;text-align:left;margin-left:150.3pt;margin-top:71.6pt;width:52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" filled="f" stroked="f">
                <v:textbox>
                  <w:txbxContent>
                    <w:p w14:paraId="34F74E87"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Insulating</w:t>
                      </w:r>
                    </w:p>
                    <w:p w14:paraId="0E8C681D"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material</w:t>
                      </w:r>
                    </w:p>
                  </w:txbxContent>
                </v:textbox>
              </v:shape>
            </w:pict>
          </mc:Fallback>
        </mc:AlternateContent>
      </w:r>
      <w:r w:rsidRPr="005B5AF3">
        <w:rPr>
          <w:noProof/>
          <w:sz w:val="20"/>
          <w:szCs w:val="20"/>
          <w:lang w:val="en-US" w:eastAsia="ja-JP"/>
        </w:rPr>
        <mc:AlternateContent>
          <mc:Choice Requires="wps">
            <w:drawing>
              <wp:anchor distT="0" distB="0" distL="114300" distR="114300" simplePos="0" relativeHeight="251670528" behindDoc="0" locked="0" layoutInCell="1" allowOverlap="1" wp14:anchorId="6C3761C3" wp14:editId="23AE6CAE">
                <wp:simplePos x="0" y="0"/>
                <wp:positionH relativeFrom="column">
                  <wp:posOffset>2067560</wp:posOffset>
                </wp:positionH>
                <wp:positionV relativeFrom="paragraph">
                  <wp:posOffset>2649220</wp:posOffset>
                </wp:positionV>
                <wp:extent cx="730250" cy="228600"/>
                <wp:effectExtent l="0" t="0" r="0" b="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E045E"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spherical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761C3" id="テキスト ボックス 38" o:spid="_x0000_s1034" type="#_x0000_t202" style="position:absolute;left:0;text-align:left;margin-left:162.8pt;margin-top:208.6pt;width:57.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RR2g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" filled="f" stroked="f">
                <v:textbox>
                  <w:txbxContent>
                    <w:p w14:paraId="256E045E"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spherical</w:t>
                      </w:r>
                    </w:p>
                  </w:txbxContent>
                </v:textbox>
              </v:shape>
            </w:pict>
          </mc:Fallback>
        </mc:AlternateContent>
      </w:r>
      <w:r w:rsidRPr="005B5AF3">
        <w:rPr>
          <w:noProof/>
          <w:sz w:val="20"/>
          <w:szCs w:val="20"/>
          <w:lang w:val="en-US" w:eastAsia="ja-JP"/>
        </w:rPr>
        <mc:AlternateContent>
          <mc:Choice Requires="wps">
            <w:drawing>
              <wp:anchor distT="0" distB="0" distL="114300" distR="114300" simplePos="0" relativeHeight="251664384" behindDoc="0" locked="0" layoutInCell="1" allowOverlap="1" wp14:anchorId="758C115F" wp14:editId="19835244">
                <wp:simplePos x="0" y="0"/>
                <wp:positionH relativeFrom="column">
                  <wp:posOffset>962660</wp:posOffset>
                </wp:positionH>
                <wp:positionV relativeFrom="paragraph">
                  <wp:posOffset>1855470</wp:posOffset>
                </wp:positionV>
                <wp:extent cx="774700" cy="228600"/>
                <wp:effectExtent l="0" t="0" r="0" b="0"/>
                <wp:wrapNone/>
                <wp:docPr id="39" name="テキスト ボックス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95E8E"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Stop face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C115F" id="テキスト ボックス 39" o:spid="_x0000_s1035" type="#_x0000_t202" style="position:absolute;left:0;text-align:left;margin-left:75.8pt;margin-top:146.1pt;width:61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" filled="f" stroked="f">
                <v:textbox>
                  <w:txbxContent>
                    <w:p w14:paraId="07F95E8E"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Stop face</w:t>
                      </w:r>
                    </w:p>
                  </w:txbxContent>
                </v:textbox>
              </v:shape>
            </w:pict>
          </mc:Fallback>
        </mc:AlternateContent>
      </w:r>
      <w:r w:rsidRPr="005B5AF3">
        <w:rPr>
          <w:noProof/>
          <w:sz w:val="20"/>
          <w:szCs w:val="20"/>
          <w:lang w:val="en-US" w:eastAsia="ja-JP"/>
        </w:rPr>
        <mc:AlternateContent>
          <mc:Choice Requires="wps">
            <w:drawing>
              <wp:anchor distT="0" distB="0" distL="114300" distR="114300" simplePos="0" relativeHeight="251665408" behindDoc="0" locked="0" layoutInCell="1" allowOverlap="1" wp14:anchorId="5DF7ABC8" wp14:editId="0185F086">
                <wp:simplePos x="0" y="0"/>
                <wp:positionH relativeFrom="column">
                  <wp:posOffset>1108710</wp:posOffset>
                </wp:positionH>
                <wp:positionV relativeFrom="paragraph">
                  <wp:posOffset>2096770</wp:posOffset>
                </wp:positionV>
                <wp:extent cx="476250" cy="228600"/>
                <wp:effectExtent l="0" t="0" r="0" b="0"/>
                <wp:wrapNone/>
                <wp:docPr id="40" name="テキスト ボックス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CB529B" w14:textId="77777777" w:rsidR="00DE4339" w:rsidRPr="007479D6" w:rsidRDefault="00DE4339" w:rsidP="00961881">
                            <w:pPr>
                              <w:autoSpaceDE w:val="0"/>
                              <w:autoSpaceDN w:val="0"/>
                              <w:adjustRightInd w:val="0"/>
                              <w:rPr>
                                <w:b/>
                                <w:sz w:val="14"/>
                                <w:szCs w:val="14"/>
                                <w:lang w:val="fr-CH"/>
                              </w:rPr>
                            </w:pPr>
                            <w:r w:rsidRPr="007479D6">
                              <w:rPr>
                                <w:b/>
                                <w:sz w:val="14"/>
                                <w:szCs w:val="14"/>
                                <w:lang w:val="fr-CH"/>
                              </w:rPr>
                              <w:t>Joints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ABC8" id="テキスト ボックス 40" o:spid="_x0000_s1036" type="#_x0000_t202" style="position:absolute;left:0;text-align:left;margin-left:87.3pt;margin-top:165.1pt;width:37.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RMV2gIAANM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" filled="f" stroked="f">
                <v:textbox>
                  <w:txbxContent>
                    <w:p w14:paraId="03CB529B" w14:textId="77777777" w:rsidR="00DE4339" w:rsidRPr="007479D6" w:rsidRDefault="00DE4339" w:rsidP="00961881">
                      <w:pPr>
                        <w:autoSpaceDE w:val="0"/>
                        <w:autoSpaceDN w:val="0"/>
                        <w:adjustRightInd w:val="0"/>
                        <w:rPr>
                          <w:b/>
                          <w:sz w:val="14"/>
                          <w:szCs w:val="14"/>
                          <w:lang w:val="fr-CH"/>
                        </w:rPr>
                      </w:pPr>
                      <w:r w:rsidRPr="007479D6">
                        <w:rPr>
                          <w:b/>
                          <w:sz w:val="14"/>
                          <w:szCs w:val="14"/>
                          <w:lang w:val="fr-CH"/>
                        </w:rPr>
                        <w:t>Joints</w:t>
                      </w:r>
                    </w:p>
                  </w:txbxContent>
                </v:textbox>
              </v:shape>
            </w:pict>
          </mc:Fallback>
        </mc:AlternateContent>
      </w:r>
      <w:r w:rsidRPr="005B5AF3">
        <w:rPr>
          <w:noProof/>
          <w:sz w:val="20"/>
          <w:szCs w:val="20"/>
          <w:lang w:val="en-US" w:eastAsia="ja-JP"/>
        </w:rPr>
        <mc:AlternateContent>
          <mc:Choice Requires="wps">
            <w:drawing>
              <wp:anchor distT="0" distB="0" distL="114300" distR="114300" simplePos="0" relativeHeight="251667456" behindDoc="0" locked="0" layoutInCell="1" allowOverlap="1" wp14:anchorId="0A69087E" wp14:editId="7A778C02">
                <wp:simplePos x="0" y="0"/>
                <wp:positionH relativeFrom="column">
                  <wp:posOffset>1013460</wp:posOffset>
                </wp:positionH>
                <wp:positionV relativeFrom="paragraph">
                  <wp:posOffset>2668270</wp:posOffset>
                </wp:positionV>
                <wp:extent cx="654050" cy="228600"/>
                <wp:effectExtent l="0" t="0" r="0" b="0"/>
                <wp:wrapNone/>
                <wp:docPr id="41" name="テキスト ボックス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D760A" w14:textId="77777777" w:rsidR="00DE4339" w:rsidRPr="007479D6" w:rsidRDefault="00DE4339" w:rsidP="00961881">
                            <w:pPr>
                              <w:autoSpaceDE w:val="0"/>
                              <w:autoSpaceDN w:val="0"/>
                              <w:adjustRightInd w:val="0"/>
                              <w:rPr>
                                <w:b/>
                                <w:sz w:val="14"/>
                                <w:szCs w:val="14"/>
                                <w:lang w:val="fr-CH"/>
                              </w:rPr>
                            </w:pPr>
                            <w:r w:rsidRPr="007479D6">
                              <w:rPr>
                                <w:b/>
                                <w:sz w:val="14"/>
                                <w:szCs w:val="14"/>
                                <w:lang w:val="fr-CH"/>
                              </w:rPr>
                              <w:t>cylindrical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9087E" id="テキスト ボックス 41" o:spid="_x0000_s1037" type="#_x0000_t202" style="position:absolute;left:0;text-align:left;margin-left:79.8pt;margin-top:210.1pt;width:51.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" filled="f" stroked="f">
                <v:textbox>
                  <w:txbxContent>
                    <w:p w14:paraId="0FAD760A" w14:textId="77777777" w:rsidR="00DE4339" w:rsidRPr="007479D6" w:rsidRDefault="00DE4339" w:rsidP="00961881">
                      <w:pPr>
                        <w:autoSpaceDE w:val="0"/>
                        <w:autoSpaceDN w:val="0"/>
                        <w:adjustRightInd w:val="0"/>
                        <w:rPr>
                          <w:b/>
                          <w:sz w:val="14"/>
                          <w:szCs w:val="14"/>
                          <w:lang w:val="fr-CH"/>
                        </w:rPr>
                      </w:pPr>
                      <w:r w:rsidRPr="007479D6">
                        <w:rPr>
                          <w:b/>
                          <w:sz w:val="14"/>
                          <w:szCs w:val="14"/>
                          <w:lang w:val="fr-CH"/>
                        </w:rPr>
                        <w:t>cylindrical</w:t>
                      </w:r>
                    </w:p>
                  </w:txbxContent>
                </v:textbox>
              </v:shape>
            </w:pict>
          </mc:Fallback>
        </mc:AlternateContent>
      </w:r>
      <w:r w:rsidRPr="005B5AF3">
        <w:rPr>
          <w:noProof/>
          <w:sz w:val="20"/>
          <w:szCs w:val="20"/>
          <w:lang w:val="en-US" w:eastAsia="ja-JP"/>
        </w:rPr>
        <mc:AlternateContent>
          <mc:Choice Requires="wps">
            <w:drawing>
              <wp:anchor distT="0" distB="0" distL="114300" distR="114300" simplePos="0" relativeHeight="251668480" behindDoc="0" locked="0" layoutInCell="1" allowOverlap="1" wp14:anchorId="574323F2" wp14:editId="45C6DCD8">
                <wp:simplePos x="0" y="0"/>
                <wp:positionH relativeFrom="column">
                  <wp:posOffset>1381760</wp:posOffset>
                </wp:positionH>
                <wp:positionV relativeFrom="paragraph">
                  <wp:posOffset>2985770</wp:posOffset>
                </wp:positionV>
                <wp:extent cx="730250" cy="228600"/>
                <wp:effectExtent l="0" t="0" r="0" b="0"/>
                <wp:wrapNone/>
                <wp:docPr id="42" name="テキスト ボックス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3CA4D"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Section A-A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323F2" id="テキスト ボックス 42" o:spid="_x0000_s1038" type="#_x0000_t202" style="position:absolute;left:0;text-align:left;margin-left:108.8pt;margin-top:235.1pt;width:57.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NQ2gIAANM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" filled="f" stroked="f">
                <v:textbox>
                  <w:txbxContent>
                    <w:p w14:paraId="7773CA4D" w14:textId="77777777" w:rsidR="00DE4339" w:rsidRPr="0075386C" w:rsidRDefault="00DE4339" w:rsidP="00961881">
                      <w:pPr>
                        <w:autoSpaceDE w:val="0"/>
                        <w:autoSpaceDN w:val="0"/>
                        <w:adjustRightInd w:val="0"/>
                        <w:rPr>
                          <w:b/>
                          <w:sz w:val="14"/>
                          <w:szCs w:val="14"/>
                          <w:lang w:val="fr-CH"/>
                        </w:rPr>
                      </w:pPr>
                      <w:r w:rsidRPr="0075386C">
                        <w:rPr>
                          <w:b/>
                          <w:sz w:val="14"/>
                          <w:szCs w:val="14"/>
                          <w:lang w:val="fr-CH"/>
                        </w:rPr>
                        <w:t>Section A-A</w:t>
                      </w:r>
                    </w:p>
                  </w:txbxContent>
                </v:textbox>
              </v:shape>
            </w:pict>
          </mc:Fallback>
        </mc:AlternateContent>
      </w:r>
      <w:r w:rsidRPr="005B5AF3">
        <w:rPr>
          <w:noProof/>
          <w:sz w:val="20"/>
          <w:szCs w:val="20"/>
          <w:lang w:val="en-US" w:eastAsia="ja-JP"/>
        </w:rPr>
        <mc:AlternateContent>
          <mc:Choice Requires="wps">
            <w:drawing>
              <wp:anchor distT="0" distB="0" distL="114300" distR="114300" simplePos="0" relativeHeight="251660288" behindDoc="0" locked="0" layoutInCell="1" allowOverlap="1" wp14:anchorId="791333D1" wp14:editId="70B7C199">
                <wp:simplePos x="0" y="0"/>
                <wp:positionH relativeFrom="column">
                  <wp:posOffset>632460</wp:posOffset>
                </wp:positionH>
                <wp:positionV relativeFrom="paragraph">
                  <wp:posOffset>312420</wp:posOffset>
                </wp:positionV>
                <wp:extent cx="1670050" cy="438150"/>
                <wp:effectExtent l="0" t="0" r="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2CDA6" w14:textId="77777777" w:rsidR="00DE4339" w:rsidRPr="00B132F5" w:rsidRDefault="00DE4339" w:rsidP="00961881">
                            <w:pPr>
                              <w:autoSpaceDE w:val="0"/>
                              <w:autoSpaceDN w:val="0"/>
                              <w:adjustRightInd w:val="0"/>
                              <w:jc w:val="both"/>
                              <w:rPr>
                                <w:b/>
                                <w:sz w:val="18"/>
                                <w:szCs w:val="18"/>
                                <w:lang w:val="fr-CH"/>
                              </w:rPr>
                            </w:pPr>
                            <w:r>
                              <w:rPr>
                                <w:b/>
                                <w:sz w:val="18"/>
                                <w:szCs w:val="18"/>
                                <w:lang w:val="fr-CH"/>
                              </w:rPr>
                              <w:t>IPXXB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333D1" id="テキスト ボックス 43" o:spid="_x0000_s1039" type="#_x0000_t202" style="position:absolute;left:0;text-align:left;margin-left:49.8pt;margin-top:24.6pt;width:131.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" filled="f" stroked="f">
                <v:textbox>
                  <w:txbxContent>
                    <w:p w14:paraId="1362CDA6" w14:textId="77777777" w:rsidR="00DE4339" w:rsidRPr="00B132F5" w:rsidRDefault="00DE4339" w:rsidP="00961881">
                      <w:pPr>
                        <w:autoSpaceDE w:val="0"/>
                        <w:autoSpaceDN w:val="0"/>
                        <w:adjustRightInd w:val="0"/>
                        <w:jc w:val="both"/>
                        <w:rPr>
                          <w:b/>
                          <w:sz w:val="18"/>
                          <w:szCs w:val="18"/>
                          <w:lang w:val="fr-CH"/>
                        </w:rPr>
                      </w:pPr>
                      <w:r>
                        <w:rPr>
                          <w:b/>
                          <w:sz w:val="18"/>
                          <w:szCs w:val="18"/>
                          <w:lang w:val="fr-CH"/>
                        </w:rPr>
                        <w:t>IPXXB</w:t>
                      </w:r>
                    </w:p>
                  </w:txbxContent>
                </v:textbox>
              </v:shape>
            </w:pict>
          </mc:Fallback>
        </mc:AlternateContent>
      </w:r>
      <w:r w:rsidRPr="005B5AF3">
        <w:rPr>
          <w:noProof/>
          <w:sz w:val="20"/>
          <w:szCs w:val="20"/>
          <w:lang w:val="en-US" w:eastAsia="ja-JP"/>
        </w:rPr>
        <w:drawing>
          <wp:inline distT="0" distB="0" distL="0" distR="0" wp14:anchorId="548B0158" wp14:editId="73BF630F">
            <wp:extent cx="2988945" cy="3712210"/>
            <wp:effectExtent l="0" t="0" r="1905" b="254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8945" cy="3712210"/>
                    </a:xfrm>
                    <a:prstGeom prst="rect">
                      <a:avLst/>
                    </a:prstGeom>
                    <a:noFill/>
                    <a:ln>
                      <a:noFill/>
                    </a:ln>
                  </pic:spPr>
                </pic:pic>
              </a:graphicData>
            </a:graphic>
          </wp:inline>
        </w:drawing>
      </w:r>
    </w:p>
    <w:p w14:paraId="1FD0E071" w14:textId="77777777" w:rsidR="00961881" w:rsidRPr="005B5AF3" w:rsidRDefault="00961881" w:rsidP="00961881">
      <w:pPr>
        <w:spacing w:after="120" w:line="240" w:lineRule="atLeast"/>
        <w:ind w:left="1134" w:right="1534" w:hanging="1134"/>
        <w:jc w:val="center"/>
        <w:rPr>
          <w:sz w:val="20"/>
          <w:szCs w:val="20"/>
          <w:lang w:val="en-GB" w:eastAsia="en-US"/>
        </w:rPr>
      </w:pPr>
    </w:p>
    <w:p w14:paraId="2B3F0646" w14:textId="77777777" w:rsidR="00961881" w:rsidRPr="005B5AF3" w:rsidRDefault="00961881" w:rsidP="00961881">
      <w:pPr>
        <w:spacing w:after="120" w:line="240" w:lineRule="atLeast"/>
        <w:ind w:left="2268" w:right="1134"/>
        <w:jc w:val="both"/>
        <w:rPr>
          <w:b/>
          <w:sz w:val="20"/>
          <w:szCs w:val="20"/>
          <w:lang w:val="en-GB" w:eastAsia="en-US"/>
        </w:rPr>
      </w:pPr>
      <w:r w:rsidRPr="005B5AF3">
        <w:rPr>
          <w:b/>
          <w:sz w:val="20"/>
          <w:szCs w:val="20"/>
          <w:lang w:val="en-GB" w:eastAsia="en-US"/>
        </w:rPr>
        <w:t>Material: metal, except where otherwise specified</w:t>
      </w:r>
    </w:p>
    <w:p w14:paraId="2BE08040" w14:textId="77777777" w:rsidR="00961881" w:rsidRPr="005B5AF3" w:rsidRDefault="00961881" w:rsidP="00961881">
      <w:pPr>
        <w:spacing w:after="120" w:line="240" w:lineRule="atLeast"/>
        <w:ind w:left="2268" w:right="1134"/>
        <w:jc w:val="both"/>
        <w:rPr>
          <w:b/>
          <w:sz w:val="20"/>
          <w:szCs w:val="20"/>
          <w:lang w:val="en-GB" w:eastAsia="ja-JP"/>
        </w:rPr>
      </w:pPr>
      <w:r w:rsidRPr="005B5AF3">
        <w:rPr>
          <w:b/>
          <w:sz w:val="20"/>
          <w:szCs w:val="20"/>
          <w:lang w:val="en-GB" w:eastAsia="en-US"/>
        </w:rPr>
        <w:t>Linear dimensions in mm</w:t>
      </w:r>
      <w:r w:rsidRPr="005B5AF3">
        <w:rPr>
          <w:rFonts w:hint="eastAsia"/>
          <w:b/>
          <w:sz w:val="20"/>
          <w:szCs w:val="20"/>
          <w:lang w:val="en-GB" w:eastAsia="ja-JP"/>
        </w:rPr>
        <w:t>.</w:t>
      </w:r>
    </w:p>
    <w:p w14:paraId="5EA4E267" w14:textId="77777777" w:rsidR="00961881" w:rsidRPr="005B5AF3" w:rsidRDefault="00961881" w:rsidP="00961881">
      <w:pPr>
        <w:spacing w:after="120" w:line="240" w:lineRule="atLeast"/>
        <w:ind w:left="2268" w:right="1134"/>
        <w:jc w:val="both"/>
        <w:rPr>
          <w:b/>
          <w:sz w:val="20"/>
          <w:szCs w:val="20"/>
          <w:lang w:val="en-GB" w:eastAsia="en-US"/>
        </w:rPr>
      </w:pPr>
      <w:r w:rsidRPr="005B5AF3">
        <w:rPr>
          <w:b/>
          <w:sz w:val="20"/>
          <w:szCs w:val="20"/>
          <w:lang w:val="en-GB" w:eastAsia="en-US"/>
        </w:rPr>
        <w:t>Tolerances on dimensions without specific tolerance:</w:t>
      </w:r>
    </w:p>
    <w:p w14:paraId="768E6A5F" w14:textId="77777777" w:rsidR="00961881" w:rsidRPr="005B5AF3" w:rsidRDefault="00961881" w:rsidP="00961881">
      <w:pPr>
        <w:spacing w:after="120" w:line="240" w:lineRule="atLeast"/>
        <w:ind w:left="2835" w:right="1134" w:hanging="567"/>
        <w:jc w:val="both"/>
        <w:rPr>
          <w:b/>
          <w:sz w:val="20"/>
          <w:szCs w:val="20"/>
          <w:lang w:val="en-GB" w:eastAsia="ja-JP"/>
        </w:rPr>
      </w:pPr>
      <w:r w:rsidRPr="005B5AF3">
        <w:rPr>
          <w:b/>
          <w:sz w:val="20"/>
          <w:szCs w:val="20"/>
          <w:lang w:val="en-GB" w:eastAsia="en-US"/>
        </w:rPr>
        <w:t>(a)</w:t>
      </w:r>
      <w:r w:rsidRPr="005B5AF3">
        <w:rPr>
          <w:b/>
          <w:sz w:val="20"/>
          <w:szCs w:val="20"/>
          <w:lang w:val="en-GB" w:eastAsia="en-US"/>
        </w:rPr>
        <w:tab/>
        <w:t xml:space="preserve">on angles: </w:t>
      </w:r>
      <w:r w:rsidRPr="005B5AF3">
        <w:rPr>
          <w:rFonts w:hint="eastAsia"/>
          <w:b/>
          <w:sz w:val="20"/>
          <w:szCs w:val="20"/>
          <w:lang w:val="en-GB" w:eastAsia="ja-JP"/>
        </w:rPr>
        <w:t>+</w:t>
      </w:r>
      <w:r w:rsidRPr="005B5AF3">
        <w:rPr>
          <w:b/>
          <w:sz w:val="20"/>
          <w:szCs w:val="20"/>
          <w:lang w:val="en-GB" w:eastAsia="en-US"/>
        </w:rPr>
        <w:t>0/</w:t>
      </w:r>
      <w:r w:rsidRPr="005B5AF3">
        <w:rPr>
          <w:rFonts w:hint="eastAsia"/>
          <w:b/>
          <w:sz w:val="20"/>
          <w:szCs w:val="20"/>
          <w:lang w:val="en-GB" w:eastAsia="ja-JP"/>
        </w:rPr>
        <w:t>-</w:t>
      </w:r>
      <w:r w:rsidRPr="005B5AF3">
        <w:rPr>
          <w:b/>
          <w:sz w:val="20"/>
          <w:szCs w:val="20"/>
          <w:lang w:val="en-GB" w:eastAsia="en-US"/>
        </w:rPr>
        <w:t>10 seconds</w:t>
      </w:r>
      <w:r w:rsidRPr="005B5AF3">
        <w:rPr>
          <w:rFonts w:hint="eastAsia"/>
          <w:b/>
          <w:sz w:val="20"/>
          <w:szCs w:val="20"/>
          <w:lang w:val="en-GB" w:eastAsia="ja-JP"/>
        </w:rPr>
        <w:t>;</w:t>
      </w:r>
    </w:p>
    <w:p w14:paraId="5093C05D" w14:textId="77777777" w:rsidR="00961881" w:rsidRPr="005B5AF3" w:rsidRDefault="00961881" w:rsidP="00961881">
      <w:pPr>
        <w:spacing w:after="120" w:line="240" w:lineRule="atLeast"/>
        <w:ind w:left="2268" w:right="1134"/>
        <w:jc w:val="both"/>
        <w:rPr>
          <w:b/>
          <w:sz w:val="20"/>
          <w:szCs w:val="20"/>
          <w:lang w:val="en-GB" w:eastAsia="en-US"/>
        </w:rPr>
      </w:pPr>
      <w:r w:rsidRPr="005B5AF3">
        <w:rPr>
          <w:b/>
          <w:sz w:val="20"/>
          <w:szCs w:val="20"/>
          <w:lang w:val="en-GB" w:eastAsia="en-US"/>
        </w:rPr>
        <w:t>(b)</w:t>
      </w:r>
      <w:r w:rsidRPr="005B5AF3">
        <w:rPr>
          <w:b/>
          <w:sz w:val="20"/>
          <w:szCs w:val="20"/>
          <w:lang w:val="en-GB" w:eastAsia="en-US"/>
        </w:rPr>
        <w:tab/>
        <w:t>on linear dimensions:</w:t>
      </w:r>
    </w:p>
    <w:p w14:paraId="4F478162" w14:textId="77777777" w:rsidR="00961881" w:rsidRPr="005B5AF3" w:rsidRDefault="00961881" w:rsidP="00961881">
      <w:pPr>
        <w:spacing w:after="120" w:line="240" w:lineRule="atLeast"/>
        <w:ind w:left="2268" w:right="1134"/>
        <w:jc w:val="both"/>
        <w:rPr>
          <w:b/>
          <w:sz w:val="20"/>
          <w:szCs w:val="20"/>
          <w:lang w:val="en-GB" w:eastAsia="ja-JP"/>
        </w:rPr>
      </w:pPr>
      <w:r w:rsidRPr="005B5AF3">
        <w:rPr>
          <w:b/>
          <w:sz w:val="20"/>
          <w:szCs w:val="20"/>
          <w:lang w:val="en-GB" w:eastAsia="en-US"/>
        </w:rPr>
        <w:tab/>
      </w:r>
      <w:r w:rsidRPr="005B5AF3">
        <w:rPr>
          <w:b/>
          <w:sz w:val="20"/>
          <w:szCs w:val="20"/>
          <w:lang w:val="en-GB" w:eastAsia="en-US"/>
        </w:rPr>
        <w:tab/>
        <w:t>(</w:t>
      </w:r>
      <w:proofErr w:type="spellStart"/>
      <w:r w:rsidRPr="005B5AF3">
        <w:rPr>
          <w:b/>
          <w:sz w:val="20"/>
          <w:szCs w:val="20"/>
          <w:lang w:val="en-GB" w:eastAsia="en-US"/>
        </w:rPr>
        <w:t>i</w:t>
      </w:r>
      <w:proofErr w:type="spellEnd"/>
      <w:r w:rsidRPr="005B5AF3">
        <w:rPr>
          <w:b/>
          <w:sz w:val="20"/>
          <w:szCs w:val="20"/>
          <w:lang w:val="en-GB" w:eastAsia="en-US"/>
        </w:rPr>
        <w:t>)</w:t>
      </w:r>
      <w:r w:rsidRPr="005B5AF3">
        <w:rPr>
          <w:b/>
          <w:sz w:val="20"/>
          <w:szCs w:val="20"/>
          <w:lang w:val="en-GB" w:eastAsia="en-US"/>
        </w:rPr>
        <w:tab/>
        <w:t xml:space="preserve">up to 25 mm: </w:t>
      </w:r>
      <w:r w:rsidRPr="005B5AF3">
        <w:rPr>
          <w:rFonts w:hint="eastAsia"/>
          <w:b/>
          <w:sz w:val="20"/>
          <w:szCs w:val="20"/>
          <w:lang w:val="en-GB" w:eastAsia="ja-JP"/>
        </w:rPr>
        <w:t>+</w:t>
      </w:r>
      <w:r w:rsidRPr="005B5AF3">
        <w:rPr>
          <w:b/>
          <w:sz w:val="20"/>
          <w:szCs w:val="20"/>
          <w:lang w:val="en-GB" w:eastAsia="en-US"/>
        </w:rPr>
        <w:t>0/-0.05</w:t>
      </w:r>
      <w:r w:rsidRPr="005B5AF3">
        <w:rPr>
          <w:rFonts w:hint="eastAsia"/>
          <w:b/>
          <w:sz w:val="20"/>
          <w:szCs w:val="20"/>
          <w:lang w:val="en-GB" w:eastAsia="ja-JP"/>
        </w:rPr>
        <w:t>;</w:t>
      </w:r>
    </w:p>
    <w:p w14:paraId="053B5F07" w14:textId="77777777" w:rsidR="00961881" w:rsidRPr="005B5AF3" w:rsidRDefault="00961881" w:rsidP="00961881">
      <w:pPr>
        <w:spacing w:after="120" w:line="240" w:lineRule="atLeast"/>
        <w:ind w:left="2268" w:right="1134"/>
        <w:jc w:val="both"/>
        <w:rPr>
          <w:b/>
          <w:sz w:val="20"/>
          <w:szCs w:val="20"/>
          <w:lang w:val="en-GB" w:eastAsia="ja-JP"/>
        </w:rPr>
      </w:pPr>
      <w:r w:rsidRPr="005B5AF3">
        <w:rPr>
          <w:b/>
          <w:sz w:val="20"/>
          <w:szCs w:val="20"/>
          <w:lang w:val="en-GB" w:eastAsia="en-US"/>
        </w:rPr>
        <w:tab/>
      </w:r>
      <w:r w:rsidRPr="005B5AF3">
        <w:rPr>
          <w:b/>
          <w:sz w:val="20"/>
          <w:szCs w:val="20"/>
          <w:lang w:val="en-GB" w:eastAsia="en-US"/>
        </w:rPr>
        <w:tab/>
        <w:t>(ii)</w:t>
      </w:r>
      <w:r w:rsidRPr="005B5AF3">
        <w:rPr>
          <w:b/>
          <w:sz w:val="20"/>
          <w:szCs w:val="20"/>
          <w:lang w:val="en-GB" w:eastAsia="en-US"/>
        </w:rPr>
        <w:tab/>
        <w:t>over 25 mm: ±0.2</w:t>
      </w:r>
      <w:r w:rsidRPr="005B5AF3">
        <w:rPr>
          <w:rFonts w:hint="eastAsia"/>
          <w:b/>
          <w:sz w:val="20"/>
          <w:szCs w:val="20"/>
          <w:lang w:val="en-GB" w:eastAsia="ja-JP"/>
        </w:rPr>
        <w:t>.</w:t>
      </w:r>
    </w:p>
    <w:p w14:paraId="51B93B86" w14:textId="77777777" w:rsidR="00961881" w:rsidRPr="005B5AF3" w:rsidRDefault="00961881" w:rsidP="00961881">
      <w:pPr>
        <w:spacing w:after="120" w:line="240" w:lineRule="atLeast"/>
        <w:ind w:left="2268" w:right="1134"/>
        <w:jc w:val="both"/>
        <w:rPr>
          <w:sz w:val="20"/>
          <w:szCs w:val="20"/>
          <w:lang w:val="en-GB" w:eastAsia="ja-JP"/>
        </w:rPr>
      </w:pPr>
      <w:r w:rsidRPr="005B5AF3">
        <w:rPr>
          <w:b/>
          <w:sz w:val="20"/>
          <w:szCs w:val="20"/>
          <w:lang w:val="en-GB" w:eastAsia="en-US"/>
        </w:rPr>
        <w:t>Both joints shall permit movement in the same plane and the same direction through an angle of 90° with a 0 to +10° tolerance.</w:t>
      </w:r>
    </w:p>
    <w:p w14:paraId="4A2D756C" w14:textId="77777777" w:rsidR="00961881" w:rsidRPr="005B5AF3" w:rsidRDefault="00961881" w:rsidP="00961881">
      <w:pPr>
        <w:spacing w:after="120" w:line="240" w:lineRule="atLeast"/>
        <w:ind w:left="2268" w:right="1134"/>
        <w:jc w:val="both"/>
        <w:rPr>
          <w:sz w:val="20"/>
          <w:szCs w:val="20"/>
          <w:lang w:val="en-GB" w:eastAsia="ja-JP"/>
        </w:rPr>
      </w:pPr>
    </w:p>
    <w:p w14:paraId="4CFE7FBC" w14:textId="77777777" w:rsidR="00961881" w:rsidRPr="005B5AF3" w:rsidRDefault="00961881" w:rsidP="00961881">
      <w:pPr>
        <w:tabs>
          <w:tab w:val="left" w:pos="2268"/>
        </w:tabs>
        <w:spacing w:after="120" w:line="240" w:lineRule="atLeast"/>
        <w:ind w:left="2268" w:right="1134" w:hanging="1134"/>
        <w:jc w:val="both"/>
        <w:rPr>
          <w:dstrike/>
          <w:sz w:val="20"/>
          <w:szCs w:val="20"/>
          <w:lang w:val="en-GB" w:eastAsia="en-US"/>
        </w:rPr>
      </w:pPr>
      <w:r w:rsidRPr="005B5AF3">
        <w:rPr>
          <w:dstrike/>
          <w:sz w:val="20"/>
          <w:szCs w:val="20"/>
          <w:lang w:val="en-GB" w:eastAsia="en-US"/>
        </w:rPr>
        <w:t>4.1.</w:t>
      </w:r>
      <w:r w:rsidRPr="005B5AF3">
        <w:rPr>
          <w:dstrike/>
          <w:sz w:val="20"/>
          <w:szCs w:val="20"/>
          <w:lang w:val="en-GB" w:eastAsia="en-US"/>
        </w:rPr>
        <w:tab/>
        <w:t>Acceptance conditions</w:t>
      </w:r>
    </w:p>
    <w:p w14:paraId="5A771E6B" w14:textId="77777777" w:rsidR="00961881" w:rsidRPr="005B5AF3" w:rsidRDefault="00961881" w:rsidP="00961881">
      <w:pPr>
        <w:spacing w:after="120" w:line="240" w:lineRule="atLeast"/>
        <w:ind w:left="2268" w:right="1134"/>
        <w:jc w:val="both"/>
        <w:rPr>
          <w:sz w:val="20"/>
          <w:szCs w:val="20"/>
          <w:lang w:val="en-GB" w:eastAsia="en-US"/>
        </w:rPr>
      </w:pPr>
      <w:r w:rsidRPr="005B5AF3">
        <w:rPr>
          <w:sz w:val="20"/>
          <w:szCs w:val="20"/>
          <w:lang w:val="en-GB" w:eastAsia="en-US"/>
        </w:rPr>
        <w:t>The requirements of paragraph 5.</w:t>
      </w:r>
      <w:r w:rsidR="00671C8D" w:rsidRPr="005B5AF3">
        <w:rPr>
          <w:sz w:val="20"/>
          <w:szCs w:val="20"/>
          <w:lang w:val="en-GB" w:eastAsia="en-US"/>
        </w:rPr>
        <w:t>3.7</w:t>
      </w:r>
      <w:r w:rsidRPr="005B5AF3">
        <w:rPr>
          <w:sz w:val="20"/>
          <w:szCs w:val="20"/>
          <w:lang w:val="en-GB" w:eastAsia="en-US"/>
        </w:rPr>
        <w:t xml:space="preserve">.1.3. of this Regulation </w:t>
      </w:r>
      <w:r w:rsidRPr="005B5AF3">
        <w:rPr>
          <w:rFonts w:hint="eastAsia"/>
          <w:b/>
          <w:sz w:val="20"/>
          <w:szCs w:val="20"/>
          <w:lang w:val="en-GB" w:eastAsia="ja-JP"/>
        </w:rPr>
        <w:t xml:space="preserve">are </w:t>
      </w:r>
      <w:r w:rsidRPr="005B5AF3">
        <w:rPr>
          <w:dstrike/>
          <w:sz w:val="20"/>
          <w:szCs w:val="20"/>
          <w:lang w:val="en-GB" w:eastAsia="en-US"/>
        </w:rPr>
        <w:t xml:space="preserve">shall </w:t>
      </w:r>
      <w:proofErr w:type="gramStart"/>
      <w:r w:rsidRPr="005B5AF3">
        <w:rPr>
          <w:dstrike/>
          <w:sz w:val="20"/>
          <w:szCs w:val="20"/>
          <w:lang w:val="en-GB" w:eastAsia="en-US"/>
        </w:rPr>
        <w:t>be considered to be</w:t>
      </w:r>
      <w:proofErr w:type="gramEnd"/>
      <w:r w:rsidRPr="005B5AF3">
        <w:rPr>
          <w:sz w:val="20"/>
          <w:szCs w:val="20"/>
          <w:lang w:val="en-GB" w:eastAsia="en-US"/>
        </w:rPr>
        <w:t xml:space="preserve"> met if the jointed test finger described in Figure </w:t>
      </w:r>
      <w:r w:rsidRPr="005B5AF3">
        <w:rPr>
          <w:rFonts w:hint="eastAsia"/>
          <w:b/>
          <w:sz w:val="20"/>
          <w:szCs w:val="20"/>
          <w:lang w:val="en-GB" w:eastAsia="ja-JP"/>
        </w:rPr>
        <w:t>3</w:t>
      </w:r>
      <w:r w:rsidRPr="005B5AF3">
        <w:rPr>
          <w:dstrike/>
          <w:sz w:val="20"/>
          <w:szCs w:val="20"/>
          <w:lang w:val="en-GB" w:eastAsia="en-US"/>
        </w:rPr>
        <w:t>1 of Appendix 1</w:t>
      </w:r>
      <w:r w:rsidRPr="005B5AF3">
        <w:rPr>
          <w:sz w:val="20"/>
          <w:szCs w:val="20"/>
          <w:lang w:val="en-GB" w:eastAsia="en-US"/>
        </w:rPr>
        <w:t>, is unable to contact high voltage live parts.</w:t>
      </w:r>
    </w:p>
    <w:p w14:paraId="26D6E7E2" w14:textId="77777777" w:rsidR="00961881" w:rsidRPr="005B5AF3" w:rsidRDefault="00961881" w:rsidP="00961881">
      <w:pPr>
        <w:spacing w:after="120" w:line="240" w:lineRule="atLeast"/>
        <w:ind w:left="2268" w:right="1134"/>
        <w:jc w:val="both"/>
        <w:rPr>
          <w:sz w:val="20"/>
          <w:szCs w:val="20"/>
          <w:lang w:val="en-GB" w:eastAsia="en-US"/>
        </w:rPr>
      </w:pPr>
      <w:r w:rsidRPr="005B5AF3">
        <w:rPr>
          <w:sz w:val="20"/>
          <w:szCs w:val="20"/>
          <w:lang w:val="en-GB" w:eastAsia="en-US"/>
        </w:rPr>
        <w:t xml:space="preserve">If </w:t>
      </w:r>
      <w:proofErr w:type="gramStart"/>
      <w:r w:rsidRPr="005B5AF3">
        <w:rPr>
          <w:sz w:val="20"/>
          <w:szCs w:val="20"/>
          <w:lang w:val="en-GB" w:eastAsia="en-US"/>
        </w:rPr>
        <w:t>necessary</w:t>
      </w:r>
      <w:proofErr w:type="gramEnd"/>
      <w:r w:rsidRPr="005B5AF3">
        <w:rPr>
          <w:sz w:val="20"/>
          <w:szCs w:val="20"/>
          <w:lang w:val="en-GB" w:eastAsia="en-US"/>
        </w:rPr>
        <w:t xml:space="preserve"> a mirror or a fiberscope may be used in order to inspect whether the jointed test finger touches the high voltage buses.</w:t>
      </w:r>
    </w:p>
    <w:p w14:paraId="1D8A89FE" w14:textId="77777777" w:rsidR="00961881" w:rsidRPr="005B5AF3" w:rsidRDefault="00961881" w:rsidP="00961881">
      <w:pPr>
        <w:spacing w:after="120" w:line="240" w:lineRule="atLeast"/>
        <w:ind w:left="2268" w:right="1134"/>
        <w:jc w:val="both"/>
        <w:rPr>
          <w:sz w:val="20"/>
          <w:szCs w:val="20"/>
          <w:lang w:val="en-GB" w:eastAsia="en-US"/>
        </w:rPr>
      </w:pPr>
      <w:r w:rsidRPr="005B5AF3">
        <w:rPr>
          <w:sz w:val="20"/>
          <w:szCs w:val="20"/>
          <w:lang w:val="en-GB" w:eastAsia="en-US"/>
        </w:rPr>
        <w:t>If this requirement is verified by a signal circuit between the jointed test finger and high voltage live parts, the lamp shall not light.</w:t>
      </w:r>
    </w:p>
    <w:p w14:paraId="66DC9449" w14:textId="77777777" w:rsidR="00961881" w:rsidRPr="005B5AF3" w:rsidRDefault="00961881" w:rsidP="009A12C9">
      <w:pPr>
        <w:spacing w:after="120" w:line="240" w:lineRule="atLeast"/>
        <w:ind w:leftChars="412" w:left="2127" w:right="1134" w:hangingChars="567" w:hanging="1138"/>
        <w:jc w:val="both"/>
        <w:rPr>
          <w:b/>
          <w:sz w:val="20"/>
          <w:szCs w:val="20"/>
          <w:lang w:val="en-GB" w:eastAsia="ja-JP"/>
        </w:rPr>
      </w:pPr>
      <w:r w:rsidRPr="005B5AF3">
        <w:rPr>
          <w:b/>
          <w:sz w:val="20"/>
          <w:szCs w:val="20"/>
          <w:lang w:val="en-GB" w:eastAsia="ja-JP"/>
        </w:rPr>
        <w:t>4.1</w:t>
      </w:r>
      <w:r w:rsidRPr="005B5AF3">
        <w:rPr>
          <w:b/>
          <w:sz w:val="20"/>
          <w:szCs w:val="20"/>
          <w:lang w:val="en-GB" w:eastAsia="en-US"/>
        </w:rPr>
        <w:t>.</w:t>
      </w:r>
      <w:r w:rsidRPr="005B5AF3">
        <w:rPr>
          <w:b/>
          <w:sz w:val="20"/>
          <w:szCs w:val="20"/>
          <w:lang w:val="en-GB" w:eastAsia="en-US"/>
        </w:rPr>
        <w:tab/>
        <w:t>Test method for measuring electric resistance</w:t>
      </w:r>
      <w:r w:rsidRPr="005B5AF3">
        <w:rPr>
          <w:b/>
          <w:sz w:val="20"/>
          <w:szCs w:val="20"/>
          <w:lang w:val="en-GB" w:eastAsia="ja-JP"/>
        </w:rPr>
        <w:t>:</w:t>
      </w:r>
    </w:p>
    <w:p w14:paraId="3731AB82" w14:textId="77777777" w:rsidR="00961881" w:rsidRPr="005B5AF3" w:rsidRDefault="00961881" w:rsidP="009A12C9">
      <w:pPr>
        <w:spacing w:after="120" w:line="240" w:lineRule="atLeast"/>
        <w:ind w:leftChars="886" w:left="2126" w:right="1134"/>
        <w:jc w:val="both"/>
        <w:rPr>
          <w:b/>
          <w:sz w:val="20"/>
          <w:szCs w:val="20"/>
          <w:lang w:val="en-GB" w:eastAsia="en-US"/>
        </w:rPr>
      </w:pPr>
      <w:r w:rsidRPr="005B5AF3">
        <w:rPr>
          <w:b/>
          <w:sz w:val="20"/>
          <w:szCs w:val="20"/>
          <w:lang w:val="en-GB" w:eastAsia="en-US"/>
        </w:rPr>
        <w:t>(a)</w:t>
      </w:r>
      <w:r w:rsidRPr="005B5AF3">
        <w:rPr>
          <w:b/>
          <w:sz w:val="20"/>
          <w:szCs w:val="20"/>
          <w:lang w:val="en-GB" w:eastAsia="en-US"/>
        </w:rPr>
        <w:tab/>
        <w:t>Test method using a resistance tester.</w:t>
      </w:r>
    </w:p>
    <w:p w14:paraId="078D5ECA" w14:textId="77777777" w:rsidR="00961881" w:rsidRPr="005B5AF3" w:rsidRDefault="00961881" w:rsidP="00961881">
      <w:pPr>
        <w:spacing w:after="120" w:line="240" w:lineRule="atLeast"/>
        <w:ind w:left="2835" w:right="1134" w:hanging="1701"/>
        <w:jc w:val="both"/>
        <w:rPr>
          <w:b/>
          <w:sz w:val="20"/>
          <w:szCs w:val="20"/>
          <w:lang w:val="en-GB" w:eastAsia="en-US"/>
        </w:rPr>
      </w:pPr>
      <w:r w:rsidRPr="005B5AF3">
        <w:rPr>
          <w:b/>
          <w:sz w:val="20"/>
          <w:szCs w:val="20"/>
          <w:lang w:val="en-GB" w:eastAsia="en-US"/>
        </w:rPr>
        <w:tab/>
        <w:t xml:space="preserve">The resistance tester is connected to the measuring points (typically, electrical chassis and electro conductive enclosure/electrical </w:t>
      </w:r>
      <w:r w:rsidRPr="005B5AF3">
        <w:rPr>
          <w:b/>
          <w:sz w:val="20"/>
          <w:szCs w:val="20"/>
          <w:lang w:val="en-GB" w:eastAsia="en-US"/>
        </w:rPr>
        <w:lastRenderedPageBreak/>
        <w:t>protection barrier) and the resistance is measured using a resistance tester that meets the specification that follows:</w:t>
      </w:r>
    </w:p>
    <w:p w14:paraId="557A2693" w14:textId="77777777" w:rsidR="00961881" w:rsidRPr="005B5AF3" w:rsidRDefault="00961881" w:rsidP="000562B1">
      <w:pPr>
        <w:tabs>
          <w:tab w:val="left" w:pos="3686"/>
        </w:tabs>
        <w:spacing w:after="120" w:line="240" w:lineRule="atLeast"/>
        <w:ind w:leftChars="1064" w:left="3263" w:right="1134" w:hangingChars="353" w:hanging="709"/>
        <w:jc w:val="both"/>
        <w:rPr>
          <w:b/>
          <w:sz w:val="20"/>
          <w:szCs w:val="20"/>
          <w:lang w:val="en-GB" w:eastAsia="en-US"/>
        </w:rPr>
      </w:pPr>
      <w:r w:rsidRPr="005B5AF3">
        <w:rPr>
          <w:b/>
          <w:sz w:val="20"/>
          <w:szCs w:val="20"/>
          <w:lang w:val="en-GB" w:eastAsia="ja-JP"/>
        </w:rPr>
        <w:tab/>
        <w:t>(</w:t>
      </w:r>
      <w:proofErr w:type="spellStart"/>
      <w:r w:rsidRPr="005B5AF3">
        <w:rPr>
          <w:b/>
          <w:sz w:val="20"/>
          <w:szCs w:val="20"/>
          <w:lang w:val="en-GB" w:eastAsia="ja-JP"/>
        </w:rPr>
        <w:t>i</w:t>
      </w:r>
      <w:proofErr w:type="spellEnd"/>
      <w:r w:rsidRPr="005B5AF3">
        <w:rPr>
          <w:b/>
          <w:sz w:val="20"/>
          <w:szCs w:val="20"/>
          <w:lang w:val="en-GB" w:eastAsia="ja-JP"/>
        </w:rPr>
        <w:t>)</w:t>
      </w:r>
      <w:r w:rsidRPr="005B5AF3">
        <w:rPr>
          <w:b/>
          <w:sz w:val="20"/>
          <w:szCs w:val="20"/>
          <w:lang w:val="en-GB" w:eastAsia="en-US"/>
        </w:rPr>
        <w:tab/>
        <w:t>Resistance tester: Measurement current at least 0.2 A;</w:t>
      </w:r>
    </w:p>
    <w:p w14:paraId="4A26C246" w14:textId="77777777" w:rsidR="00961881" w:rsidRPr="005B5AF3" w:rsidRDefault="00961881" w:rsidP="000562B1">
      <w:pPr>
        <w:tabs>
          <w:tab w:val="left" w:pos="3686"/>
        </w:tabs>
        <w:spacing w:after="120" w:line="240" w:lineRule="atLeast"/>
        <w:ind w:leftChars="1064" w:left="3263" w:right="1134" w:hangingChars="353" w:hanging="709"/>
        <w:jc w:val="both"/>
        <w:rPr>
          <w:b/>
          <w:sz w:val="20"/>
          <w:szCs w:val="20"/>
          <w:lang w:val="en-GB" w:eastAsia="en-US"/>
        </w:rPr>
      </w:pPr>
      <w:r w:rsidRPr="005B5AF3">
        <w:rPr>
          <w:b/>
          <w:sz w:val="20"/>
          <w:szCs w:val="20"/>
          <w:lang w:val="en-GB" w:eastAsia="ja-JP"/>
        </w:rPr>
        <w:tab/>
        <w:t>(ii)</w:t>
      </w:r>
      <w:r w:rsidRPr="005B5AF3">
        <w:rPr>
          <w:b/>
          <w:sz w:val="20"/>
          <w:szCs w:val="20"/>
          <w:lang w:val="en-GB" w:eastAsia="en-US"/>
        </w:rPr>
        <w:tab/>
        <w:t>Resolution: 0.01 Ω or less</w:t>
      </w:r>
      <w:r w:rsidRPr="005B5AF3">
        <w:rPr>
          <w:b/>
          <w:sz w:val="20"/>
          <w:szCs w:val="20"/>
          <w:lang w:val="en-GB" w:eastAsia="ja-JP"/>
        </w:rPr>
        <w:t>;</w:t>
      </w:r>
    </w:p>
    <w:p w14:paraId="4BF7CE59" w14:textId="77777777" w:rsidR="00961881" w:rsidRPr="005B5AF3" w:rsidRDefault="00961881" w:rsidP="000562B1">
      <w:pPr>
        <w:tabs>
          <w:tab w:val="left" w:pos="3686"/>
        </w:tabs>
        <w:spacing w:after="120" w:line="240" w:lineRule="atLeast"/>
        <w:ind w:leftChars="1064" w:left="3263" w:right="1134" w:hangingChars="353" w:hanging="709"/>
        <w:jc w:val="both"/>
        <w:rPr>
          <w:b/>
          <w:sz w:val="20"/>
          <w:szCs w:val="20"/>
          <w:lang w:val="en-GB" w:eastAsia="en-US"/>
        </w:rPr>
      </w:pPr>
      <w:r w:rsidRPr="005B5AF3">
        <w:rPr>
          <w:b/>
          <w:sz w:val="20"/>
          <w:szCs w:val="20"/>
          <w:lang w:val="en-GB" w:eastAsia="ja-JP"/>
        </w:rPr>
        <w:tab/>
        <w:t>(iii)</w:t>
      </w:r>
      <w:r w:rsidRPr="005B5AF3">
        <w:rPr>
          <w:b/>
          <w:sz w:val="20"/>
          <w:szCs w:val="20"/>
          <w:lang w:val="en-GB" w:eastAsia="en-US"/>
        </w:rPr>
        <w:tab/>
        <w:t>The resistance R shall be less than 0.1 Ω.</w:t>
      </w:r>
    </w:p>
    <w:p w14:paraId="7CB3FAC7" w14:textId="77777777" w:rsidR="00961881" w:rsidRPr="005B5AF3" w:rsidRDefault="00961881" w:rsidP="009A12C9">
      <w:pPr>
        <w:spacing w:after="120" w:line="240" w:lineRule="atLeast"/>
        <w:ind w:leftChars="863" w:left="2834" w:right="1134" w:hangingChars="380" w:hanging="763"/>
        <w:jc w:val="both"/>
        <w:rPr>
          <w:b/>
          <w:sz w:val="20"/>
          <w:szCs w:val="20"/>
          <w:lang w:val="en-GB" w:eastAsia="ja-JP"/>
        </w:rPr>
      </w:pPr>
      <w:r w:rsidRPr="005B5AF3">
        <w:rPr>
          <w:b/>
          <w:sz w:val="20"/>
          <w:szCs w:val="20"/>
          <w:lang w:val="en-GB" w:eastAsia="en-US"/>
        </w:rPr>
        <w:t>(b)</w:t>
      </w:r>
      <w:r w:rsidRPr="005B5AF3">
        <w:rPr>
          <w:b/>
          <w:sz w:val="20"/>
          <w:szCs w:val="20"/>
          <w:lang w:val="en-GB" w:eastAsia="en-US"/>
        </w:rPr>
        <w:tab/>
        <w:t xml:space="preserve">Test method using </w:t>
      </w:r>
      <w:r w:rsidRPr="005B5AF3">
        <w:rPr>
          <w:b/>
          <w:sz w:val="20"/>
          <w:szCs w:val="20"/>
          <w:lang w:val="en-GB" w:eastAsia="ja-JP"/>
        </w:rPr>
        <w:t>DC</w:t>
      </w:r>
      <w:r w:rsidRPr="005B5AF3">
        <w:rPr>
          <w:b/>
          <w:sz w:val="20"/>
          <w:szCs w:val="20"/>
          <w:lang w:val="en-GB" w:eastAsia="en-US"/>
        </w:rPr>
        <w:t xml:space="preserve"> power supply, voltmeter and ammeter.</w:t>
      </w:r>
    </w:p>
    <w:p w14:paraId="1FA8AB51" w14:textId="77777777" w:rsidR="00961881" w:rsidRPr="005B5AF3" w:rsidRDefault="00961881" w:rsidP="00961881">
      <w:pPr>
        <w:spacing w:after="120" w:line="240" w:lineRule="atLeast"/>
        <w:ind w:left="2835" w:right="1134" w:hanging="1701"/>
        <w:jc w:val="both"/>
        <w:rPr>
          <w:b/>
          <w:sz w:val="20"/>
          <w:szCs w:val="20"/>
          <w:lang w:val="en-GB" w:eastAsia="en-US"/>
        </w:rPr>
      </w:pPr>
      <w:r w:rsidRPr="005B5AF3">
        <w:rPr>
          <w:rFonts w:hint="eastAsia"/>
          <w:b/>
          <w:sz w:val="20"/>
          <w:szCs w:val="20"/>
          <w:lang w:val="en-GB" w:eastAsia="ja-JP"/>
        </w:rPr>
        <w:tab/>
      </w:r>
      <w:r w:rsidRPr="005B5AF3">
        <w:rPr>
          <w:b/>
          <w:sz w:val="20"/>
          <w:szCs w:val="20"/>
          <w:lang w:val="en-GB" w:eastAsia="en-US"/>
        </w:rPr>
        <w:t>The DC power supply, voltmeter and ammeter are connected to the measuring points (Typically, electrical chassis and electro conductive enclosure/electrical protection barrier).</w:t>
      </w:r>
    </w:p>
    <w:p w14:paraId="24C10231" w14:textId="77777777" w:rsidR="00961881" w:rsidRPr="005B5AF3" w:rsidRDefault="00961881" w:rsidP="00961881">
      <w:pPr>
        <w:spacing w:after="120" w:line="240" w:lineRule="atLeast"/>
        <w:ind w:left="2835" w:right="1134" w:hanging="3"/>
        <w:jc w:val="both"/>
        <w:rPr>
          <w:b/>
          <w:sz w:val="20"/>
          <w:szCs w:val="20"/>
          <w:lang w:val="en-GB" w:eastAsia="en-US"/>
        </w:rPr>
      </w:pPr>
      <w:r w:rsidRPr="005B5AF3">
        <w:rPr>
          <w:b/>
          <w:sz w:val="20"/>
          <w:szCs w:val="20"/>
          <w:lang w:val="en-GB" w:eastAsia="en-US"/>
        </w:rPr>
        <w:t>The voltage of the DC power supply is adjusted so that the current flow becomes at least 0.2 A.</w:t>
      </w:r>
    </w:p>
    <w:p w14:paraId="1B7DDB62" w14:textId="77777777" w:rsidR="00961881" w:rsidRPr="005B5AF3" w:rsidRDefault="00961881" w:rsidP="00961881">
      <w:pPr>
        <w:spacing w:after="120" w:line="240" w:lineRule="atLeast"/>
        <w:ind w:left="2835" w:right="1134" w:hanging="3"/>
        <w:jc w:val="both"/>
        <w:rPr>
          <w:b/>
          <w:sz w:val="20"/>
          <w:szCs w:val="20"/>
          <w:lang w:val="en-GB" w:eastAsia="en-US"/>
        </w:rPr>
      </w:pPr>
      <w:r w:rsidRPr="005B5AF3">
        <w:rPr>
          <w:b/>
          <w:sz w:val="20"/>
          <w:szCs w:val="20"/>
          <w:lang w:val="en-GB" w:eastAsia="en-US"/>
        </w:rPr>
        <w:t>The current "I" and the voltage "</w:t>
      </w:r>
      <w:r w:rsidR="00D41D87" w:rsidRPr="005B5AF3">
        <w:rPr>
          <w:b/>
          <w:sz w:val="20"/>
          <w:szCs w:val="20"/>
          <w:lang w:val="en-GB" w:eastAsia="en-US"/>
        </w:rPr>
        <w:t>U</w:t>
      </w:r>
      <w:r w:rsidRPr="005B5AF3">
        <w:rPr>
          <w:b/>
          <w:sz w:val="20"/>
          <w:szCs w:val="20"/>
          <w:lang w:val="en-GB" w:eastAsia="en-US"/>
        </w:rPr>
        <w:t>" are measured.</w:t>
      </w:r>
    </w:p>
    <w:p w14:paraId="46560050" w14:textId="77777777" w:rsidR="00961881" w:rsidRPr="005B5AF3" w:rsidRDefault="00961881" w:rsidP="00961881">
      <w:pPr>
        <w:spacing w:after="120" w:line="240" w:lineRule="atLeast"/>
        <w:ind w:left="2835" w:right="1134" w:hanging="3"/>
        <w:jc w:val="both"/>
        <w:rPr>
          <w:b/>
          <w:sz w:val="20"/>
          <w:szCs w:val="20"/>
          <w:lang w:val="en-GB" w:eastAsia="en-US"/>
        </w:rPr>
      </w:pPr>
      <w:r w:rsidRPr="005B5AF3">
        <w:rPr>
          <w:b/>
          <w:sz w:val="20"/>
          <w:szCs w:val="20"/>
          <w:lang w:val="en-GB" w:eastAsia="en-US"/>
        </w:rPr>
        <w:t>The resistance "R" is calculated according to the following formula:</w:t>
      </w:r>
    </w:p>
    <w:p w14:paraId="6C56E25D" w14:textId="77777777" w:rsidR="00961881" w:rsidRPr="005B5AF3" w:rsidRDefault="00961881" w:rsidP="00961881">
      <w:pPr>
        <w:spacing w:after="120" w:line="240" w:lineRule="atLeast"/>
        <w:ind w:left="2835" w:right="1134" w:firstLine="705"/>
        <w:jc w:val="both"/>
        <w:rPr>
          <w:b/>
          <w:sz w:val="20"/>
          <w:szCs w:val="20"/>
          <w:lang w:val="en-GB" w:eastAsia="en-US"/>
        </w:rPr>
      </w:pPr>
      <w:r w:rsidRPr="005B5AF3">
        <w:rPr>
          <w:b/>
          <w:sz w:val="20"/>
          <w:szCs w:val="20"/>
          <w:lang w:val="en-GB" w:eastAsia="en-US"/>
        </w:rPr>
        <w:t xml:space="preserve">R = </w:t>
      </w:r>
      <w:r w:rsidR="00D41D87" w:rsidRPr="005B5AF3">
        <w:rPr>
          <w:b/>
          <w:sz w:val="20"/>
          <w:szCs w:val="20"/>
          <w:lang w:val="en-GB" w:eastAsia="en-US"/>
        </w:rPr>
        <w:t xml:space="preserve">U </w:t>
      </w:r>
      <w:r w:rsidRPr="005B5AF3">
        <w:rPr>
          <w:b/>
          <w:sz w:val="20"/>
          <w:szCs w:val="20"/>
          <w:lang w:val="en-GB" w:eastAsia="en-US"/>
        </w:rPr>
        <w:t>/ I</w:t>
      </w:r>
    </w:p>
    <w:p w14:paraId="5C36F9CD" w14:textId="77777777" w:rsidR="00961881" w:rsidRPr="005B5AF3" w:rsidRDefault="00961881" w:rsidP="00961881">
      <w:pPr>
        <w:spacing w:after="120" w:line="240" w:lineRule="atLeast"/>
        <w:ind w:left="2835" w:right="1134" w:hanging="3"/>
        <w:jc w:val="both"/>
        <w:rPr>
          <w:b/>
          <w:sz w:val="20"/>
          <w:szCs w:val="20"/>
          <w:lang w:val="en-GB" w:eastAsia="en-US"/>
        </w:rPr>
      </w:pPr>
      <w:r w:rsidRPr="005B5AF3">
        <w:rPr>
          <w:b/>
          <w:sz w:val="20"/>
          <w:szCs w:val="20"/>
          <w:lang w:val="en-GB" w:eastAsia="en-US"/>
        </w:rPr>
        <w:t>The resistance R shall be less than 0.1 Ω.</w:t>
      </w:r>
    </w:p>
    <w:p w14:paraId="441A1C97" w14:textId="77777777" w:rsidR="00961881" w:rsidRPr="005B5AF3" w:rsidRDefault="00961881" w:rsidP="00961881">
      <w:pPr>
        <w:spacing w:after="120" w:line="240" w:lineRule="atLeast"/>
        <w:ind w:leftChars="1288" w:left="3091" w:right="1134"/>
        <w:jc w:val="both"/>
        <w:rPr>
          <w:b/>
          <w:sz w:val="20"/>
          <w:szCs w:val="20"/>
          <w:lang w:val="en-GB" w:eastAsia="ja-JP"/>
        </w:rPr>
      </w:pPr>
      <w:r w:rsidRPr="005B5AF3">
        <w:rPr>
          <w:b/>
          <w:i/>
          <w:sz w:val="20"/>
          <w:szCs w:val="20"/>
          <w:lang w:val="en-GB" w:eastAsia="en-US"/>
        </w:rPr>
        <w:t xml:space="preserve">Note: </w:t>
      </w:r>
      <w:r w:rsidRPr="005B5AF3">
        <w:rPr>
          <w:b/>
          <w:sz w:val="20"/>
          <w:szCs w:val="20"/>
          <w:lang w:val="en-GB" w:eastAsia="en-US"/>
        </w:rPr>
        <w:t>If lead wires are used for voltage and current measurement, each lead wire shall be independently connected to the electrical protection barrier/enclosure/electrical chassis. Terminal can be common for voltage measurement and current measurement.</w:t>
      </w:r>
    </w:p>
    <w:p w14:paraId="38C7B502" w14:textId="77777777" w:rsidR="00961881" w:rsidRPr="005B5AF3" w:rsidRDefault="00961881" w:rsidP="009A12C9">
      <w:pPr>
        <w:spacing w:after="120" w:line="240" w:lineRule="atLeast"/>
        <w:ind w:leftChars="1090" w:left="2833" w:right="1134" w:hangingChars="108" w:hanging="217"/>
        <w:jc w:val="both"/>
        <w:rPr>
          <w:b/>
          <w:sz w:val="20"/>
          <w:szCs w:val="20"/>
          <w:lang w:val="en-GB" w:eastAsia="en-US"/>
        </w:rPr>
      </w:pPr>
      <w:r w:rsidRPr="005B5AF3">
        <w:rPr>
          <w:b/>
          <w:sz w:val="20"/>
          <w:szCs w:val="20"/>
          <w:lang w:val="en-GB" w:eastAsia="en-US"/>
        </w:rPr>
        <w:tab/>
        <w:t xml:space="preserve">Example of the test method using </w:t>
      </w:r>
      <w:r w:rsidRPr="005B5AF3">
        <w:rPr>
          <w:b/>
          <w:sz w:val="20"/>
          <w:szCs w:val="20"/>
          <w:lang w:val="en-GB" w:eastAsia="ja-JP"/>
        </w:rPr>
        <w:t>DC</w:t>
      </w:r>
      <w:r w:rsidRPr="005B5AF3">
        <w:rPr>
          <w:b/>
          <w:sz w:val="20"/>
          <w:szCs w:val="20"/>
          <w:lang w:val="en-GB" w:eastAsia="en-US"/>
        </w:rPr>
        <w:t xml:space="preserve"> power supply, voltmeter and ammeter is shown below.</w:t>
      </w:r>
    </w:p>
    <w:p w14:paraId="6077D3A2" w14:textId="77777777" w:rsidR="00961881" w:rsidRPr="005B5AF3" w:rsidRDefault="00961881" w:rsidP="00961881">
      <w:pPr>
        <w:spacing w:line="240" w:lineRule="atLeast"/>
        <w:ind w:left="2268" w:right="1134" w:hanging="1134"/>
        <w:jc w:val="both"/>
        <w:rPr>
          <w:sz w:val="20"/>
          <w:szCs w:val="20"/>
          <w:lang w:val="en-GB" w:eastAsia="ja-JP"/>
        </w:rPr>
      </w:pPr>
      <w:r w:rsidRPr="005B5AF3">
        <w:rPr>
          <w:sz w:val="20"/>
          <w:szCs w:val="20"/>
          <w:lang w:val="en-GB" w:eastAsia="en-US"/>
        </w:rPr>
        <w:t xml:space="preserve">Figure </w:t>
      </w:r>
      <w:r w:rsidRPr="005B5AF3">
        <w:rPr>
          <w:rFonts w:hint="eastAsia"/>
          <w:sz w:val="20"/>
          <w:szCs w:val="20"/>
          <w:lang w:val="en-GB" w:eastAsia="ja-JP"/>
        </w:rPr>
        <w:t>4</w:t>
      </w:r>
    </w:p>
    <w:p w14:paraId="6FFED9BF" w14:textId="77777777" w:rsidR="00961881" w:rsidRPr="005B5AF3" w:rsidRDefault="00961881" w:rsidP="00961881">
      <w:pPr>
        <w:spacing w:after="120" w:line="240" w:lineRule="atLeast"/>
        <w:ind w:left="1134" w:right="1134"/>
        <w:jc w:val="both"/>
        <w:rPr>
          <w:b/>
          <w:sz w:val="20"/>
          <w:szCs w:val="20"/>
          <w:lang w:val="en-GB" w:eastAsia="en-US"/>
        </w:rPr>
      </w:pPr>
      <w:r w:rsidRPr="005B5AF3">
        <w:rPr>
          <w:noProof/>
          <w:sz w:val="20"/>
          <w:szCs w:val="20"/>
          <w:lang w:val="en-US" w:eastAsia="ja-JP"/>
        </w:rPr>
        <mc:AlternateContent>
          <mc:Choice Requires="wps">
            <w:drawing>
              <wp:anchor distT="0" distB="0" distL="114300" distR="114300" simplePos="0" relativeHeight="251676672" behindDoc="0" locked="0" layoutInCell="1" allowOverlap="1" wp14:anchorId="10482B57" wp14:editId="3BB369DE">
                <wp:simplePos x="0" y="0"/>
                <wp:positionH relativeFrom="column">
                  <wp:posOffset>2156460</wp:posOffset>
                </wp:positionH>
                <wp:positionV relativeFrom="paragraph">
                  <wp:posOffset>148590</wp:posOffset>
                </wp:positionV>
                <wp:extent cx="2289175" cy="456565"/>
                <wp:effectExtent l="0" t="0" r="0" b="635"/>
                <wp:wrapNone/>
                <wp:docPr id="45" name="テキスト ボックス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175" cy="456565"/>
                        </a:xfrm>
                        <a:prstGeom prst="rect">
                          <a:avLst/>
                        </a:prstGeom>
                        <a:noFill/>
                        <a:ln w="9525">
                          <a:noFill/>
                          <a:miter lim="800000"/>
                          <a:headEnd/>
                          <a:tailEnd/>
                        </a:ln>
                      </wps:spPr>
                      <wps:txbx>
                        <w:txbxContent>
                          <w:p w14:paraId="2B32A7F0" w14:textId="77777777" w:rsidR="00DE4339" w:rsidRPr="00B96C38" w:rsidRDefault="00DE4339" w:rsidP="00961881">
                            <w:pPr>
                              <w:rPr>
                                <w:rFonts w:cs="Arial"/>
                                <w:b/>
                                <w:bCs/>
                                <w:sz w:val="16"/>
                                <w:szCs w:val="16"/>
                                <w:lang w:val="fr-CH"/>
                              </w:rPr>
                            </w:pPr>
                            <w:r w:rsidRPr="00B96C38">
                              <w:rPr>
                                <w:rFonts w:cs="Arial"/>
                                <w:b/>
                                <w:bCs/>
                                <w:sz w:val="16"/>
                                <w:szCs w:val="16"/>
                                <w:lang w:val="fr-CH"/>
                              </w:rPr>
                              <w:t>Connection to Exposed Conductive 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482B57" id="テキスト ボックス 45" o:spid="_x0000_s1040" type="#_x0000_t202" style="position:absolute;left:0;text-align:left;margin-left:169.8pt;margin-top:11.7pt;width:180.25pt;height:35.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" filled="f" stroked="f">
                <v:textbox>
                  <w:txbxContent>
                    <w:p w14:paraId="2B32A7F0" w14:textId="77777777" w:rsidR="00DE4339" w:rsidRPr="00B96C38" w:rsidRDefault="00DE4339" w:rsidP="00961881">
                      <w:pPr>
                        <w:rPr>
                          <w:rFonts w:cs="Arial"/>
                          <w:b/>
                          <w:bCs/>
                          <w:sz w:val="16"/>
                          <w:szCs w:val="16"/>
                          <w:lang w:val="fr-CH"/>
                        </w:rPr>
                      </w:pPr>
                      <w:r w:rsidRPr="00B96C38">
                        <w:rPr>
                          <w:rFonts w:cs="Arial"/>
                          <w:b/>
                          <w:bCs/>
                          <w:sz w:val="16"/>
                          <w:szCs w:val="16"/>
                          <w:lang w:val="fr-CH"/>
                        </w:rPr>
                        <w:t>Connection to Exposed Conductive Parts</w:t>
                      </w:r>
                    </w:p>
                  </w:txbxContent>
                </v:textbox>
              </v:shape>
            </w:pict>
          </mc:Fallback>
        </mc:AlternateContent>
      </w:r>
      <w:r w:rsidRPr="005B5AF3">
        <w:rPr>
          <w:b/>
          <w:sz w:val="20"/>
          <w:szCs w:val="20"/>
          <w:lang w:val="en-GB" w:eastAsia="en-US"/>
        </w:rPr>
        <w:t xml:space="preserve">Example of test method using </w:t>
      </w:r>
      <w:r w:rsidRPr="005B5AF3">
        <w:rPr>
          <w:b/>
          <w:sz w:val="20"/>
          <w:szCs w:val="20"/>
          <w:lang w:val="en-GB" w:eastAsia="ja-JP"/>
        </w:rPr>
        <w:t>DC</w:t>
      </w:r>
      <w:r w:rsidRPr="005B5AF3">
        <w:rPr>
          <w:b/>
          <w:sz w:val="20"/>
          <w:szCs w:val="20"/>
          <w:lang w:val="en-GB" w:eastAsia="en-US"/>
        </w:rPr>
        <w:t xml:space="preserve"> power supply</w:t>
      </w:r>
    </w:p>
    <w:p w14:paraId="1EF463CF" w14:textId="77777777" w:rsidR="00961881" w:rsidRPr="005B5AF3" w:rsidRDefault="00D41D87" w:rsidP="00961881">
      <w:pPr>
        <w:spacing w:after="120" w:line="240" w:lineRule="atLeast"/>
        <w:ind w:left="1134" w:right="1134"/>
        <w:jc w:val="both"/>
        <w:rPr>
          <w:sz w:val="20"/>
          <w:szCs w:val="20"/>
          <w:lang w:val="en-GB" w:eastAsia="en-US"/>
        </w:rPr>
      </w:pPr>
      <w:r w:rsidRPr="005B5AF3">
        <w:rPr>
          <w:noProof/>
          <w:sz w:val="20"/>
          <w:szCs w:val="20"/>
          <w:lang w:val="en-US" w:eastAsia="ja-JP"/>
        </w:rPr>
        <mc:AlternateContent>
          <mc:Choice Requires="wps">
            <w:drawing>
              <wp:anchor distT="0" distB="0" distL="114300" distR="114300" simplePos="0" relativeHeight="251680768" behindDoc="0" locked="0" layoutInCell="1" allowOverlap="1" wp14:anchorId="6CF14B81" wp14:editId="7FEA763E">
                <wp:simplePos x="0" y="0"/>
                <wp:positionH relativeFrom="column">
                  <wp:posOffset>3004185</wp:posOffset>
                </wp:positionH>
                <wp:positionV relativeFrom="paragraph">
                  <wp:posOffset>582930</wp:posOffset>
                </wp:positionV>
                <wp:extent cx="409575" cy="228600"/>
                <wp:effectExtent l="0" t="0" r="9525" b="0"/>
                <wp:wrapNone/>
                <wp:docPr id="7" name="テキスト ボックス 7"/>
                <wp:cNvGraphicFramePr/>
                <a:graphic xmlns:a="http://schemas.openxmlformats.org/drawingml/2006/main">
                  <a:graphicData uri="http://schemas.microsoft.com/office/word/2010/wordprocessingShape">
                    <wps:wsp>
                      <wps:cNvSpPr txBox="1"/>
                      <wps:spPr>
                        <a:xfrm>
                          <a:off x="0" y="0"/>
                          <a:ext cx="409575" cy="228600"/>
                        </a:xfrm>
                        <a:prstGeom prst="rect">
                          <a:avLst/>
                        </a:prstGeom>
                        <a:solidFill>
                          <a:schemeClr val="lt1"/>
                        </a:solidFill>
                        <a:ln w="6350">
                          <a:noFill/>
                        </a:ln>
                      </wps:spPr>
                      <wps:txbx>
                        <w:txbxContent>
                          <w:p w14:paraId="22675B29" w14:textId="77777777" w:rsidR="00DE4339" w:rsidRPr="00870C2E" w:rsidRDefault="00DE4339">
                            <w:pPr>
                              <w:rPr>
                                <w:b/>
                                <w:i/>
                                <w:sz w:val="20"/>
                                <w:szCs w:val="20"/>
                              </w:rPr>
                            </w:pPr>
                            <w:r w:rsidRPr="00870C2E">
                              <w:rPr>
                                <w:rFonts w:hint="cs"/>
                                <w:b/>
                                <w:i/>
                                <w:sz w:val="20"/>
                                <w:szCs w:val="20"/>
                              </w:rPr>
                              <w: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F14B81" id="テキスト ボックス 7" o:spid="_x0000_s1041" type="#_x0000_t202" style="position:absolute;left:0;text-align:left;margin-left:236.55pt;margin-top:45.9pt;width:32.2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" fillcolor="white [3201]" stroked="f" strokeweight=".5pt">
                <v:textbox>
                  <w:txbxContent>
                    <w:p w14:paraId="22675B29" w14:textId="77777777" w:rsidR="00DE4339" w:rsidRPr="00870C2E" w:rsidRDefault="00DE4339">
                      <w:pPr>
                        <w:rPr>
                          <w:b/>
                          <w:i/>
                          <w:sz w:val="20"/>
                          <w:szCs w:val="20"/>
                        </w:rPr>
                      </w:pPr>
                      <w:r w:rsidRPr="00870C2E">
                        <w:rPr>
                          <w:rFonts w:hint="cs"/>
                          <w:b/>
                          <w:i/>
                          <w:sz w:val="20"/>
                          <w:szCs w:val="20"/>
                        </w:rPr>
                        <w:t>U</w:t>
                      </w:r>
                    </w:p>
                  </w:txbxContent>
                </v:textbox>
              </v:shape>
            </w:pict>
          </mc:Fallback>
        </mc:AlternateContent>
      </w:r>
      <w:r w:rsidR="00961881" w:rsidRPr="005B5AF3">
        <w:rPr>
          <w:noProof/>
          <w:sz w:val="20"/>
          <w:szCs w:val="20"/>
          <w:lang w:val="en-US" w:eastAsia="ja-JP"/>
        </w:rPr>
        <mc:AlternateContent>
          <mc:Choice Requires="wps">
            <w:drawing>
              <wp:anchor distT="0" distB="0" distL="114300" distR="114300" simplePos="0" relativeHeight="251675648" behindDoc="0" locked="0" layoutInCell="1" allowOverlap="1" wp14:anchorId="60C71564" wp14:editId="508C9AAF">
                <wp:simplePos x="0" y="0"/>
                <wp:positionH relativeFrom="column">
                  <wp:posOffset>4398010</wp:posOffset>
                </wp:positionH>
                <wp:positionV relativeFrom="paragraph">
                  <wp:posOffset>845820</wp:posOffset>
                </wp:positionV>
                <wp:extent cx="1752600" cy="266700"/>
                <wp:effectExtent l="0" t="0" r="0" b="0"/>
                <wp:wrapNone/>
                <wp:docPr id="521" name="テキスト ボックス 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2152C" w14:textId="77777777" w:rsidR="00DE4339" w:rsidRPr="000F1195" w:rsidRDefault="00DE4339" w:rsidP="00961881">
                            <w:pPr>
                              <w:autoSpaceDE w:val="0"/>
                              <w:autoSpaceDN w:val="0"/>
                              <w:adjustRightInd w:val="0"/>
                              <w:rPr>
                                <w:b/>
                                <w:sz w:val="16"/>
                                <w:szCs w:val="16"/>
                                <w:lang w:val="fr-CH"/>
                              </w:rPr>
                            </w:pPr>
                            <w:r>
                              <w:rPr>
                                <w:b/>
                                <w:sz w:val="16"/>
                                <w:szCs w:val="16"/>
                                <w:lang w:val="fr-CH"/>
                              </w:rPr>
                              <w:t>Electrical Chassis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71564" id="テキスト ボックス 521" o:spid="_x0000_s1042" type="#_x0000_t202" style="position:absolute;left:0;text-align:left;margin-left:346.3pt;margin-top:66.6pt;width:138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" filled="f" stroked="f">
                <v:textbox>
                  <w:txbxContent>
                    <w:p w14:paraId="73B2152C" w14:textId="77777777" w:rsidR="00DE4339" w:rsidRPr="000F1195" w:rsidRDefault="00DE4339" w:rsidP="00961881">
                      <w:pPr>
                        <w:autoSpaceDE w:val="0"/>
                        <w:autoSpaceDN w:val="0"/>
                        <w:adjustRightInd w:val="0"/>
                        <w:rPr>
                          <w:b/>
                          <w:sz w:val="16"/>
                          <w:szCs w:val="16"/>
                          <w:lang w:val="fr-CH"/>
                        </w:rPr>
                      </w:pPr>
                      <w:r>
                        <w:rPr>
                          <w:b/>
                          <w:sz w:val="16"/>
                          <w:szCs w:val="16"/>
                          <w:lang w:val="fr-CH"/>
                        </w:rPr>
                        <w:t>Electrical Chassis</w:t>
                      </w:r>
                    </w:p>
                  </w:txbxContent>
                </v:textbox>
              </v:shape>
            </w:pict>
          </mc:Fallback>
        </mc:AlternateContent>
      </w:r>
      <w:r w:rsidR="00961881" w:rsidRPr="005B5AF3">
        <w:rPr>
          <w:noProof/>
          <w:sz w:val="20"/>
          <w:szCs w:val="20"/>
          <w:lang w:val="en-US" w:eastAsia="ja-JP"/>
        </w:rPr>
        <mc:AlternateContent>
          <mc:Choice Requires="wps">
            <w:drawing>
              <wp:anchor distT="0" distB="0" distL="114300" distR="114300" simplePos="0" relativeHeight="251674624" behindDoc="0" locked="0" layoutInCell="1" allowOverlap="1" wp14:anchorId="3D1700FE" wp14:editId="368DECD0">
                <wp:simplePos x="0" y="0"/>
                <wp:positionH relativeFrom="column">
                  <wp:posOffset>4429760</wp:posOffset>
                </wp:positionH>
                <wp:positionV relativeFrom="paragraph">
                  <wp:posOffset>179070</wp:posOffset>
                </wp:positionV>
                <wp:extent cx="1752600" cy="400050"/>
                <wp:effectExtent l="0" t="0" r="0" b="0"/>
                <wp:wrapNone/>
                <wp:docPr id="520" name="テキスト ボックス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18EB0" w14:textId="77777777" w:rsidR="00DE4339" w:rsidRPr="000F1195" w:rsidRDefault="00DE4339" w:rsidP="00961881">
                            <w:pPr>
                              <w:autoSpaceDE w:val="0"/>
                              <w:autoSpaceDN w:val="0"/>
                              <w:adjustRightInd w:val="0"/>
                              <w:rPr>
                                <w:b/>
                                <w:sz w:val="16"/>
                                <w:szCs w:val="16"/>
                                <w:lang w:val="fr-CH"/>
                              </w:rPr>
                            </w:pPr>
                            <w:r>
                              <w:rPr>
                                <w:b/>
                                <w:sz w:val="16"/>
                                <w:szCs w:val="16"/>
                                <w:lang w:val="fr-CH"/>
                              </w:rPr>
                              <w:t xml:space="preserve">Exposed Conductive </w:t>
                            </w:r>
                            <w:r>
                              <w:rPr>
                                <w:b/>
                                <w:sz w:val="16"/>
                                <w:szCs w:val="16"/>
                                <w:lang w:val="fr-CH"/>
                              </w:rPr>
                              <w:br/>
                              <w:t>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700FE" id="テキスト ボックス 520" o:spid="_x0000_s1043" type="#_x0000_t202" style="position:absolute;left:0;text-align:left;margin-left:348.8pt;margin-top:14.1pt;width:138pt;height:3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" filled="f" stroked="f">
                <v:textbox>
                  <w:txbxContent>
                    <w:p w14:paraId="53218EB0" w14:textId="77777777" w:rsidR="00DE4339" w:rsidRPr="000F1195" w:rsidRDefault="00DE4339" w:rsidP="00961881">
                      <w:pPr>
                        <w:autoSpaceDE w:val="0"/>
                        <w:autoSpaceDN w:val="0"/>
                        <w:adjustRightInd w:val="0"/>
                        <w:rPr>
                          <w:b/>
                          <w:sz w:val="16"/>
                          <w:szCs w:val="16"/>
                          <w:lang w:val="fr-CH"/>
                        </w:rPr>
                      </w:pPr>
                      <w:r>
                        <w:rPr>
                          <w:b/>
                          <w:sz w:val="16"/>
                          <w:szCs w:val="16"/>
                          <w:lang w:val="fr-CH"/>
                        </w:rPr>
                        <w:t xml:space="preserve">Exposed Conductive </w:t>
                      </w:r>
                      <w:r>
                        <w:rPr>
                          <w:b/>
                          <w:sz w:val="16"/>
                          <w:szCs w:val="16"/>
                          <w:lang w:val="fr-CH"/>
                        </w:rPr>
                        <w:br/>
                        <w:t>Parts</w:t>
                      </w:r>
                    </w:p>
                  </w:txbxContent>
                </v:textbox>
              </v:shape>
            </w:pict>
          </mc:Fallback>
        </mc:AlternateContent>
      </w:r>
      <w:r w:rsidR="00961881" w:rsidRPr="005B5AF3">
        <w:rPr>
          <w:noProof/>
          <w:sz w:val="20"/>
          <w:szCs w:val="20"/>
          <w:lang w:val="en-US" w:eastAsia="ja-JP"/>
        </w:rPr>
        <mc:AlternateContent>
          <mc:Choice Requires="wps">
            <w:drawing>
              <wp:anchor distT="0" distB="0" distL="114300" distR="114300" simplePos="0" relativeHeight="251673600" behindDoc="0" locked="0" layoutInCell="1" allowOverlap="1" wp14:anchorId="7DC2A78C" wp14:editId="2FA2AAB5">
                <wp:simplePos x="0" y="0"/>
                <wp:positionH relativeFrom="column">
                  <wp:posOffset>1515110</wp:posOffset>
                </wp:positionH>
                <wp:positionV relativeFrom="paragraph">
                  <wp:posOffset>966470</wp:posOffset>
                </wp:positionV>
                <wp:extent cx="1752600" cy="266700"/>
                <wp:effectExtent l="0" t="0" r="0" b="0"/>
                <wp:wrapNone/>
                <wp:docPr id="519" name="テキスト ボックス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2C026" w14:textId="77777777" w:rsidR="00DE4339" w:rsidRPr="000F1195" w:rsidRDefault="00DE4339" w:rsidP="00961881">
                            <w:pPr>
                              <w:autoSpaceDE w:val="0"/>
                              <w:autoSpaceDN w:val="0"/>
                              <w:adjustRightInd w:val="0"/>
                              <w:rPr>
                                <w:b/>
                                <w:sz w:val="16"/>
                                <w:szCs w:val="16"/>
                                <w:lang w:val="fr-CH"/>
                              </w:rPr>
                            </w:pPr>
                            <w:r>
                              <w:rPr>
                                <w:b/>
                                <w:sz w:val="16"/>
                                <w:szCs w:val="16"/>
                                <w:lang w:val="fr-CH"/>
                              </w:rPr>
                              <w:t>Connection to Electrical Chassis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2A78C" id="テキスト ボックス 519" o:spid="_x0000_s1044" type="#_x0000_t202" style="position:absolute;left:0;text-align:left;margin-left:119.3pt;margin-top:76.1pt;width:138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" filled="f" stroked="f">
                <v:textbox>
                  <w:txbxContent>
                    <w:p w14:paraId="4742C026" w14:textId="77777777" w:rsidR="00DE4339" w:rsidRPr="000F1195" w:rsidRDefault="00DE4339" w:rsidP="00961881">
                      <w:pPr>
                        <w:autoSpaceDE w:val="0"/>
                        <w:autoSpaceDN w:val="0"/>
                        <w:adjustRightInd w:val="0"/>
                        <w:rPr>
                          <w:b/>
                          <w:sz w:val="16"/>
                          <w:szCs w:val="16"/>
                          <w:lang w:val="fr-CH"/>
                        </w:rPr>
                      </w:pPr>
                      <w:r>
                        <w:rPr>
                          <w:b/>
                          <w:sz w:val="16"/>
                          <w:szCs w:val="16"/>
                          <w:lang w:val="fr-CH"/>
                        </w:rPr>
                        <w:t>Connection to Electrical Chassis</w:t>
                      </w:r>
                    </w:p>
                  </w:txbxContent>
                </v:textbox>
              </v:shape>
            </w:pict>
          </mc:Fallback>
        </mc:AlternateContent>
      </w:r>
      <w:r w:rsidR="00961881" w:rsidRPr="005B5AF3">
        <w:rPr>
          <w:noProof/>
          <w:sz w:val="20"/>
          <w:szCs w:val="20"/>
          <w:lang w:val="en-US" w:eastAsia="ja-JP"/>
        </w:rPr>
        <mc:AlternateContent>
          <mc:Choice Requires="wps">
            <w:drawing>
              <wp:anchor distT="0" distB="0" distL="114300" distR="114300" simplePos="0" relativeHeight="251672576" behindDoc="0" locked="0" layoutInCell="1" allowOverlap="1" wp14:anchorId="0E7BBD8B" wp14:editId="3C234487">
                <wp:simplePos x="0" y="0"/>
                <wp:positionH relativeFrom="column">
                  <wp:posOffset>803910</wp:posOffset>
                </wp:positionH>
                <wp:positionV relativeFrom="paragraph">
                  <wp:posOffset>337820</wp:posOffset>
                </wp:positionV>
                <wp:extent cx="552450" cy="546100"/>
                <wp:effectExtent l="0" t="0" r="0" b="6350"/>
                <wp:wrapNone/>
                <wp:docPr id="518" name="テキスト ボックス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68418" w14:textId="77777777" w:rsidR="00DE4339" w:rsidRPr="000F1195" w:rsidRDefault="00DE4339" w:rsidP="00961881">
                            <w:pPr>
                              <w:autoSpaceDE w:val="0"/>
                              <w:autoSpaceDN w:val="0"/>
                              <w:adjustRightInd w:val="0"/>
                              <w:rPr>
                                <w:b/>
                                <w:sz w:val="16"/>
                                <w:szCs w:val="16"/>
                                <w:lang w:val="fr-CH"/>
                              </w:rPr>
                            </w:pPr>
                            <w:r w:rsidRPr="000F1195">
                              <w:rPr>
                                <w:b/>
                                <w:sz w:val="16"/>
                                <w:szCs w:val="16"/>
                                <w:lang w:val="fr-CH"/>
                              </w:rPr>
                              <w:t>D.C.</w:t>
                            </w:r>
                          </w:p>
                          <w:p w14:paraId="1FB645F7" w14:textId="77777777" w:rsidR="00DE4339" w:rsidRPr="000F1195" w:rsidRDefault="00DE4339" w:rsidP="00961881">
                            <w:pPr>
                              <w:autoSpaceDE w:val="0"/>
                              <w:autoSpaceDN w:val="0"/>
                              <w:adjustRightInd w:val="0"/>
                              <w:rPr>
                                <w:b/>
                                <w:sz w:val="16"/>
                                <w:szCs w:val="16"/>
                                <w:lang w:val="fr-CH"/>
                              </w:rPr>
                            </w:pPr>
                            <w:r w:rsidRPr="000F1195">
                              <w:rPr>
                                <w:b/>
                                <w:sz w:val="16"/>
                                <w:szCs w:val="16"/>
                                <w:lang w:val="fr-CH"/>
                              </w:rPr>
                              <w:t xml:space="preserve">Power </w:t>
                            </w:r>
                          </w:p>
                          <w:p w14:paraId="2EA6E5E1" w14:textId="77777777" w:rsidR="00DE4339" w:rsidRPr="000F1195" w:rsidRDefault="00DE4339" w:rsidP="00961881">
                            <w:pPr>
                              <w:autoSpaceDE w:val="0"/>
                              <w:autoSpaceDN w:val="0"/>
                              <w:adjustRightInd w:val="0"/>
                              <w:rPr>
                                <w:b/>
                                <w:sz w:val="16"/>
                                <w:szCs w:val="16"/>
                                <w:lang w:val="fr-CH"/>
                              </w:rPr>
                            </w:pPr>
                            <w:r w:rsidRPr="000F1195">
                              <w:rPr>
                                <w:b/>
                                <w:sz w:val="16"/>
                                <w:szCs w:val="16"/>
                                <w:lang w:val="fr-CH"/>
                              </w:rPr>
                              <w:t>Supply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BBD8B" id="テキスト ボックス 518" o:spid="_x0000_s1045" type="#_x0000_t202" style="position:absolute;left:0;text-align:left;margin-left:63.3pt;margin-top:26.6pt;width:43.5pt;height: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" filled="f" stroked="f">
                <v:textbox>
                  <w:txbxContent>
                    <w:p w14:paraId="2A768418" w14:textId="77777777" w:rsidR="00DE4339" w:rsidRPr="000F1195" w:rsidRDefault="00DE4339" w:rsidP="00961881">
                      <w:pPr>
                        <w:autoSpaceDE w:val="0"/>
                        <w:autoSpaceDN w:val="0"/>
                        <w:adjustRightInd w:val="0"/>
                        <w:rPr>
                          <w:b/>
                          <w:sz w:val="16"/>
                          <w:szCs w:val="16"/>
                          <w:lang w:val="fr-CH"/>
                        </w:rPr>
                      </w:pPr>
                      <w:r w:rsidRPr="000F1195">
                        <w:rPr>
                          <w:b/>
                          <w:sz w:val="16"/>
                          <w:szCs w:val="16"/>
                          <w:lang w:val="fr-CH"/>
                        </w:rPr>
                        <w:t>D.C.</w:t>
                      </w:r>
                    </w:p>
                    <w:p w14:paraId="1FB645F7" w14:textId="77777777" w:rsidR="00DE4339" w:rsidRPr="000F1195" w:rsidRDefault="00DE4339" w:rsidP="00961881">
                      <w:pPr>
                        <w:autoSpaceDE w:val="0"/>
                        <w:autoSpaceDN w:val="0"/>
                        <w:adjustRightInd w:val="0"/>
                        <w:rPr>
                          <w:b/>
                          <w:sz w:val="16"/>
                          <w:szCs w:val="16"/>
                          <w:lang w:val="fr-CH"/>
                        </w:rPr>
                      </w:pPr>
                      <w:r w:rsidRPr="000F1195">
                        <w:rPr>
                          <w:b/>
                          <w:sz w:val="16"/>
                          <w:szCs w:val="16"/>
                          <w:lang w:val="fr-CH"/>
                        </w:rPr>
                        <w:t xml:space="preserve">Power </w:t>
                      </w:r>
                    </w:p>
                    <w:p w14:paraId="2EA6E5E1" w14:textId="77777777" w:rsidR="00DE4339" w:rsidRPr="000F1195" w:rsidRDefault="00DE4339" w:rsidP="00961881">
                      <w:pPr>
                        <w:autoSpaceDE w:val="0"/>
                        <w:autoSpaceDN w:val="0"/>
                        <w:adjustRightInd w:val="0"/>
                        <w:rPr>
                          <w:b/>
                          <w:sz w:val="16"/>
                          <w:szCs w:val="16"/>
                          <w:lang w:val="fr-CH"/>
                        </w:rPr>
                      </w:pPr>
                      <w:r w:rsidRPr="000F1195">
                        <w:rPr>
                          <w:b/>
                          <w:sz w:val="16"/>
                          <w:szCs w:val="16"/>
                          <w:lang w:val="fr-CH"/>
                        </w:rPr>
                        <w:t>Supply</w:t>
                      </w:r>
                    </w:p>
                  </w:txbxContent>
                </v:textbox>
              </v:shape>
            </w:pict>
          </mc:Fallback>
        </mc:AlternateContent>
      </w:r>
      <w:r w:rsidR="00961881" w:rsidRPr="005B5AF3">
        <w:rPr>
          <w:noProof/>
          <w:sz w:val="20"/>
          <w:szCs w:val="20"/>
          <w:lang w:val="en-US" w:eastAsia="ja-JP"/>
        </w:rPr>
        <w:drawing>
          <wp:inline distT="0" distB="0" distL="0" distR="0" wp14:anchorId="3008D060" wp14:editId="5D2ECAD7">
            <wp:extent cx="3923665" cy="1310005"/>
            <wp:effectExtent l="0" t="0" r="635"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23665" cy="1310005"/>
                    </a:xfrm>
                    <a:prstGeom prst="rect">
                      <a:avLst/>
                    </a:prstGeom>
                    <a:noFill/>
                    <a:ln>
                      <a:noFill/>
                    </a:ln>
                  </pic:spPr>
                </pic:pic>
              </a:graphicData>
            </a:graphic>
          </wp:inline>
        </w:drawing>
      </w:r>
      <w:r w:rsidR="00961881" w:rsidRPr="005B5AF3">
        <w:rPr>
          <w:rFonts w:hint="eastAsia"/>
          <w:sz w:val="20"/>
          <w:szCs w:val="20"/>
          <w:lang w:eastAsia="ja-JP"/>
        </w:rPr>
        <w:tab/>
      </w:r>
    </w:p>
    <w:p w14:paraId="20A5B393" w14:textId="77777777" w:rsidR="00AB02D1" w:rsidRPr="005677B7" w:rsidRDefault="00961881" w:rsidP="00961881">
      <w:pPr>
        <w:tabs>
          <w:tab w:val="left" w:pos="2300"/>
          <w:tab w:val="left" w:pos="2800"/>
        </w:tabs>
        <w:spacing w:after="120" w:line="240" w:lineRule="atLeast"/>
        <w:ind w:left="2302" w:right="1134" w:hanging="1168"/>
        <w:jc w:val="both"/>
        <w:rPr>
          <w:sz w:val="20"/>
          <w:szCs w:val="20"/>
          <w:lang w:val="en-GB" w:eastAsia="ja-JP"/>
        </w:rPr>
      </w:pPr>
      <w:r w:rsidRPr="005677B7">
        <w:rPr>
          <w:sz w:val="20"/>
          <w:szCs w:val="20"/>
          <w:lang w:val="en-GB"/>
        </w:rPr>
        <w:t>"</w:t>
      </w:r>
    </w:p>
    <w:p w14:paraId="0FE6CACC" w14:textId="77777777" w:rsidR="00961881" w:rsidRPr="005B5AF3" w:rsidRDefault="00F66773" w:rsidP="009A12C9">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hint="eastAsia"/>
          <w:i/>
          <w:sz w:val="20"/>
          <w:szCs w:val="20"/>
          <w:lang w:val="en-GB" w:eastAsia="ja-JP"/>
        </w:rPr>
        <w:t>Annex 9</w:t>
      </w:r>
      <w:r w:rsidR="00961881" w:rsidRPr="005B5AF3">
        <w:rPr>
          <w:rFonts w:hint="eastAsia"/>
          <w:i/>
          <w:sz w:val="20"/>
          <w:szCs w:val="20"/>
          <w:lang w:val="en-GB" w:eastAsia="ja-JP"/>
        </w:rPr>
        <w:t xml:space="preserve">, paragraph 5., </w:t>
      </w:r>
      <w:r w:rsidR="00961881" w:rsidRPr="005B5AF3">
        <w:rPr>
          <w:rFonts w:hint="eastAsia"/>
          <w:sz w:val="20"/>
          <w:szCs w:val="20"/>
          <w:lang w:val="en-GB" w:eastAsia="ja-JP"/>
        </w:rPr>
        <w:t>amend</w:t>
      </w:r>
      <w:r w:rsidR="00961881" w:rsidRPr="005B5AF3">
        <w:rPr>
          <w:rFonts w:eastAsiaTheme="minorEastAsia"/>
          <w:sz w:val="20"/>
          <w:szCs w:val="20"/>
          <w:lang w:val="en-GB" w:eastAsia="en-US"/>
        </w:rPr>
        <w:t xml:space="preserve"> to read:</w:t>
      </w:r>
    </w:p>
    <w:p w14:paraId="23FEB706" w14:textId="77777777" w:rsidR="00961881" w:rsidRPr="005B5AF3" w:rsidRDefault="006C7AEE" w:rsidP="00961881">
      <w:pPr>
        <w:tabs>
          <w:tab w:val="left" w:pos="2268"/>
        </w:tabs>
        <w:spacing w:after="120" w:line="240" w:lineRule="atLeast"/>
        <w:ind w:left="2268" w:right="1134" w:hanging="1134"/>
        <w:jc w:val="both"/>
        <w:rPr>
          <w:sz w:val="20"/>
          <w:szCs w:val="20"/>
          <w:lang w:val="en-GB" w:eastAsia="en-US"/>
        </w:rPr>
      </w:pPr>
      <w:r w:rsidRPr="005677B7">
        <w:rPr>
          <w:sz w:val="20"/>
          <w:szCs w:val="20"/>
          <w:lang w:val="en-GB"/>
        </w:rPr>
        <w:t>"</w:t>
      </w:r>
      <w:r w:rsidR="00961881" w:rsidRPr="005B5AF3">
        <w:rPr>
          <w:sz w:val="20"/>
          <w:szCs w:val="20"/>
          <w:lang w:val="en-GB" w:eastAsia="en-US"/>
        </w:rPr>
        <w:t>5.</w:t>
      </w:r>
      <w:r w:rsidR="00961881" w:rsidRPr="005B5AF3">
        <w:rPr>
          <w:sz w:val="20"/>
          <w:szCs w:val="20"/>
          <w:lang w:val="en-GB" w:eastAsia="en-US"/>
        </w:rPr>
        <w:tab/>
        <w:t>Isolation resistance</w:t>
      </w:r>
    </w:p>
    <w:p w14:paraId="7DC01C85"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.1.</w:t>
      </w:r>
      <w:r w:rsidRPr="005B5AF3">
        <w:rPr>
          <w:b/>
          <w:sz w:val="20"/>
          <w:szCs w:val="20"/>
          <w:lang w:val="en-GB" w:eastAsia="en-US"/>
        </w:rPr>
        <w:tab/>
        <w:t>General.</w:t>
      </w:r>
      <w:r w:rsidRPr="005B5AF3">
        <w:rPr>
          <w:b/>
          <w:sz w:val="20"/>
          <w:szCs w:val="20"/>
          <w:lang w:val="en-GB" w:eastAsia="en-US"/>
        </w:rPr>
        <w:tab/>
      </w:r>
    </w:p>
    <w:p w14:paraId="4E131520" w14:textId="77777777" w:rsidR="00961881" w:rsidRPr="005B5AF3" w:rsidRDefault="00961881" w:rsidP="00961881">
      <w:pPr>
        <w:spacing w:after="120" w:line="240" w:lineRule="atLeast"/>
        <w:ind w:leftChars="567" w:left="2499" w:right="1134" w:hangingChars="567" w:hanging="1138"/>
        <w:jc w:val="both"/>
        <w:rPr>
          <w:b/>
          <w:sz w:val="20"/>
          <w:szCs w:val="20"/>
          <w:lang w:val="en-GB" w:eastAsia="ja-JP"/>
        </w:rPr>
      </w:pPr>
      <w:r w:rsidRPr="005B5AF3">
        <w:rPr>
          <w:b/>
          <w:sz w:val="20"/>
          <w:szCs w:val="20"/>
          <w:lang w:val="en-GB" w:eastAsia="en-US"/>
        </w:rPr>
        <w:tab/>
        <w:t>The isolation resistance for each high voltage bus of the vehicle is measured or shall be determined by calculating the measurement values of each part or component unit of a high voltage bus.</w:t>
      </w:r>
    </w:p>
    <w:p w14:paraId="4D1E3B60" w14:textId="77777777" w:rsidR="00961881" w:rsidRPr="005B5AF3" w:rsidRDefault="00961881" w:rsidP="00961881">
      <w:pPr>
        <w:spacing w:after="120" w:line="240" w:lineRule="atLeast"/>
        <w:ind w:leftChars="567" w:left="2499" w:right="1134" w:hangingChars="567" w:hanging="1138"/>
        <w:jc w:val="both"/>
        <w:rPr>
          <w:b/>
          <w:sz w:val="20"/>
          <w:szCs w:val="20"/>
          <w:lang w:val="en-GB" w:eastAsia="ja-JP"/>
        </w:rPr>
      </w:pPr>
      <w:r w:rsidRPr="005B5AF3">
        <w:rPr>
          <w:rFonts w:hint="eastAsia"/>
          <w:b/>
          <w:sz w:val="20"/>
          <w:szCs w:val="20"/>
          <w:lang w:val="en-GB" w:eastAsia="ja-JP"/>
        </w:rPr>
        <w:tab/>
      </w:r>
      <w:r w:rsidRPr="005B5AF3">
        <w:rPr>
          <w:b/>
          <w:sz w:val="20"/>
          <w:szCs w:val="20"/>
          <w:lang w:val="en-GB" w:eastAsia="en-US"/>
        </w:rPr>
        <w:t>All measurements for calculating voltage(s) and electrical isolation are made after a minimum of 10 s after the impact.</w:t>
      </w:r>
    </w:p>
    <w:p w14:paraId="1BD8A80C"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.2.</w:t>
      </w:r>
      <w:r w:rsidRPr="005B5AF3">
        <w:rPr>
          <w:b/>
          <w:sz w:val="20"/>
          <w:szCs w:val="20"/>
          <w:lang w:val="en-GB" w:eastAsia="en-US"/>
        </w:rPr>
        <w:tab/>
        <w:t>Measurement method.</w:t>
      </w:r>
    </w:p>
    <w:p w14:paraId="61B3837D"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lastRenderedPageBreak/>
        <w:tab/>
        <w:t xml:space="preserve">The isolation resistance measurement is conducted by selecting an appropriate measurement method from among those listed in paragraphs </w:t>
      </w:r>
      <w:r w:rsidRPr="005B5AF3">
        <w:rPr>
          <w:rFonts w:hint="eastAsia"/>
          <w:b/>
          <w:sz w:val="20"/>
          <w:szCs w:val="20"/>
          <w:lang w:val="en-GB" w:eastAsia="ja-JP"/>
        </w:rPr>
        <w:t>5</w:t>
      </w:r>
      <w:r w:rsidRPr="005B5AF3">
        <w:rPr>
          <w:b/>
          <w:sz w:val="20"/>
          <w:szCs w:val="20"/>
          <w:lang w:val="en-GB" w:eastAsia="en-US"/>
        </w:rPr>
        <w:t xml:space="preserve">.2.1. to </w:t>
      </w:r>
      <w:r w:rsidRPr="005B5AF3">
        <w:rPr>
          <w:rFonts w:hint="eastAsia"/>
          <w:b/>
          <w:sz w:val="20"/>
          <w:szCs w:val="20"/>
          <w:lang w:val="en-GB" w:eastAsia="ja-JP"/>
        </w:rPr>
        <w:t>5</w:t>
      </w:r>
      <w:r w:rsidRPr="005B5AF3">
        <w:rPr>
          <w:b/>
          <w:sz w:val="20"/>
          <w:szCs w:val="20"/>
          <w:lang w:val="en-GB" w:eastAsia="en-US"/>
        </w:rPr>
        <w:t>.2.2.</w:t>
      </w:r>
      <w:r w:rsidRPr="005B5AF3">
        <w:rPr>
          <w:rFonts w:hint="eastAsia"/>
          <w:b/>
          <w:sz w:val="20"/>
          <w:szCs w:val="20"/>
          <w:lang w:val="en-GB" w:eastAsia="ja-JP"/>
        </w:rPr>
        <w:t xml:space="preserve"> of this Annex</w:t>
      </w:r>
      <w:r w:rsidRPr="005B5AF3">
        <w:rPr>
          <w:b/>
          <w:sz w:val="20"/>
          <w:szCs w:val="20"/>
          <w:lang w:val="en-GB" w:eastAsia="en-US"/>
        </w:rPr>
        <w:t xml:space="preserve">, depending on the electrical charge of the live parts or the isolation resistance. </w:t>
      </w:r>
    </w:p>
    <w:p w14:paraId="3EC835EA"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The range of the electrical circuit to be measured is clarified in advance, using electrical circuit diagrams. If the high voltage buses are conductively isolated from each other, isolation resistance shall be measured for each electrical circuit.</w:t>
      </w:r>
    </w:p>
    <w:p w14:paraId="21C9343E"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Moreover, modifications necessary for measuring the isolation resistance may be carried out, such as removal of the cover in order to reach the live parts, drawing of measurement lines and change in software.</w:t>
      </w:r>
    </w:p>
    <w:p w14:paraId="3EE5E705"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In cases where the measured values are not stable due to the operation of the on-board isolation resistance monitoring system, necessary modifications for conducting the measurement may be carried out by stopping the operation of the device concerned or by removing it. Furthermore, when the device is removed, a set of drawings will be used to prove that the isolation resistance between the live parts and the electrical chassis remains unchanged.</w:t>
      </w:r>
    </w:p>
    <w:p w14:paraId="14DC8303"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These modifications shall not influence the test results.</w:t>
      </w:r>
    </w:p>
    <w:p w14:paraId="6A9AB58C"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Utmost care shall be exercised to avoid short circuit and electric shock since this confirmation might require direct operations of the high-voltage circuit.</w:t>
      </w:r>
    </w:p>
    <w:p w14:paraId="4C33A32F"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.2.1.</w:t>
      </w:r>
      <w:r w:rsidRPr="005B5AF3">
        <w:rPr>
          <w:b/>
          <w:sz w:val="20"/>
          <w:szCs w:val="20"/>
          <w:lang w:val="en-GB" w:eastAsia="en-US"/>
        </w:rPr>
        <w:tab/>
        <w:t>Measurement method using DC voltage from external sources.</w:t>
      </w:r>
    </w:p>
    <w:p w14:paraId="74082E6B"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.2.1.1.</w:t>
      </w:r>
      <w:r w:rsidRPr="005B5AF3">
        <w:rPr>
          <w:b/>
          <w:sz w:val="20"/>
          <w:szCs w:val="20"/>
          <w:lang w:val="en-GB" w:eastAsia="en-US"/>
        </w:rPr>
        <w:tab/>
        <w:t>Measurement instrument.</w:t>
      </w:r>
    </w:p>
    <w:p w14:paraId="78E9B1BC"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An isolation resistance test instrument capable of applying a DC voltage higher than the working voltage of the high voltage bus shall be used.</w:t>
      </w:r>
    </w:p>
    <w:p w14:paraId="385464AB"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.2.1.2.</w:t>
      </w:r>
      <w:r w:rsidRPr="005B5AF3">
        <w:rPr>
          <w:b/>
          <w:sz w:val="20"/>
          <w:szCs w:val="20"/>
          <w:lang w:val="en-GB" w:eastAsia="en-US"/>
        </w:rPr>
        <w:tab/>
        <w:t>Measurement method.</w:t>
      </w:r>
    </w:p>
    <w:p w14:paraId="18A6D934"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An isolation resistance test instrument is connected between the live parts and the electrical chassis. The isolation resistance is subsequently measured by applying a DC voltage at least half of the working voltage of the high voltage bus.</w:t>
      </w:r>
    </w:p>
    <w:p w14:paraId="53E754A4"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If the system has several voltage ranges (e.g. because of boost converter) in conductively connected circuit and some of the components cannot withstand the working voltage of the entire circuit, the isolation resistance between those components and the electrical chassis can be measured separately by applying at least half of their own working voltage with those components disconnected.</w:t>
      </w:r>
    </w:p>
    <w:p w14:paraId="6CA6EC9F"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.2.2.</w:t>
      </w:r>
      <w:r w:rsidRPr="005B5AF3">
        <w:rPr>
          <w:b/>
          <w:sz w:val="20"/>
          <w:szCs w:val="20"/>
          <w:lang w:val="en-GB" w:eastAsia="en-US"/>
        </w:rPr>
        <w:tab/>
        <w:t>Measurement method using the vehicle's own REESS as DC voltage source.</w:t>
      </w:r>
    </w:p>
    <w:p w14:paraId="5AD06FD2"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.2.2.1.</w:t>
      </w:r>
      <w:r w:rsidRPr="005B5AF3">
        <w:rPr>
          <w:b/>
          <w:sz w:val="20"/>
          <w:szCs w:val="20"/>
          <w:lang w:val="en-GB" w:eastAsia="en-US"/>
        </w:rPr>
        <w:tab/>
        <w:t>Test vehicle conditions.</w:t>
      </w:r>
    </w:p>
    <w:p w14:paraId="095EA009"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The high voltage-bus is energized by the vehicle's own REESS and/or energy conversion system and the voltage level of the REESS and/or energy conversion system throughout the test shall be at least the nominal operating voltage as specified by the vehicle manufacturer.</w:t>
      </w:r>
    </w:p>
    <w:p w14:paraId="0E2E3D75"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.2.2.2.</w:t>
      </w:r>
      <w:r w:rsidRPr="005B5AF3">
        <w:rPr>
          <w:b/>
          <w:sz w:val="20"/>
          <w:szCs w:val="20"/>
          <w:lang w:val="en-GB" w:eastAsia="en-US"/>
        </w:rPr>
        <w:tab/>
        <w:t>Measurement instrument.</w:t>
      </w:r>
    </w:p>
    <w:p w14:paraId="1EF87039" w14:textId="77777777" w:rsidR="00961881" w:rsidRPr="005B5AF3" w:rsidRDefault="00961881" w:rsidP="00961881">
      <w:pPr>
        <w:spacing w:after="120" w:line="240" w:lineRule="atLeast"/>
        <w:ind w:leftChars="567" w:left="2499" w:right="1134" w:hangingChars="567" w:hanging="1138"/>
        <w:jc w:val="both"/>
        <w:rPr>
          <w:b/>
          <w:sz w:val="20"/>
          <w:szCs w:val="20"/>
          <w:lang w:val="en-GB" w:eastAsia="ja-JP"/>
        </w:rPr>
      </w:pPr>
      <w:r w:rsidRPr="005B5AF3">
        <w:rPr>
          <w:b/>
          <w:sz w:val="20"/>
          <w:szCs w:val="20"/>
          <w:lang w:val="en-GB" w:eastAsia="en-US"/>
        </w:rPr>
        <w:tab/>
        <w:t>The voltmeter used in this test shall measure DC values and have an internal resistance of at least 10 MΩ.</w:t>
      </w:r>
    </w:p>
    <w:p w14:paraId="3BF5EF75"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lastRenderedPageBreak/>
        <w:t>5</w:t>
      </w:r>
      <w:r w:rsidRPr="005B5AF3">
        <w:rPr>
          <w:b/>
          <w:sz w:val="20"/>
          <w:szCs w:val="20"/>
          <w:lang w:val="en-GB" w:eastAsia="en-US"/>
        </w:rPr>
        <w:t>.2.2.3.</w:t>
      </w:r>
      <w:r w:rsidRPr="005B5AF3">
        <w:rPr>
          <w:b/>
          <w:sz w:val="20"/>
          <w:szCs w:val="20"/>
          <w:lang w:val="en-GB" w:eastAsia="en-US"/>
        </w:rPr>
        <w:tab/>
        <w:t>Measurement method.</w:t>
      </w:r>
    </w:p>
    <w:p w14:paraId="64F0308C"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.2.2.3.1.</w:t>
      </w:r>
      <w:r w:rsidRPr="005B5AF3">
        <w:rPr>
          <w:b/>
          <w:sz w:val="20"/>
          <w:szCs w:val="20"/>
          <w:lang w:val="en-GB" w:eastAsia="en-US"/>
        </w:rPr>
        <w:tab/>
        <w:t>First step.</w:t>
      </w:r>
    </w:p>
    <w:p w14:paraId="6D834AEA"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 xml:space="preserve">The voltage is measured as shown in Figure </w:t>
      </w:r>
      <w:r w:rsidRPr="005B5AF3">
        <w:rPr>
          <w:rFonts w:hint="eastAsia"/>
          <w:b/>
          <w:sz w:val="20"/>
          <w:szCs w:val="20"/>
          <w:lang w:val="en-GB" w:eastAsia="ja-JP"/>
        </w:rPr>
        <w:t>1</w:t>
      </w:r>
      <w:r w:rsidRPr="005B5AF3">
        <w:rPr>
          <w:b/>
          <w:sz w:val="20"/>
          <w:szCs w:val="20"/>
          <w:lang w:val="en-GB" w:eastAsia="en-US"/>
        </w:rPr>
        <w:t xml:space="preserve"> and the high voltage bus voltage (</w:t>
      </w:r>
      <w:proofErr w:type="spellStart"/>
      <w:r w:rsidR="000D271E" w:rsidRPr="005B5AF3">
        <w:rPr>
          <w:b/>
          <w:sz w:val="20"/>
          <w:szCs w:val="20"/>
          <w:lang w:val="en-GB" w:eastAsia="en-US"/>
        </w:rPr>
        <w:t>U</w:t>
      </w:r>
      <w:r w:rsidR="000D271E" w:rsidRPr="005B5AF3">
        <w:rPr>
          <w:b/>
          <w:sz w:val="20"/>
          <w:szCs w:val="20"/>
          <w:vertAlign w:val="subscript"/>
          <w:lang w:val="en-GB" w:eastAsia="en-US"/>
        </w:rPr>
        <w:t>b</w:t>
      </w:r>
      <w:proofErr w:type="spellEnd"/>
      <w:r w:rsidRPr="005B5AF3">
        <w:rPr>
          <w:b/>
          <w:sz w:val="20"/>
          <w:szCs w:val="20"/>
          <w:lang w:val="en-GB" w:eastAsia="en-US"/>
        </w:rPr>
        <w:t xml:space="preserve">) is recorded. </w:t>
      </w:r>
      <w:proofErr w:type="spellStart"/>
      <w:r w:rsidR="00295AB0" w:rsidRPr="005B5AF3">
        <w:rPr>
          <w:b/>
          <w:sz w:val="20"/>
          <w:szCs w:val="20"/>
          <w:lang w:val="en-GB" w:eastAsia="en-US"/>
        </w:rPr>
        <w:t>U</w:t>
      </w:r>
      <w:r w:rsidR="00295AB0" w:rsidRPr="005B5AF3">
        <w:rPr>
          <w:b/>
          <w:sz w:val="20"/>
          <w:szCs w:val="20"/>
          <w:vertAlign w:val="subscript"/>
          <w:lang w:val="en-GB" w:eastAsia="en-US"/>
        </w:rPr>
        <w:t>b</w:t>
      </w:r>
      <w:proofErr w:type="spellEnd"/>
      <w:r w:rsidRPr="005B5AF3">
        <w:rPr>
          <w:b/>
          <w:sz w:val="20"/>
          <w:szCs w:val="20"/>
          <w:lang w:val="en-GB" w:eastAsia="en-US"/>
        </w:rPr>
        <w:t xml:space="preserve"> shall be equal to or greater than the nominal operating voltage of the REESS and/or energy conversion system as specified by the vehicle manufacturer.</w:t>
      </w:r>
    </w:p>
    <w:p w14:paraId="60DDEDF7"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.2.2.3.2.</w:t>
      </w:r>
      <w:r w:rsidRPr="005B5AF3">
        <w:rPr>
          <w:b/>
          <w:sz w:val="20"/>
          <w:szCs w:val="20"/>
          <w:lang w:val="en-GB" w:eastAsia="en-US"/>
        </w:rPr>
        <w:tab/>
        <w:t>Second step.</w:t>
      </w:r>
    </w:p>
    <w:p w14:paraId="3CFEF96B"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The voltage (</w:t>
      </w:r>
      <w:r w:rsidR="000D271E" w:rsidRPr="005B5AF3">
        <w:rPr>
          <w:b/>
          <w:sz w:val="20"/>
          <w:szCs w:val="20"/>
          <w:lang w:val="en-GB" w:eastAsia="en-US"/>
        </w:rPr>
        <w:t>U</w:t>
      </w:r>
      <w:r w:rsidR="000D271E" w:rsidRPr="005B5AF3">
        <w:rPr>
          <w:b/>
          <w:sz w:val="20"/>
          <w:szCs w:val="20"/>
          <w:vertAlign w:val="subscript"/>
          <w:lang w:val="en-GB" w:eastAsia="en-US"/>
        </w:rPr>
        <w:t>1</w:t>
      </w:r>
      <w:r w:rsidRPr="005B5AF3">
        <w:rPr>
          <w:b/>
          <w:sz w:val="20"/>
          <w:szCs w:val="20"/>
          <w:lang w:val="en-GB" w:eastAsia="en-US"/>
        </w:rPr>
        <w:t xml:space="preserve">) between the negative side of the high voltage bus and the electrical chassis is measured and recorded (see Figure </w:t>
      </w:r>
      <w:r w:rsidRPr="005B5AF3">
        <w:rPr>
          <w:rFonts w:hint="eastAsia"/>
          <w:b/>
          <w:sz w:val="20"/>
          <w:szCs w:val="20"/>
          <w:lang w:val="en-GB" w:eastAsia="ja-JP"/>
        </w:rPr>
        <w:t>1</w:t>
      </w:r>
      <w:r w:rsidRPr="005B5AF3">
        <w:rPr>
          <w:b/>
          <w:sz w:val="20"/>
          <w:szCs w:val="20"/>
          <w:lang w:val="en-GB" w:eastAsia="en-US"/>
        </w:rPr>
        <w:t>).</w:t>
      </w:r>
    </w:p>
    <w:p w14:paraId="1CB34BCD"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.2.2.3.3.</w:t>
      </w:r>
      <w:r w:rsidRPr="005B5AF3">
        <w:rPr>
          <w:b/>
          <w:sz w:val="20"/>
          <w:szCs w:val="20"/>
          <w:lang w:val="en-GB" w:eastAsia="en-US"/>
        </w:rPr>
        <w:tab/>
        <w:t>Third step.</w:t>
      </w:r>
    </w:p>
    <w:p w14:paraId="256FA75B"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The voltage (</w:t>
      </w:r>
      <w:r w:rsidR="000D271E" w:rsidRPr="005B5AF3">
        <w:rPr>
          <w:b/>
          <w:sz w:val="20"/>
          <w:szCs w:val="20"/>
          <w:lang w:val="en-GB" w:eastAsia="en-US"/>
        </w:rPr>
        <w:t>U</w:t>
      </w:r>
      <w:r w:rsidR="000D271E" w:rsidRPr="005B5AF3">
        <w:rPr>
          <w:b/>
          <w:sz w:val="20"/>
          <w:szCs w:val="20"/>
          <w:vertAlign w:val="subscript"/>
          <w:lang w:val="en-GB" w:eastAsia="en-US"/>
        </w:rPr>
        <w:t>2</w:t>
      </w:r>
      <w:r w:rsidRPr="005B5AF3">
        <w:rPr>
          <w:b/>
          <w:sz w:val="20"/>
          <w:szCs w:val="20"/>
          <w:lang w:val="en-GB" w:eastAsia="en-US"/>
        </w:rPr>
        <w:t xml:space="preserve">) between the positive side of the high voltage bus and the electrical chassis is measured and recorded (see Figure </w:t>
      </w:r>
      <w:r w:rsidRPr="005B5AF3">
        <w:rPr>
          <w:rFonts w:hint="eastAsia"/>
          <w:b/>
          <w:sz w:val="20"/>
          <w:szCs w:val="20"/>
          <w:lang w:val="en-GB" w:eastAsia="ja-JP"/>
        </w:rPr>
        <w:t>1</w:t>
      </w:r>
      <w:r w:rsidRPr="005B5AF3">
        <w:rPr>
          <w:b/>
          <w:sz w:val="20"/>
          <w:szCs w:val="20"/>
          <w:lang w:val="en-GB" w:eastAsia="en-US"/>
        </w:rPr>
        <w:t>).</w:t>
      </w:r>
    </w:p>
    <w:p w14:paraId="47740428"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rFonts w:hint="eastAsia"/>
          <w:b/>
          <w:sz w:val="20"/>
          <w:szCs w:val="20"/>
          <w:lang w:val="en-GB" w:eastAsia="ja-JP"/>
        </w:rPr>
        <w:t>5</w:t>
      </w:r>
      <w:r w:rsidRPr="005B5AF3">
        <w:rPr>
          <w:b/>
          <w:sz w:val="20"/>
          <w:szCs w:val="20"/>
          <w:lang w:val="en-GB" w:eastAsia="en-US"/>
        </w:rPr>
        <w:t>.2.2.3.4.</w:t>
      </w:r>
      <w:r w:rsidRPr="005B5AF3">
        <w:rPr>
          <w:b/>
          <w:sz w:val="20"/>
          <w:szCs w:val="20"/>
          <w:lang w:val="en-GB" w:eastAsia="en-US"/>
        </w:rPr>
        <w:tab/>
        <w:t>Fourth step.</w:t>
      </w:r>
    </w:p>
    <w:p w14:paraId="48D051EA"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 xml:space="preserve">If </w:t>
      </w:r>
      <w:r w:rsidR="000D271E" w:rsidRPr="005B5AF3">
        <w:rPr>
          <w:b/>
          <w:sz w:val="20"/>
          <w:szCs w:val="20"/>
          <w:lang w:val="en-GB" w:eastAsia="en-US"/>
        </w:rPr>
        <w:t>U</w:t>
      </w:r>
      <w:r w:rsidR="000D271E" w:rsidRPr="005B5AF3">
        <w:rPr>
          <w:b/>
          <w:sz w:val="20"/>
          <w:szCs w:val="20"/>
          <w:vertAlign w:val="subscript"/>
          <w:lang w:val="en-GB" w:eastAsia="en-US"/>
        </w:rPr>
        <w:t>1</w:t>
      </w:r>
      <w:r w:rsidR="000D271E" w:rsidRPr="005B5AF3">
        <w:rPr>
          <w:b/>
          <w:sz w:val="20"/>
          <w:szCs w:val="20"/>
          <w:lang w:val="en-GB" w:eastAsia="en-US"/>
        </w:rPr>
        <w:t xml:space="preserve"> </w:t>
      </w:r>
      <w:r w:rsidRPr="005B5AF3">
        <w:rPr>
          <w:b/>
          <w:sz w:val="20"/>
          <w:szCs w:val="20"/>
          <w:lang w:val="en-GB" w:eastAsia="en-US"/>
        </w:rPr>
        <w:t xml:space="preserve">is greater than or equal to </w:t>
      </w:r>
      <w:r w:rsidR="000D271E" w:rsidRPr="005B5AF3">
        <w:rPr>
          <w:b/>
          <w:sz w:val="20"/>
          <w:szCs w:val="20"/>
          <w:lang w:val="en-GB" w:eastAsia="en-US"/>
        </w:rPr>
        <w:t>U</w:t>
      </w:r>
      <w:r w:rsidR="000D271E" w:rsidRPr="005B5AF3">
        <w:rPr>
          <w:b/>
          <w:sz w:val="20"/>
          <w:szCs w:val="20"/>
          <w:vertAlign w:val="subscript"/>
          <w:lang w:val="en-GB" w:eastAsia="en-US"/>
        </w:rPr>
        <w:t>2</w:t>
      </w:r>
      <w:r w:rsidRPr="005B5AF3">
        <w:rPr>
          <w:b/>
          <w:sz w:val="20"/>
          <w:szCs w:val="20"/>
          <w:lang w:val="en-GB" w:eastAsia="en-US"/>
        </w:rPr>
        <w:t>, a standard known resistance (Ro) is inserted between the negative side of the high voltage bus and the electrical chassis. With Ro installed, the voltage (</w:t>
      </w:r>
      <w:r w:rsidR="000D271E" w:rsidRPr="005B5AF3">
        <w:rPr>
          <w:b/>
          <w:sz w:val="20"/>
          <w:szCs w:val="20"/>
          <w:lang w:val="en-GB" w:eastAsia="en-US"/>
        </w:rPr>
        <w:t>U</w:t>
      </w:r>
      <w:r w:rsidR="000D271E" w:rsidRPr="005B5AF3">
        <w:rPr>
          <w:b/>
          <w:sz w:val="20"/>
          <w:szCs w:val="20"/>
          <w:vertAlign w:val="subscript"/>
          <w:lang w:val="en-GB" w:eastAsia="en-US"/>
        </w:rPr>
        <w:t>1</w:t>
      </w:r>
      <w:r w:rsidR="000D271E" w:rsidRPr="005B5AF3">
        <w:rPr>
          <w:b/>
          <w:sz w:val="20"/>
          <w:szCs w:val="20"/>
          <w:lang w:val="en-GB" w:eastAsia="en-US"/>
        </w:rPr>
        <w:t>'</w:t>
      </w:r>
      <w:r w:rsidRPr="005B5AF3">
        <w:rPr>
          <w:b/>
          <w:sz w:val="20"/>
          <w:szCs w:val="20"/>
          <w:lang w:val="en-GB" w:eastAsia="en-US"/>
        </w:rPr>
        <w:t xml:space="preserve">) between the negative side of the high voltage bus and the electrical chassis is measured (see Figure </w:t>
      </w:r>
      <w:r w:rsidRPr="005B5AF3">
        <w:rPr>
          <w:rFonts w:hint="eastAsia"/>
          <w:b/>
          <w:sz w:val="20"/>
          <w:szCs w:val="20"/>
          <w:lang w:val="en-GB" w:eastAsia="ja-JP"/>
        </w:rPr>
        <w:t>5</w:t>
      </w:r>
      <w:r w:rsidRPr="005B5AF3">
        <w:rPr>
          <w:b/>
          <w:sz w:val="20"/>
          <w:szCs w:val="20"/>
          <w:lang w:val="en-GB" w:eastAsia="en-US"/>
        </w:rPr>
        <w:t>).</w:t>
      </w:r>
    </w:p>
    <w:p w14:paraId="7AE3609C"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The electrical isolation (Ri) is calculated according to the following formula:</w:t>
      </w:r>
    </w:p>
    <w:p w14:paraId="7FFE425F" w14:textId="77777777" w:rsidR="00961881" w:rsidRPr="005677B7" w:rsidRDefault="00961881" w:rsidP="00961881">
      <w:pPr>
        <w:spacing w:after="120" w:line="240" w:lineRule="atLeast"/>
        <w:ind w:leftChars="567" w:left="1939" w:right="1134" w:hangingChars="288" w:hanging="578"/>
        <w:jc w:val="both"/>
        <w:rPr>
          <w:b/>
          <w:sz w:val="20"/>
          <w:szCs w:val="20"/>
          <w:lang w:val="es-ES" w:eastAsia="en-US"/>
        </w:rPr>
      </w:pPr>
      <w:r w:rsidRPr="005B5AF3">
        <w:rPr>
          <w:b/>
          <w:sz w:val="20"/>
          <w:szCs w:val="20"/>
          <w:lang w:val="en-GB" w:eastAsia="en-US"/>
        </w:rPr>
        <w:tab/>
      </w:r>
      <w:r w:rsidRPr="005B5AF3">
        <w:rPr>
          <w:b/>
          <w:sz w:val="20"/>
          <w:szCs w:val="20"/>
          <w:lang w:val="en-GB" w:eastAsia="en-US"/>
        </w:rPr>
        <w:tab/>
      </w:r>
      <w:r w:rsidRPr="005B5AF3">
        <w:rPr>
          <w:b/>
          <w:sz w:val="20"/>
          <w:szCs w:val="20"/>
          <w:lang w:val="en-GB" w:eastAsia="en-US"/>
        </w:rPr>
        <w:tab/>
      </w:r>
      <w:proofErr w:type="spellStart"/>
      <w:r w:rsidRPr="005677B7">
        <w:rPr>
          <w:b/>
          <w:sz w:val="20"/>
          <w:szCs w:val="20"/>
          <w:lang w:val="es-ES" w:eastAsia="en-US"/>
        </w:rPr>
        <w:t>Ri</w:t>
      </w:r>
      <w:proofErr w:type="spellEnd"/>
      <w:r w:rsidRPr="005677B7">
        <w:rPr>
          <w:b/>
          <w:sz w:val="20"/>
          <w:szCs w:val="20"/>
          <w:lang w:val="es-ES" w:eastAsia="en-US"/>
        </w:rPr>
        <w:t xml:space="preserve"> = Ro*</w:t>
      </w:r>
      <w:proofErr w:type="spellStart"/>
      <w:r w:rsidR="000D271E" w:rsidRPr="005677B7">
        <w:rPr>
          <w:b/>
          <w:sz w:val="20"/>
          <w:szCs w:val="20"/>
          <w:lang w:val="es-ES" w:eastAsia="en-US"/>
        </w:rPr>
        <w:t>U</w:t>
      </w:r>
      <w:r w:rsidR="000D271E" w:rsidRPr="005677B7">
        <w:rPr>
          <w:b/>
          <w:sz w:val="20"/>
          <w:szCs w:val="20"/>
          <w:vertAlign w:val="subscript"/>
          <w:lang w:val="es-ES" w:eastAsia="en-US"/>
        </w:rPr>
        <w:t>b</w:t>
      </w:r>
      <w:proofErr w:type="spellEnd"/>
      <w:r w:rsidRPr="005677B7">
        <w:rPr>
          <w:b/>
          <w:sz w:val="20"/>
          <w:szCs w:val="20"/>
          <w:lang w:val="es-ES" w:eastAsia="en-US"/>
        </w:rPr>
        <w:t>*(1/</w:t>
      </w:r>
      <w:r w:rsidR="000D271E" w:rsidRPr="005677B7">
        <w:rPr>
          <w:b/>
          <w:sz w:val="20"/>
          <w:szCs w:val="20"/>
          <w:lang w:val="es-ES" w:eastAsia="en-US"/>
        </w:rPr>
        <w:t>U</w:t>
      </w:r>
      <w:r w:rsidR="000D271E" w:rsidRPr="005677B7">
        <w:rPr>
          <w:b/>
          <w:sz w:val="20"/>
          <w:szCs w:val="20"/>
          <w:vertAlign w:val="subscript"/>
          <w:lang w:val="es-ES" w:eastAsia="en-US"/>
        </w:rPr>
        <w:t>1</w:t>
      </w:r>
      <w:r w:rsidR="000D271E" w:rsidRPr="005677B7">
        <w:rPr>
          <w:b/>
          <w:sz w:val="20"/>
          <w:szCs w:val="20"/>
          <w:lang w:val="es-ES" w:eastAsia="en-US"/>
        </w:rPr>
        <w:t xml:space="preserve">' </w:t>
      </w:r>
      <w:r w:rsidRPr="005677B7">
        <w:rPr>
          <w:b/>
          <w:sz w:val="20"/>
          <w:szCs w:val="20"/>
          <w:lang w:val="es-ES" w:eastAsia="en-US"/>
        </w:rPr>
        <w:t>– 1/</w:t>
      </w:r>
      <w:r w:rsidR="000D271E" w:rsidRPr="005677B7">
        <w:rPr>
          <w:b/>
          <w:sz w:val="20"/>
          <w:szCs w:val="20"/>
          <w:lang w:val="es-ES" w:eastAsia="en-US"/>
        </w:rPr>
        <w:t>U</w:t>
      </w:r>
      <w:r w:rsidR="000D271E" w:rsidRPr="005677B7">
        <w:rPr>
          <w:b/>
          <w:sz w:val="20"/>
          <w:szCs w:val="20"/>
          <w:vertAlign w:val="subscript"/>
          <w:lang w:val="es-ES" w:eastAsia="en-US"/>
        </w:rPr>
        <w:t>1</w:t>
      </w:r>
      <w:r w:rsidRPr="005677B7">
        <w:rPr>
          <w:b/>
          <w:sz w:val="20"/>
          <w:szCs w:val="20"/>
          <w:lang w:val="es-ES" w:eastAsia="en-US"/>
        </w:rPr>
        <w:t>)</w:t>
      </w:r>
    </w:p>
    <w:p w14:paraId="58452089" w14:textId="77777777" w:rsidR="00961881" w:rsidRPr="005677B7" w:rsidRDefault="00961881" w:rsidP="00961881">
      <w:pPr>
        <w:keepNext/>
        <w:tabs>
          <w:tab w:val="left" w:pos="-720"/>
          <w:tab w:val="left" w:pos="1418"/>
        </w:tabs>
        <w:spacing w:before="240"/>
        <w:ind w:left="1418" w:hanging="284"/>
        <w:jc w:val="both"/>
        <w:outlineLvl w:val="0"/>
        <w:rPr>
          <w:sz w:val="20"/>
          <w:szCs w:val="20"/>
          <w:lang w:val="es-ES" w:eastAsia="en-US"/>
        </w:rPr>
      </w:pPr>
      <w:r w:rsidRPr="005677B7">
        <w:rPr>
          <w:sz w:val="20"/>
          <w:szCs w:val="20"/>
          <w:lang w:val="es-ES" w:eastAsia="en-US"/>
        </w:rPr>
        <w:t xml:space="preserve">Figure </w:t>
      </w:r>
      <w:r w:rsidRPr="005677B7">
        <w:rPr>
          <w:rFonts w:hint="eastAsia"/>
          <w:sz w:val="20"/>
          <w:szCs w:val="20"/>
          <w:lang w:val="es-ES" w:eastAsia="ja-JP"/>
        </w:rPr>
        <w:t>5</w:t>
      </w:r>
      <w:r w:rsidRPr="005677B7">
        <w:rPr>
          <w:sz w:val="20"/>
          <w:szCs w:val="20"/>
          <w:lang w:val="es-ES" w:eastAsia="en-US"/>
        </w:rPr>
        <w:t xml:space="preserve"> </w:t>
      </w:r>
    </w:p>
    <w:p w14:paraId="6EFE0281" w14:textId="77777777" w:rsidR="00961881" w:rsidRPr="005B5AF3" w:rsidRDefault="00961881" w:rsidP="00961881">
      <w:pPr>
        <w:keepNext/>
        <w:tabs>
          <w:tab w:val="left" w:pos="-720"/>
          <w:tab w:val="left" w:pos="1418"/>
        </w:tabs>
        <w:spacing w:after="120"/>
        <w:ind w:left="1418" w:hanging="284"/>
        <w:jc w:val="both"/>
        <w:outlineLvl w:val="0"/>
        <w:rPr>
          <w:b/>
          <w:sz w:val="20"/>
          <w:szCs w:val="20"/>
          <w:lang w:val="en-US" w:eastAsia="en-US"/>
        </w:rPr>
      </w:pPr>
      <w:r w:rsidRPr="005B5AF3">
        <w:rPr>
          <w:b/>
          <w:sz w:val="20"/>
          <w:szCs w:val="20"/>
          <w:lang w:val="en-US" w:eastAsia="en-US"/>
        </w:rPr>
        <w:t xml:space="preserve">Measurement of </w:t>
      </w:r>
      <w:r w:rsidR="000D271E" w:rsidRPr="005B5AF3">
        <w:rPr>
          <w:b/>
          <w:sz w:val="20"/>
          <w:szCs w:val="20"/>
          <w:lang w:val="en-US" w:eastAsia="en-US"/>
        </w:rPr>
        <w:t>U</w:t>
      </w:r>
      <w:r w:rsidR="000D271E" w:rsidRPr="005B5AF3">
        <w:rPr>
          <w:b/>
          <w:sz w:val="20"/>
          <w:szCs w:val="20"/>
          <w:vertAlign w:val="subscript"/>
          <w:lang w:val="en-US" w:eastAsia="en-US"/>
        </w:rPr>
        <w:t>1</w:t>
      </w:r>
      <w:r w:rsidR="000D271E" w:rsidRPr="005B5AF3">
        <w:rPr>
          <w:b/>
          <w:sz w:val="20"/>
          <w:szCs w:val="20"/>
          <w:lang w:val="en-US" w:eastAsia="en-US"/>
        </w:rPr>
        <w:t>’</w:t>
      </w:r>
    </w:p>
    <w:p w14:paraId="21B30DCB" w14:textId="77777777" w:rsidR="00961881" w:rsidRPr="005B5AF3" w:rsidRDefault="00961881" w:rsidP="00961881">
      <w:pPr>
        <w:spacing w:after="120" w:line="240" w:lineRule="atLeast"/>
        <w:ind w:left="2268" w:right="1134"/>
        <w:jc w:val="both"/>
        <w:rPr>
          <w:rFonts w:eastAsia="MS Gothic"/>
          <w:sz w:val="20"/>
          <w:szCs w:val="20"/>
          <w:lang w:val="en-US" w:eastAsia="en-US"/>
        </w:rPr>
      </w:pPr>
      <w:r w:rsidRPr="005B5AF3">
        <w:rPr>
          <w:noProof/>
          <w:sz w:val="20"/>
          <w:szCs w:val="20"/>
          <w:lang w:val="en-US" w:eastAsia="ja-JP"/>
        </w:rPr>
        <mc:AlternateContent>
          <mc:Choice Requires="wpg">
            <w:drawing>
              <wp:anchor distT="0" distB="0" distL="114300" distR="114300" simplePos="0" relativeHeight="251678720" behindDoc="0" locked="0" layoutInCell="1" allowOverlap="1" wp14:anchorId="67287D62" wp14:editId="175F0C4B">
                <wp:simplePos x="0" y="0"/>
                <wp:positionH relativeFrom="column">
                  <wp:posOffset>636270</wp:posOffset>
                </wp:positionH>
                <wp:positionV relativeFrom="paragraph">
                  <wp:posOffset>1270</wp:posOffset>
                </wp:positionV>
                <wp:extent cx="4599305" cy="3429000"/>
                <wp:effectExtent l="0" t="0" r="10795" b="0"/>
                <wp:wrapTopAndBottom/>
                <wp:docPr id="59" name="グループ化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9305" cy="3429000"/>
                          <a:chOff x="2106" y="1890"/>
                          <a:chExt cx="7243" cy="5400"/>
                        </a:xfrm>
                      </wpg:grpSpPr>
                      <wps:wsp>
                        <wps:cNvPr id="60" name="Text Box 32"/>
                        <wps:cNvSpPr txBox="1">
                          <a:spLocks noChangeArrowheads="1"/>
                        </wps:cNvSpPr>
                        <wps:spPr bwMode="auto">
                          <a:xfrm>
                            <a:off x="2871" y="1890"/>
                            <a:ext cx="1842" cy="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DAC31" w14:textId="77777777" w:rsidR="00DE4339" w:rsidRPr="00EE1DB0" w:rsidRDefault="00DE4339" w:rsidP="00961881">
                              <w:pPr>
                                <w:autoSpaceDE w:val="0"/>
                                <w:autoSpaceDN w:val="0"/>
                                <w:adjustRightInd w:val="0"/>
                                <w:rPr>
                                  <w:rFonts w:ascii="Arial" w:hAnsi="Arial" w:cs="Arial"/>
                                  <w:sz w:val="18"/>
                                </w:rPr>
                              </w:pPr>
                              <w:r w:rsidRPr="00EE1DB0">
                                <w:rPr>
                                  <w:rFonts w:ascii="Arial" w:hAnsi="Arial" w:cs="Arial"/>
                                  <w:sz w:val="18"/>
                                </w:rPr>
                                <w:t>Electrical Chassis</w:t>
                              </w:r>
                            </w:p>
                          </w:txbxContent>
                        </wps:txbx>
                        <wps:bodyPr rot="0" vert="horz" wrap="square" lIns="91440" tIns="45720" rIns="91440" bIns="45720" upright="1">
                          <a:noAutofit/>
                        </wps:bodyPr>
                      </wps:wsp>
                      <wps:wsp>
                        <wps:cNvPr id="61" name="Text Box 33"/>
                        <wps:cNvSpPr txBox="1">
                          <a:spLocks noChangeArrowheads="1"/>
                        </wps:cNvSpPr>
                        <wps:spPr bwMode="auto">
                          <a:xfrm>
                            <a:off x="2871" y="6475"/>
                            <a:ext cx="1842" cy="44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83B17" w14:textId="77777777" w:rsidR="00DE4339" w:rsidRPr="00EE1DB0" w:rsidRDefault="00DE4339" w:rsidP="00961881">
                              <w:pPr>
                                <w:autoSpaceDE w:val="0"/>
                                <w:autoSpaceDN w:val="0"/>
                                <w:adjustRightInd w:val="0"/>
                                <w:rPr>
                                  <w:rFonts w:ascii="Arial" w:hAnsi="Arial" w:cs="Arial"/>
                                  <w:sz w:val="18"/>
                                </w:rPr>
                              </w:pPr>
                              <w:r w:rsidRPr="00EE1DB0">
                                <w:rPr>
                                  <w:rFonts w:ascii="Arial" w:hAnsi="Arial" w:cs="Arial"/>
                                  <w:sz w:val="18"/>
                                </w:rPr>
                                <w:t>Electrical Chassis</w:t>
                              </w:r>
                            </w:p>
                          </w:txbxContent>
                        </wps:txbx>
                        <wps:bodyPr rot="0" vert="horz" wrap="square" lIns="91440" tIns="45720" rIns="91440" bIns="45720" upright="1">
                          <a:noAutofit/>
                        </wps:bodyPr>
                      </wps:wsp>
                      <wps:wsp>
                        <wps:cNvPr id="62" name="Rectangle 34"/>
                        <wps:cNvSpPr>
                          <a:spLocks noChangeArrowheads="1"/>
                        </wps:cNvSpPr>
                        <wps:spPr bwMode="auto">
                          <a:xfrm>
                            <a:off x="2963" y="3306"/>
                            <a:ext cx="5588" cy="2213"/>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6069E296" w14:textId="77777777" w:rsidR="00DE4339" w:rsidRDefault="00DE4339" w:rsidP="00961881">
                              <w:pPr>
                                <w:autoSpaceDE w:val="0"/>
                                <w:autoSpaceDN w:val="0"/>
                                <w:adjustRightInd w:val="0"/>
                                <w:ind w:left="200"/>
                                <w:jc w:val="center"/>
                              </w:pPr>
                            </w:p>
                          </w:txbxContent>
                        </wps:txbx>
                        <wps:bodyPr rot="0" vert="horz" wrap="square" lIns="91440" tIns="45720" rIns="91440" bIns="45720" anchor="ctr" anchorCtr="0" upright="1">
                          <a:noAutofit/>
                        </wps:bodyPr>
                      </wps:wsp>
                      <wps:wsp>
                        <wps:cNvPr id="63" name="Line 35"/>
                        <wps:cNvCnPr/>
                        <wps:spPr bwMode="auto">
                          <a:xfrm>
                            <a:off x="5665" y="3306"/>
                            <a:ext cx="0" cy="2213"/>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Text Box 36"/>
                        <wps:cNvSpPr txBox="1">
                          <a:spLocks noChangeArrowheads="1"/>
                        </wps:cNvSpPr>
                        <wps:spPr bwMode="auto">
                          <a:xfrm>
                            <a:off x="4529" y="2902"/>
                            <a:ext cx="1765" cy="52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BDDB3" w14:textId="77777777" w:rsidR="00DE4339" w:rsidRPr="00EE1DB0" w:rsidRDefault="00DE4339" w:rsidP="00961881">
                              <w:pPr>
                                <w:rPr>
                                  <w:rFonts w:ascii="Arial" w:hAnsi="Arial" w:cs="Arial"/>
                                  <w:sz w:val="18"/>
                                </w:rPr>
                              </w:pPr>
                              <w:r w:rsidRPr="00EE1DB0">
                                <w:rPr>
                                  <w:rFonts w:ascii="Arial" w:hAnsi="Arial" w:cs="Arial"/>
                                  <w:sz w:val="18"/>
                                </w:rPr>
                                <w:t>High Voltage Bus</w:t>
                              </w:r>
                            </w:p>
                          </w:txbxContent>
                        </wps:txbx>
                        <wps:bodyPr rot="0" vert="horz" wrap="square" lIns="91440" tIns="45720" rIns="91440" bIns="45720" upright="1">
                          <a:noAutofit/>
                        </wps:bodyPr>
                      </wps:wsp>
                      <wps:wsp>
                        <wps:cNvPr id="65" name="Line 37"/>
                        <wps:cNvCnPr/>
                        <wps:spPr bwMode="auto">
                          <a:xfrm>
                            <a:off x="2963" y="6563"/>
                            <a:ext cx="564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6" name="Line 38"/>
                        <wps:cNvCnPr/>
                        <wps:spPr bwMode="auto">
                          <a:xfrm>
                            <a:off x="2963" y="2277"/>
                            <a:ext cx="564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7" name="Rectangle 39"/>
                        <wps:cNvSpPr>
                          <a:spLocks noChangeArrowheads="1"/>
                        </wps:cNvSpPr>
                        <wps:spPr bwMode="auto">
                          <a:xfrm>
                            <a:off x="2226" y="2938"/>
                            <a:ext cx="2088" cy="29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68" name="Rectangle 40"/>
                        <wps:cNvSpPr>
                          <a:spLocks noChangeArrowheads="1"/>
                        </wps:cNvSpPr>
                        <wps:spPr bwMode="auto">
                          <a:xfrm>
                            <a:off x="7261" y="2938"/>
                            <a:ext cx="2088" cy="29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69" name="Text Box 41"/>
                        <wps:cNvSpPr txBox="1">
                          <a:spLocks noChangeArrowheads="1"/>
                        </wps:cNvSpPr>
                        <wps:spPr bwMode="auto">
                          <a:xfrm>
                            <a:off x="2303" y="2333"/>
                            <a:ext cx="1903" cy="86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B6602" w14:textId="77777777" w:rsidR="00DE4339" w:rsidRPr="00EE1DB0" w:rsidRDefault="00DE4339" w:rsidP="00961881">
                              <w:pPr>
                                <w:autoSpaceDE w:val="0"/>
                                <w:autoSpaceDN w:val="0"/>
                                <w:adjustRightInd w:val="0"/>
                                <w:jc w:val="center"/>
                                <w:rPr>
                                  <w:rFonts w:ascii="Arial" w:hAnsi="Arial" w:cs="Arial"/>
                                  <w:sz w:val="18"/>
                                </w:rPr>
                              </w:pPr>
                              <w:r w:rsidRPr="00EE1DB0">
                                <w:rPr>
                                  <w:rFonts w:ascii="Arial" w:hAnsi="Arial" w:cs="Arial"/>
                                  <w:sz w:val="18"/>
                                </w:rPr>
                                <w:t>Energy Conversion</w:t>
                              </w:r>
                            </w:p>
                            <w:p w14:paraId="2B852BA7" w14:textId="77777777" w:rsidR="00DE4339" w:rsidRPr="00EE1DB0" w:rsidRDefault="00DE4339" w:rsidP="00961881">
                              <w:pPr>
                                <w:jc w:val="center"/>
                                <w:rPr>
                                  <w:rFonts w:ascii="Arial" w:hAnsi="Arial" w:cs="Arial"/>
                                  <w:sz w:val="18"/>
                                </w:rPr>
                              </w:pPr>
                              <w:r w:rsidRPr="00EE1DB0">
                                <w:rPr>
                                  <w:rFonts w:ascii="Arial" w:hAnsi="Arial" w:cs="Arial"/>
                                  <w:sz w:val="18"/>
                                </w:rPr>
                                <w:t>System Assembly</w:t>
                              </w:r>
                            </w:p>
                          </w:txbxContent>
                        </wps:txbx>
                        <wps:bodyPr rot="0" vert="horz" wrap="square" lIns="91440" tIns="45720" rIns="91440" bIns="45720" upright="1">
                          <a:noAutofit/>
                        </wps:bodyPr>
                      </wps:wsp>
                      <wps:wsp>
                        <wps:cNvPr id="70" name="Text Box 42"/>
                        <wps:cNvSpPr txBox="1">
                          <a:spLocks noChangeArrowheads="1"/>
                        </wps:cNvSpPr>
                        <wps:spPr bwMode="auto">
                          <a:xfrm>
                            <a:off x="7384" y="2538"/>
                            <a:ext cx="1689" cy="4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DA6BC" w14:textId="77777777" w:rsidR="00DE4339" w:rsidRPr="00EE1DB0" w:rsidRDefault="00DE4339" w:rsidP="00961881">
                              <w:pPr>
                                <w:rPr>
                                  <w:rFonts w:ascii="Arial" w:hAnsi="Arial" w:cs="Arial"/>
                                  <w:sz w:val="18"/>
                                </w:rPr>
                              </w:pPr>
                              <w:r>
                                <w:rPr>
                                  <w:rFonts w:ascii="Arial" w:hAnsi="Arial" w:cs="Arial"/>
                                  <w:sz w:val="18"/>
                                </w:rPr>
                                <w:t xml:space="preserve">REESS </w:t>
                              </w:r>
                              <w:r w:rsidRPr="00EE1DB0">
                                <w:rPr>
                                  <w:rFonts w:ascii="Arial" w:hAnsi="Arial" w:cs="Arial"/>
                                  <w:sz w:val="18"/>
                                </w:rPr>
                                <w:t>Assembly</w:t>
                              </w:r>
                            </w:p>
                          </w:txbxContent>
                        </wps:txbx>
                        <wps:bodyPr rot="0" vert="horz" wrap="square" lIns="91440" tIns="45720" rIns="91440" bIns="45720" upright="1">
                          <a:noAutofit/>
                        </wps:bodyPr>
                      </wps:wsp>
                      <wps:wsp>
                        <wps:cNvPr id="71" name="Line 43"/>
                        <wps:cNvCnPr/>
                        <wps:spPr bwMode="auto">
                          <a:xfrm flipH="1">
                            <a:off x="6282" y="5503"/>
                            <a:ext cx="0" cy="1060"/>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72" name="Text Box 44"/>
                        <wps:cNvSpPr txBox="1">
                          <a:spLocks noChangeArrowheads="1"/>
                        </wps:cNvSpPr>
                        <wps:spPr bwMode="auto">
                          <a:xfrm>
                            <a:off x="6021" y="5868"/>
                            <a:ext cx="798" cy="3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16732B" w14:textId="77777777" w:rsidR="00DE4339" w:rsidRDefault="00DE4339" w:rsidP="00961881">
                              <w:pPr>
                                <w:rPr>
                                  <w:rFonts w:ascii="Arial" w:hAnsi="Arial" w:cs="Arial"/>
                                  <w:sz w:val="18"/>
                                </w:rPr>
                              </w:pPr>
                              <w:r>
                                <w:rPr>
                                  <w:rFonts w:ascii="Arial" w:hAnsi="Arial" w:cs="Arial"/>
                                  <w:sz w:val="18"/>
                                </w:rPr>
                                <w:t>U</w:t>
                              </w:r>
                              <w:r w:rsidRPr="00622416">
                                <w:rPr>
                                  <w:rFonts w:ascii="Arial" w:hAnsi="Arial" w:cs="Arial"/>
                                  <w:sz w:val="18"/>
                                  <w:vertAlign w:val="subscript"/>
                                </w:rPr>
                                <w:t>1</w:t>
                              </w:r>
                              <w:r>
                                <w:rPr>
                                  <w:rFonts w:ascii="Arial" w:hAnsi="Arial" w:cs="Arial"/>
                                  <w:sz w:val="18"/>
                                </w:rPr>
                                <w:t>’</w:t>
                              </w:r>
                            </w:p>
                          </w:txbxContent>
                        </wps:txbx>
                        <wps:bodyPr rot="0" vert="horz" wrap="square" lIns="91440" tIns="34920" rIns="91440" bIns="45720" anchor="t" anchorCtr="0" upright="1">
                          <a:noAutofit/>
                        </wps:bodyPr>
                      </wps:wsp>
                      <wps:wsp>
                        <wps:cNvPr id="73" name="Oval 45"/>
                        <wps:cNvSpPr>
                          <a:spLocks noChangeArrowheads="1"/>
                        </wps:cNvSpPr>
                        <wps:spPr bwMode="auto">
                          <a:xfrm>
                            <a:off x="8059" y="3921"/>
                            <a:ext cx="983" cy="983"/>
                          </a:xfrm>
                          <a:prstGeom prst="ellipse">
                            <a:avLst/>
                          </a:prstGeom>
                          <a:solidFill>
                            <a:srgbClr val="FFFFFF"/>
                          </a:solidFill>
                          <a:ln w="12700">
                            <a:solidFill>
                              <a:srgbClr val="000000"/>
                            </a:solidFill>
                            <a:round/>
                            <a:headEnd/>
                            <a:tailEnd/>
                          </a:ln>
                        </wps:spPr>
                        <wps:txbx>
                          <w:txbxContent>
                            <w:p w14:paraId="4B3AA806" w14:textId="77777777" w:rsidR="00DE4339" w:rsidRDefault="00DE4339" w:rsidP="00961881"/>
                          </w:txbxContent>
                        </wps:txbx>
                        <wps:bodyPr rot="0" vert="horz" wrap="square" lIns="91440" tIns="45720" rIns="91440" bIns="45720" anchor="ctr" anchorCtr="0" upright="1">
                          <a:noAutofit/>
                        </wps:bodyPr>
                      </wps:wsp>
                      <wps:wsp>
                        <wps:cNvPr id="74" name="Rectangle 46"/>
                        <wps:cNvSpPr>
                          <a:spLocks noChangeArrowheads="1"/>
                        </wps:cNvSpPr>
                        <wps:spPr bwMode="auto">
                          <a:xfrm>
                            <a:off x="4928" y="4044"/>
                            <a:ext cx="1458" cy="614"/>
                          </a:xfrm>
                          <a:prstGeom prst="rect">
                            <a:avLst/>
                          </a:prstGeom>
                          <a:solidFill>
                            <a:srgbClr val="FFFFFF"/>
                          </a:solidFill>
                          <a:ln w="12700">
                            <a:solidFill>
                              <a:srgbClr val="000000"/>
                            </a:solidFill>
                            <a:miter lim="800000"/>
                            <a:headEnd/>
                            <a:tailEnd/>
                          </a:ln>
                        </wps:spPr>
                        <wps:txbx>
                          <w:txbxContent>
                            <w:p w14:paraId="336559AD" w14:textId="77777777" w:rsidR="00DE4339" w:rsidRDefault="00DE4339" w:rsidP="00961881"/>
                          </w:txbxContent>
                        </wps:txbx>
                        <wps:bodyPr rot="0" vert="horz" wrap="square" lIns="91440" tIns="45720" rIns="91440" bIns="45720" anchor="ctr" anchorCtr="0" upright="1">
                          <a:noAutofit/>
                        </wps:bodyPr>
                      </wps:wsp>
                      <wps:wsp>
                        <wps:cNvPr id="75" name="Oval 47"/>
                        <wps:cNvSpPr>
                          <a:spLocks noChangeArrowheads="1"/>
                        </wps:cNvSpPr>
                        <wps:spPr bwMode="auto">
                          <a:xfrm>
                            <a:off x="2456" y="3921"/>
                            <a:ext cx="983" cy="983"/>
                          </a:xfrm>
                          <a:prstGeom prst="ellipse">
                            <a:avLst/>
                          </a:prstGeom>
                          <a:solidFill>
                            <a:srgbClr val="FFFFFF"/>
                          </a:solidFill>
                          <a:ln w="12700">
                            <a:solidFill>
                              <a:srgbClr val="000000"/>
                            </a:solidFill>
                            <a:round/>
                            <a:headEnd/>
                            <a:tailEnd/>
                          </a:ln>
                        </wps:spPr>
                        <wps:txbx>
                          <w:txbxContent>
                            <w:p w14:paraId="4B651D94" w14:textId="77777777" w:rsidR="00DE4339" w:rsidRDefault="00DE4339" w:rsidP="00961881"/>
                          </w:txbxContent>
                        </wps:txbx>
                        <wps:bodyPr rot="0" vert="horz" wrap="square" lIns="91440" tIns="45720" rIns="91440" bIns="45720" anchor="ctr" anchorCtr="0" upright="1">
                          <a:noAutofit/>
                        </wps:bodyPr>
                      </wps:wsp>
                      <wps:wsp>
                        <wps:cNvPr id="76" name="Text Box 48"/>
                        <wps:cNvSpPr txBox="1">
                          <a:spLocks noChangeArrowheads="1"/>
                        </wps:cNvSpPr>
                        <wps:spPr bwMode="auto">
                          <a:xfrm>
                            <a:off x="2579" y="3552"/>
                            <a:ext cx="436" cy="44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F189F" w14:textId="77777777" w:rsidR="00DE4339" w:rsidRDefault="00DE4339" w:rsidP="00961881">
                              <w:pPr>
                                <w:autoSpaceDE w:val="0"/>
                                <w:autoSpaceDN w:val="0"/>
                                <w:adjustRightInd w:val="0"/>
                              </w:pPr>
                              <w:r>
                                <w:t>+</w:t>
                              </w:r>
                            </w:p>
                          </w:txbxContent>
                        </wps:txbx>
                        <wps:bodyPr rot="0" vert="horz" wrap="square" lIns="91440" tIns="45720" rIns="91440" bIns="45720" upright="1">
                          <a:noAutofit/>
                        </wps:bodyPr>
                      </wps:wsp>
                      <wps:wsp>
                        <wps:cNvPr id="77" name="Text Box 49"/>
                        <wps:cNvSpPr txBox="1">
                          <a:spLocks noChangeArrowheads="1"/>
                        </wps:cNvSpPr>
                        <wps:spPr bwMode="auto">
                          <a:xfrm>
                            <a:off x="2594" y="4760"/>
                            <a:ext cx="553" cy="52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65766" w14:textId="77777777" w:rsidR="00DE4339" w:rsidRDefault="00DE4339" w:rsidP="00961881">
                              <w:pPr>
                                <w:autoSpaceDE w:val="0"/>
                                <w:autoSpaceDN w:val="0"/>
                                <w:adjustRightInd w:val="0"/>
                                <w:rPr>
                                  <w:sz w:val="30"/>
                                </w:rPr>
                              </w:pPr>
                              <w:r>
                                <w:rPr>
                                  <w:sz w:val="30"/>
                                </w:rPr>
                                <w:t>-</w:t>
                              </w:r>
                            </w:p>
                          </w:txbxContent>
                        </wps:txbx>
                        <wps:bodyPr rot="0" vert="horz" wrap="square" lIns="91440" tIns="45720" rIns="91440" bIns="45720" upright="1">
                          <a:noAutofit/>
                        </wps:bodyPr>
                      </wps:wsp>
                      <wps:wsp>
                        <wps:cNvPr id="78" name="Text Box 50"/>
                        <wps:cNvSpPr txBox="1">
                          <a:spLocks noChangeArrowheads="1"/>
                        </wps:cNvSpPr>
                        <wps:spPr bwMode="auto">
                          <a:xfrm>
                            <a:off x="8520" y="3537"/>
                            <a:ext cx="522" cy="46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38259" w14:textId="77777777" w:rsidR="00DE4339" w:rsidRDefault="00DE4339" w:rsidP="00961881">
                              <w:pPr>
                                <w:autoSpaceDE w:val="0"/>
                                <w:autoSpaceDN w:val="0"/>
                                <w:adjustRightInd w:val="0"/>
                              </w:pPr>
                              <w:r>
                                <w:t>+</w:t>
                              </w:r>
                            </w:p>
                          </w:txbxContent>
                        </wps:txbx>
                        <wps:bodyPr rot="0" vert="horz" wrap="square" lIns="91440" tIns="45720" rIns="91440" bIns="45720" upright="1">
                          <a:noAutofit/>
                        </wps:bodyPr>
                      </wps:wsp>
                      <wps:wsp>
                        <wps:cNvPr id="79" name="Text Box 51"/>
                        <wps:cNvSpPr txBox="1">
                          <a:spLocks noChangeArrowheads="1"/>
                        </wps:cNvSpPr>
                        <wps:spPr bwMode="auto">
                          <a:xfrm>
                            <a:off x="8535" y="4758"/>
                            <a:ext cx="507" cy="5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A6A2A" w14:textId="77777777" w:rsidR="00DE4339" w:rsidRDefault="00DE4339" w:rsidP="00961881">
                              <w:pPr>
                                <w:autoSpaceDE w:val="0"/>
                                <w:autoSpaceDN w:val="0"/>
                                <w:adjustRightInd w:val="0"/>
                                <w:rPr>
                                  <w:sz w:val="32"/>
                                </w:rPr>
                              </w:pPr>
                              <w:r>
                                <w:rPr>
                                  <w:sz w:val="32"/>
                                </w:rPr>
                                <w:t>-</w:t>
                              </w:r>
                            </w:p>
                          </w:txbxContent>
                        </wps:txbx>
                        <wps:bodyPr rot="0" vert="horz" wrap="square" lIns="91440" tIns="45720" rIns="91440" bIns="45720" upright="1">
                          <a:noAutofit/>
                        </wps:bodyPr>
                      </wps:wsp>
                      <wps:wsp>
                        <wps:cNvPr id="80" name="Text Box 52"/>
                        <wps:cNvSpPr txBox="1">
                          <a:spLocks noChangeArrowheads="1"/>
                        </wps:cNvSpPr>
                        <wps:spPr bwMode="auto">
                          <a:xfrm>
                            <a:off x="2106" y="3958"/>
                            <a:ext cx="1658" cy="1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6D2FA" w14:textId="77777777" w:rsidR="00DE4339" w:rsidRPr="00EE1DB0" w:rsidRDefault="00DE4339" w:rsidP="00961881">
                              <w:pPr>
                                <w:autoSpaceDE w:val="0"/>
                                <w:autoSpaceDN w:val="0"/>
                                <w:adjustRightInd w:val="0"/>
                                <w:jc w:val="center"/>
                                <w:rPr>
                                  <w:rFonts w:ascii="Arial" w:hAnsi="Arial" w:cs="Arial"/>
                                  <w:sz w:val="18"/>
                                </w:rPr>
                              </w:pPr>
                              <w:r w:rsidRPr="00EE1DB0">
                                <w:rPr>
                                  <w:rFonts w:ascii="Arial" w:hAnsi="Arial" w:cs="Arial"/>
                                  <w:sz w:val="18"/>
                                </w:rPr>
                                <w:t>Energy</w:t>
                              </w:r>
                            </w:p>
                            <w:p w14:paraId="4DC89530" w14:textId="77777777" w:rsidR="00DE4339" w:rsidRPr="00EE1DB0" w:rsidRDefault="00DE4339" w:rsidP="00961881">
                              <w:pPr>
                                <w:autoSpaceDE w:val="0"/>
                                <w:autoSpaceDN w:val="0"/>
                                <w:adjustRightInd w:val="0"/>
                                <w:jc w:val="center"/>
                                <w:rPr>
                                  <w:rFonts w:ascii="Arial" w:hAnsi="Arial" w:cs="Arial"/>
                                  <w:sz w:val="18"/>
                                </w:rPr>
                              </w:pPr>
                              <w:r w:rsidRPr="00EE1DB0">
                                <w:rPr>
                                  <w:rFonts w:ascii="Arial" w:hAnsi="Arial" w:cs="Arial"/>
                                  <w:sz w:val="18"/>
                                </w:rPr>
                                <w:t>Conversion</w:t>
                              </w:r>
                            </w:p>
                            <w:p w14:paraId="23104082" w14:textId="77777777" w:rsidR="00DE4339" w:rsidRPr="00EE1DB0" w:rsidRDefault="00DE4339" w:rsidP="00961881">
                              <w:pPr>
                                <w:autoSpaceDE w:val="0"/>
                                <w:autoSpaceDN w:val="0"/>
                                <w:adjustRightInd w:val="0"/>
                                <w:jc w:val="center"/>
                                <w:rPr>
                                  <w:rFonts w:ascii="Arial" w:hAnsi="Arial" w:cs="Arial"/>
                                  <w:sz w:val="18"/>
                                </w:rPr>
                              </w:pPr>
                              <w:r w:rsidRPr="00EE1DB0">
                                <w:rPr>
                                  <w:rFonts w:ascii="Arial" w:hAnsi="Arial" w:cs="Arial"/>
                                  <w:sz w:val="18"/>
                                </w:rPr>
                                <w:t>System</w:t>
                              </w:r>
                            </w:p>
                          </w:txbxContent>
                        </wps:txbx>
                        <wps:bodyPr rot="0" vert="horz" wrap="square" lIns="91440" tIns="45720" rIns="91440" bIns="45720" anchor="t" anchorCtr="0" upright="1">
                          <a:noAutofit/>
                        </wps:bodyPr>
                      </wps:wsp>
                      <wps:wsp>
                        <wps:cNvPr id="81" name="Text Box 53"/>
                        <wps:cNvSpPr txBox="1">
                          <a:spLocks noChangeArrowheads="1"/>
                        </wps:cNvSpPr>
                        <wps:spPr bwMode="auto">
                          <a:xfrm>
                            <a:off x="8073" y="4155"/>
                            <a:ext cx="967"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46A1A" w14:textId="77777777" w:rsidR="00DE4339" w:rsidRPr="00EE1DB0" w:rsidRDefault="00DE4339" w:rsidP="00961881">
                              <w:pPr>
                                <w:jc w:val="center"/>
                                <w:rPr>
                                  <w:rFonts w:ascii="Arial" w:hAnsi="Arial" w:cs="Arial"/>
                                  <w:sz w:val="18"/>
                                </w:rPr>
                              </w:pPr>
                              <w:r>
                                <w:rPr>
                                  <w:rFonts w:ascii="Arial" w:hAnsi="Arial" w:cs="Arial"/>
                                  <w:sz w:val="18"/>
                                </w:rPr>
                                <w:t>REESS</w:t>
                              </w:r>
                            </w:p>
                          </w:txbxContent>
                        </wps:txbx>
                        <wps:bodyPr rot="0" vert="horz" wrap="square" lIns="91440" tIns="45720" rIns="91440" bIns="45720" anchor="t" anchorCtr="0" upright="1">
                          <a:noAutofit/>
                        </wps:bodyPr>
                      </wps:wsp>
                      <wps:wsp>
                        <wps:cNvPr id="82" name="Text Box 54"/>
                        <wps:cNvSpPr txBox="1">
                          <a:spLocks noChangeArrowheads="1"/>
                        </wps:cNvSpPr>
                        <wps:spPr bwMode="auto">
                          <a:xfrm>
                            <a:off x="4818" y="4104"/>
                            <a:ext cx="1658"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C2B4B" w14:textId="77777777" w:rsidR="00DE4339" w:rsidRPr="00EE1DB0" w:rsidRDefault="00DE4339" w:rsidP="00961881">
                              <w:pPr>
                                <w:rPr>
                                  <w:rFonts w:ascii="Arial" w:hAnsi="Arial" w:cs="Arial"/>
                                  <w:sz w:val="18"/>
                                </w:rPr>
                              </w:pPr>
                              <w:r w:rsidRPr="00EE1DB0">
                                <w:rPr>
                                  <w:rFonts w:ascii="Arial" w:hAnsi="Arial" w:cs="Arial"/>
                                  <w:sz w:val="18"/>
                                </w:rPr>
                                <w:t>Traction System</w:t>
                              </w:r>
                            </w:p>
                          </w:txbxContent>
                        </wps:txbx>
                        <wps:bodyPr rot="0" vert="horz" wrap="square" lIns="91440" tIns="45720" rIns="91440" bIns="45720" anchor="t" anchorCtr="0" upright="1">
                          <a:noAutofit/>
                        </wps:bodyPr>
                      </wps:wsp>
                      <wps:wsp>
                        <wps:cNvPr id="83" name="Line 55"/>
                        <wps:cNvCnPr/>
                        <wps:spPr bwMode="auto">
                          <a:xfrm>
                            <a:off x="6954" y="5524"/>
                            <a:ext cx="0" cy="1037"/>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 name="AutoShape 56"/>
                        <wps:cNvSpPr>
                          <a:spLocks noChangeArrowheads="1"/>
                        </wps:cNvSpPr>
                        <wps:spPr bwMode="auto">
                          <a:xfrm>
                            <a:off x="6872" y="5790"/>
                            <a:ext cx="184" cy="553"/>
                          </a:xfrm>
                          <a:prstGeom prst="flowChart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85" name="Text Box 57"/>
                        <wps:cNvSpPr txBox="1">
                          <a:spLocks noChangeArrowheads="1"/>
                        </wps:cNvSpPr>
                        <wps:spPr bwMode="auto">
                          <a:xfrm>
                            <a:off x="6446" y="5843"/>
                            <a:ext cx="553"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994C1" w14:textId="77777777" w:rsidR="00DE4339" w:rsidRDefault="00DE4339" w:rsidP="00961881">
                              <w:pPr>
                                <w:rPr>
                                  <w:rFonts w:ascii="Arial" w:hAnsi="Arial" w:cs="Arial"/>
                                  <w:sz w:val="18"/>
                                </w:rPr>
                              </w:pPr>
                              <w:r>
                                <w:rPr>
                                  <w:rFonts w:ascii="Arial" w:hAnsi="Arial" w:cs="Arial"/>
                                  <w:sz w:val="18"/>
                                </w:rPr>
                                <w:t>R</w:t>
                              </w:r>
                              <w:r w:rsidRPr="00622416">
                                <w:rPr>
                                  <w:rFonts w:ascii="Arial" w:hAnsi="Arial" w:cs="Arial"/>
                                  <w:sz w:val="18"/>
                                  <w:vertAlign w:val="subscript"/>
                                </w:rPr>
                                <w:t>0</w:t>
                              </w:r>
                            </w:p>
                          </w:txbxContent>
                        </wps:txbx>
                        <wps:bodyPr rot="0" vert="horz" wrap="square" lIns="91440" tIns="45720" rIns="91440" bIns="45720" anchor="t" anchorCtr="0" upright="1">
                          <a:noAutofit/>
                        </wps:bodyPr>
                      </wps:wsp>
                      <wps:wsp>
                        <wps:cNvPr id="86" name="Text Box 58"/>
                        <wps:cNvSpPr txBox="1">
                          <a:spLocks noChangeArrowheads="1"/>
                        </wps:cNvSpPr>
                        <wps:spPr bwMode="auto">
                          <a:xfrm>
                            <a:off x="4334" y="6921"/>
                            <a:ext cx="3131" cy="3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832B1" w14:textId="77777777" w:rsidR="00DE4339" w:rsidRDefault="00DE4339" w:rsidP="0096188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287D62" id="グループ化 59" o:spid="_x0000_s1046" style="position:absolute;left:0;text-align:left;margin-left:50.1pt;margin-top:.1pt;width:362.15pt;height:270pt;z-index:251678720" coordorigin="2106,1890" coordsize="7243,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">
                <v:shape id="Text Box 32" o:spid="_x0000_s1047" type="#_x0000_t202" style="position:absolute;left:2871;top:1890;width:1842;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" filled="f" fillcolor="#0c9" stroked="f">
                  <v:textbox>
                    <w:txbxContent>
                      <w:p w14:paraId="160DAC31" w14:textId="77777777" w:rsidR="00DE4339" w:rsidRPr="00EE1DB0" w:rsidRDefault="00DE4339" w:rsidP="00961881">
                        <w:pPr>
                          <w:autoSpaceDE w:val="0"/>
                          <w:autoSpaceDN w:val="0"/>
                          <w:adjustRightInd w:val="0"/>
                          <w:rPr>
                            <w:rFonts w:ascii="Arial" w:hAnsi="Arial" w:cs="Arial"/>
                            <w:sz w:val="18"/>
                          </w:rPr>
                        </w:pPr>
                        <w:r w:rsidRPr="00EE1DB0">
                          <w:rPr>
                            <w:rFonts w:ascii="Arial" w:hAnsi="Arial" w:cs="Arial"/>
                            <w:sz w:val="18"/>
                          </w:rPr>
                          <w:t>Electrical Chassis</w:t>
                        </w:r>
                      </w:p>
                    </w:txbxContent>
                  </v:textbox>
                </v:shape>
                <v:shape id="Text Box 33" o:spid="_x0000_s1048" type="#_x0000_t202" style="position:absolute;left:2871;top:6475;width:1842;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" filled="f" fillcolor="#0c9" stroked="f">
                  <v:textbox>
                    <w:txbxContent>
                      <w:p w14:paraId="2AF83B17" w14:textId="77777777" w:rsidR="00DE4339" w:rsidRPr="00EE1DB0" w:rsidRDefault="00DE4339" w:rsidP="00961881">
                        <w:pPr>
                          <w:autoSpaceDE w:val="0"/>
                          <w:autoSpaceDN w:val="0"/>
                          <w:adjustRightInd w:val="0"/>
                          <w:rPr>
                            <w:rFonts w:ascii="Arial" w:hAnsi="Arial" w:cs="Arial"/>
                            <w:sz w:val="18"/>
                          </w:rPr>
                        </w:pPr>
                        <w:r w:rsidRPr="00EE1DB0">
                          <w:rPr>
                            <w:rFonts w:ascii="Arial" w:hAnsi="Arial" w:cs="Arial"/>
                            <w:sz w:val="18"/>
                          </w:rPr>
                          <w:t>Electrical Chassis</w:t>
                        </w:r>
                      </w:p>
                    </w:txbxContent>
                  </v:textbox>
                </v:shape>
                <v:rect id="Rectangle 34" o:spid="_x0000_s1049" style="position:absolute;left:2963;top:3306;width:5588;height:2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" filled="f" fillcolor="#0c9" strokeweight="1pt">
                  <v:textbox>
                    <w:txbxContent>
                      <w:p w14:paraId="6069E296" w14:textId="77777777" w:rsidR="00DE4339" w:rsidRDefault="00DE4339" w:rsidP="00961881">
                        <w:pPr>
                          <w:autoSpaceDE w:val="0"/>
                          <w:autoSpaceDN w:val="0"/>
                          <w:adjustRightInd w:val="0"/>
                          <w:ind w:left="200"/>
                          <w:jc w:val="center"/>
                        </w:pPr>
                      </w:p>
                    </w:txbxContent>
                  </v:textbox>
                </v:rect>
                <v:line id="Line 35" o:spid="_x0000_s1050" style="position:absolute;visibility:visible;mso-wrap-style:square" from="5665,3306" to="5665,5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" strokeweight="1pt"/>
                <v:shape id="Text Box 36" o:spid="_x0000_s1051" type="#_x0000_t202" style="position:absolute;left:4529;top:2902;width:1765;height: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" filled="f" fillcolor="#0c9" stroked="f">
                  <v:textbox>
                    <w:txbxContent>
                      <w:p w14:paraId="32FBDDB3" w14:textId="77777777" w:rsidR="00DE4339" w:rsidRPr="00EE1DB0" w:rsidRDefault="00DE4339" w:rsidP="00961881">
                        <w:pPr>
                          <w:rPr>
                            <w:rFonts w:ascii="Arial" w:hAnsi="Arial" w:cs="Arial"/>
                            <w:sz w:val="18"/>
                          </w:rPr>
                        </w:pPr>
                        <w:r w:rsidRPr="00EE1DB0">
                          <w:rPr>
                            <w:rFonts w:ascii="Arial" w:hAnsi="Arial" w:cs="Arial"/>
                            <w:sz w:val="18"/>
                          </w:rPr>
                          <w:t>High Voltage Bus</w:t>
                        </w:r>
                      </w:p>
                    </w:txbxContent>
                  </v:textbox>
                </v:shape>
                <v:line id="Line 37" o:spid="_x0000_s1052" style="position:absolute;visibility:visible;mso-wrap-style:square" from="2963,6563" to="8612,6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" strokeweight="1.5pt"/>
                <v:line id="Line 38" o:spid="_x0000_s1053" style="position:absolute;visibility:visible;mso-wrap-style:square" from="2963,2277" to="8612,2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" strokeweight="1.5pt"/>
                <v:rect id="Rectangle 39" o:spid="_x0000_s1054" style="position:absolute;left:2226;top:2938;width:2088;height:2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" filled="f" fillcolor="#0c9" strokeweight="1pt">
                  <v:stroke dashstyle="longDashDotDot"/>
                </v:rect>
                <v:rect id="Rectangle 40" o:spid="_x0000_s1055" style="position:absolute;left:7261;top:2938;width:2088;height:2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" filled="f" fillcolor="#0c9" strokeweight="1pt">
                  <v:stroke dashstyle="longDashDotDot"/>
                </v:rect>
                <v:shape id="Text Box 41" o:spid="_x0000_s1056" type="#_x0000_t202" style="position:absolute;left:2303;top:2333;width:1903;height: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" filled="f" fillcolor="#0c9" stroked="f">
                  <v:textbox>
                    <w:txbxContent>
                      <w:p w14:paraId="34FB6602" w14:textId="77777777" w:rsidR="00DE4339" w:rsidRPr="00EE1DB0" w:rsidRDefault="00DE4339" w:rsidP="00961881">
                        <w:pPr>
                          <w:autoSpaceDE w:val="0"/>
                          <w:autoSpaceDN w:val="0"/>
                          <w:adjustRightInd w:val="0"/>
                          <w:jc w:val="center"/>
                          <w:rPr>
                            <w:rFonts w:ascii="Arial" w:hAnsi="Arial" w:cs="Arial"/>
                            <w:sz w:val="18"/>
                          </w:rPr>
                        </w:pPr>
                        <w:r w:rsidRPr="00EE1DB0">
                          <w:rPr>
                            <w:rFonts w:ascii="Arial" w:hAnsi="Arial" w:cs="Arial"/>
                            <w:sz w:val="18"/>
                          </w:rPr>
                          <w:t>Energy Conversion</w:t>
                        </w:r>
                      </w:p>
                      <w:p w14:paraId="2B852BA7" w14:textId="77777777" w:rsidR="00DE4339" w:rsidRPr="00EE1DB0" w:rsidRDefault="00DE4339" w:rsidP="00961881">
                        <w:pPr>
                          <w:jc w:val="center"/>
                          <w:rPr>
                            <w:rFonts w:ascii="Arial" w:hAnsi="Arial" w:cs="Arial"/>
                            <w:sz w:val="18"/>
                          </w:rPr>
                        </w:pPr>
                        <w:r w:rsidRPr="00EE1DB0">
                          <w:rPr>
                            <w:rFonts w:ascii="Arial" w:hAnsi="Arial" w:cs="Arial"/>
                            <w:sz w:val="18"/>
                          </w:rPr>
                          <w:t>System Assembly</w:t>
                        </w:r>
                      </w:p>
                    </w:txbxContent>
                  </v:textbox>
                </v:shape>
                <v:shape id="Text Box 42" o:spid="_x0000_s1057" type="#_x0000_t202" style="position:absolute;left:7384;top:2538;width:1689;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" filled="f" fillcolor="#0c9" stroked="f">
                  <v:textbox>
                    <w:txbxContent>
                      <w:p w14:paraId="23ADA6BC" w14:textId="77777777" w:rsidR="00DE4339" w:rsidRPr="00EE1DB0" w:rsidRDefault="00DE4339" w:rsidP="00961881">
                        <w:pPr>
                          <w:rPr>
                            <w:rFonts w:ascii="Arial" w:hAnsi="Arial" w:cs="Arial"/>
                            <w:sz w:val="18"/>
                          </w:rPr>
                        </w:pPr>
                        <w:r>
                          <w:rPr>
                            <w:rFonts w:ascii="Arial" w:hAnsi="Arial" w:cs="Arial"/>
                            <w:sz w:val="18"/>
                          </w:rPr>
                          <w:t xml:space="preserve">REESS </w:t>
                        </w:r>
                        <w:r w:rsidRPr="00EE1DB0">
                          <w:rPr>
                            <w:rFonts w:ascii="Arial" w:hAnsi="Arial" w:cs="Arial"/>
                            <w:sz w:val="18"/>
                          </w:rPr>
                          <w:t>Assembly</w:t>
                        </w:r>
                      </w:p>
                    </w:txbxContent>
                  </v:textbox>
                </v:shape>
                <v:line id="Line 43" o:spid="_x0000_s1058" style="position:absolute;flip:x;visibility:visible;mso-wrap-style:square" from="6282,5503" to="6282,6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" strokeweight="1.5pt">
                  <v:stroke startarrow="block" startarrowwidth="narrow" startarrowlength="short" endarrow="block" endarrowwidth="narrow" endarrowlength="short"/>
                </v:line>
                <v:shape id="Text Box 44" o:spid="_x0000_s1059" type="#_x0000_t202" style="position:absolute;left:6021;top:5868;width:798;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" stroked="f">
                  <v:textbox inset=",.97mm">
                    <w:txbxContent>
                      <w:p w14:paraId="1E16732B" w14:textId="77777777" w:rsidR="00DE4339" w:rsidRDefault="00DE4339" w:rsidP="00961881">
                        <w:pPr>
                          <w:rPr>
                            <w:rFonts w:ascii="Arial" w:hAnsi="Arial" w:cs="Arial"/>
                            <w:sz w:val="18"/>
                          </w:rPr>
                        </w:pPr>
                        <w:r>
                          <w:rPr>
                            <w:rFonts w:ascii="Arial" w:hAnsi="Arial" w:cs="Arial"/>
                            <w:sz w:val="18"/>
                          </w:rPr>
                          <w:t>U</w:t>
                        </w:r>
                        <w:r w:rsidRPr="00622416">
                          <w:rPr>
                            <w:rFonts w:ascii="Arial" w:hAnsi="Arial" w:cs="Arial"/>
                            <w:sz w:val="18"/>
                            <w:vertAlign w:val="subscript"/>
                          </w:rPr>
                          <w:t>1</w:t>
                        </w:r>
                        <w:r>
                          <w:rPr>
                            <w:rFonts w:ascii="Arial" w:hAnsi="Arial" w:cs="Arial"/>
                            <w:sz w:val="18"/>
                          </w:rPr>
                          <w:t>’</w:t>
                        </w:r>
                      </w:p>
                    </w:txbxContent>
                  </v:textbox>
                </v:shape>
                <v:oval id="Oval 45" o:spid="_x0000_s1060" style="position:absolute;left:8059;top:3921;width:983;height:9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" strokeweight="1pt">
                  <v:textbox>
                    <w:txbxContent>
                      <w:p w14:paraId="4B3AA806" w14:textId="77777777" w:rsidR="00DE4339" w:rsidRDefault="00DE4339" w:rsidP="00961881"/>
                    </w:txbxContent>
                  </v:textbox>
                </v:oval>
                <v:rect id="Rectangle 46" o:spid="_x0000_s1061" style="position:absolute;left:4928;top:4044;width:1458;height:6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" strokeweight="1pt">
                  <v:textbox>
                    <w:txbxContent>
                      <w:p w14:paraId="336559AD" w14:textId="77777777" w:rsidR="00DE4339" w:rsidRDefault="00DE4339" w:rsidP="00961881"/>
                    </w:txbxContent>
                  </v:textbox>
                </v:rect>
                <v:oval id="Oval 47" o:spid="_x0000_s1062" style="position:absolute;left:2456;top:3921;width:983;height:9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" strokeweight="1pt">
                  <v:textbox>
                    <w:txbxContent>
                      <w:p w14:paraId="4B651D94" w14:textId="77777777" w:rsidR="00DE4339" w:rsidRDefault="00DE4339" w:rsidP="00961881"/>
                    </w:txbxContent>
                  </v:textbox>
                </v:oval>
                <v:shape id="Text Box 48" o:spid="_x0000_s1063" type="#_x0000_t202" style="position:absolute;left:2579;top:3552;width:436;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" filled="f" fillcolor="#0c9" stroked="f">
                  <v:textbox>
                    <w:txbxContent>
                      <w:p w14:paraId="25FF189F" w14:textId="77777777" w:rsidR="00DE4339" w:rsidRDefault="00DE4339" w:rsidP="00961881">
                        <w:pPr>
                          <w:autoSpaceDE w:val="0"/>
                          <w:autoSpaceDN w:val="0"/>
                          <w:adjustRightInd w:val="0"/>
                        </w:pPr>
                        <w:r>
                          <w:t>+</w:t>
                        </w:r>
                      </w:p>
                    </w:txbxContent>
                  </v:textbox>
                </v:shape>
                <v:shape id="Text Box 49" o:spid="_x0000_s1064" type="#_x0000_t202" style="position:absolute;left:2594;top:4760;width:553;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" filled="f" fillcolor="#0c9" stroked="f">
                  <v:textbox>
                    <w:txbxContent>
                      <w:p w14:paraId="76865766" w14:textId="77777777" w:rsidR="00DE4339" w:rsidRDefault="00DE4339" w:rsidP="00961881">
                        <w:pPr>
                          <w:autoSpaceDE w:val="0"/>
                          <w:autoSpaceDN w:val="0"/>
                          <w:adjustRightInd w:val="0"/>
                          <w:rPr>
                            <w:sz w:val="30"/>
                          </w:rPr>
                        </w:pPr>
                        <w:r>
                          <w:rPr>
                            <w:sz w:val="30"/>
                          </w:rPr>
                          <w:t>-</w:t>
                        </w:r>
                      </w:p>
                    </w:txbxContent>
                  </v:textbox>
                </v:shape>
                <v:shape id="Text Box 50" o:spid="_x0000_s1065" type="#_x0000_t202" style="position:absolute;left:8520;top:3537;width:522;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" filled="f" fillcolor="#0c9" stroked="f">
                  <v:textbox>
                    <w:txbxContent>
                      <w:p w14:paraId="4BC38259" w14:textId="77777777" w:rsidR="00DE4339" w:rsidRDefault="00DE4339" w:rsidP="00961881">
                        <w:pPr>
                          <w:autoSpaceDE w:val="0"/>
                          <w:autoSpaceDN w:val="0"/>
                          <w:adjustRightInd w:val="0"/>
                        </w:pPr>
                        <w:r>
                          <w:t>+</w:t>
                        </w:r>
                      </w:p>
                    </w:txbxContent>
                  </v:textbox>
                </v:shape>
                <v:shape id="Text Box 51" o:spid="_x0000_s1066" type="#_x0000_t202" style="position:absolute;left:8535;top:4758;width:507;height: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" filled="f" fillcolor="#0c9" stroked="f">
                  <v:textbox>
                    <w:txbxContent>
                      <w:p w14:paraId="2B1A6A2A" w14:textId="77777777" w:rsidR="00DE4339" w:rsidRDefault="00DE4339" w:rsidP="00961881">
                        <w:pPr>
                          <w:autoSpaceDE w:val="0"/>
                          <w:autoSpaceDN w:val="0"/>
                          <w:adjustRightInd w:val="0"/>
                          <w:rPr>
                            <w:sz w:val="32"/>
                          </w:rPr>
                        </w:pPr>
                        <w:r>
                          <w:rPr>
                            <w:sz w:val="32"/>
                          </w:rPr>
                          <w:t>-</w:t>
                        </w:r>
                      </w:p>
                    </w:txbxContent>
                  </v:textbox>
                </v:shape>
                <v:shape id="Text Box 52" o:spid="_x0000_s1067" type="#_x0000_t202" style="position:absolute;left:2106;top:3958;width:1658;height:1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31B6D2FA" w14:textId="77777777" w:rsidR="00DE4339" w:rsidRPr="00EE1DB0" w:rsidRDefault="00DE4339" w:rsidP="00961881">
                        <w:pPr>
                          <w:autoSpaceDE w:val="0"/>
                          <w:autoSpaceDN w:val="0"/>
                          <w:adjustRightInd w:val="0"/>
                          <w:jc w:val="center"/>
                          <w:rPr>
                            <w:rFonts w:ascii="Arial" w:hAnsi="Arial" w:cs="Arial"/>
                            <w:sz w:val="18"/>
                          </w:rPr>
                        </w:pPr>
                        <w:r w:rsidRPr="00EE1DB0">
                          <w:rPr>
                            <w:rFonts w:ascii="Arial" w:hAnsi="Arial" w:cs="Arial"/>
                            <w:sz w:val="18"/>
                          </w:rPr>
                          <w:t>Energy</w:t>
                        </w:r>
                      </w:p>
                      <w:p w14:paraId="4DC89530" w14:textId="77777777" w:rsidR="00DE4339" w:rsidRPr="00EE1DB0" w:rsidRDefault="00DE4339" w:rsidP="00961881">
                        <w:pPr>
                          <w:autoSpaceDE w:val="0"/>
                          <w:autoSpaceDN w:val="0"/>
                          <w:adjustRightInd w:val="0"/>
                          <w:jc w:val="center"/>
                          <w:rPr>
                            <w:rFonts w:ascii="Arial" w:hAnsi="Arial" w:cs="Arial"/>
                            <w:sz w:val="18"/>
                          </w:rPr>
                        </w:pPr>
                        <w:r w:rsidRPr="00EE1DB0">
                          <w:rPr>
                            <w:rFonts w:ascii="Arial" w:hAnsi="Arial" w:cs="Arial"/>
                            <w:sz w:val="18"/>
                          </w:rPr>
                          <w:t>Conversion</w:t>
                        </w:r>
                      </w:p>
                      <w:p w14:paraId="23104082" w14:textId="77777777" w:rsidR="00DE4339" w:rsidRPr="00EE1DB0" w:rsidRDefault="00DE4339" w:rsidP="00961881">
                        <w:pPr>
                          <w:autoSpaceDE w:val="0"/>
                          <w:autoSpaceDN w:val="0"/>
                          <w:adjustRightInd w:val="0"/>
                          <w:jc w:val="center"/>
                          <w:rPr>
                            <w:rFonts w:ascii="Arial" w:hAnsi="Arial" w:cs="Arial"/>
                            <w:sz w:val="18"/>
                          </w:rPr>
                        </w:pPr>
                        <w:r w:rsidRPr="00EE1DB0">
                          <w:rPr>
                            <w:rFonts w:ascii="Arial" w:hAnsi="Arial" w:cs="Arial"/>
                            <w:sz w:val="18"/>
                          </w:rPr>
                          <w:t>System</w:t>
                        </w:r>
                      </w:p>
                    </w:txbxContent>
                  </v:textbox>
                </v:shape>
                <v:shape id="Text Box 53" o:spid="_x0000_s1068" type="#_x0000_t202" style="position:absolute;left:8073;top:4155;width:967;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08746A1A" w14:textId="77777777" w:rsidR="00DE4339" w:rsidRPr="00EE1DB0" w:rsidRDefault="00DE4339" w:rsidP="00961881">
                        <w:pPr>
                          <w:jc w:val="center"/>
                          <w:rPr>
                            <w:rFonts w:ascii="Arial" w:hAnsi="Arial" w:cs="Arial"/>
                            <w:sz w:val="18"/>
                          </w:rPr>
                        </w:pPr>
                        <w:r>
                          <w:rPr>
                            <w:rFonts w:ascii="Arial" w:hAnsi="Arial" w:cs="Arial"/>
                            <w:sz w:val="18"/>
                          </w:rPr>
                          <w:t>REESS</w:t>
                        </w:r>
                      </w:p>
                    </w:txbxContent>
                  </v:textbox>
                </v:shape>
                <v:shape id="Text Box 54" o:spid="_x0000_s1069" type="#_x0000_t202" style="position:absolute;left:4818;top:4104;width:1658;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" filled="f" stroked="f">
                  <v:textbox>
                    <w:txbxContent>
                      <w:p w14:paraId="145C2B4B" w14:textId="77777777" w:rsidR="00DE4339" w:rsidRPr="00EE1DB0" w:rsidRDefault="00DE4339" w:rsidP="00961881">
                        <w:pPr>
                          <w:rPr>
                            <w:rFonts w:ascii="Arial" w:hAnsi="Arial" w:cs="Arial"/>
                            <w:sz w:val="18"/>
                          </w:rPr>
                        </w:pPr>
                        <w:r w:rsidRPr="00EE1DB0">
                          <w:rPr>
                            <w:rFonts w:ascii="Arial" w:hAnsi="Arial" w:cs="Arial"/>
                            <w:sz w:val="18"/>
                          </w:rPr>
                          <w:t>Traction System</w:t>
                        </w:r>
                      </w:p>
                    </w:txbxContent>
                  </v:textbox>
                </v:shape>
                <v:line id="Line 55" o:spid="_x0000_s1070" style="position:absolute;visibility:visible;mso-wrap-style:square" from="6954,5524" to="6954,6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" strokeweight="1pt"/>
                <v:shapetype id="_x0000_t109" coordsize="21600,21600" o:spt="109" path="m,l,21600r21600,l21600,xe">
                  <v:stroke joinstyle="miter"/>
                  <v:path gradientshapeok="t" o:connecttype="rect"/>
                </v:shapetype>
                <v:shape id="AutoShape 56" o:spid="_x0000_s1071" type="#_x0000_t109" style="position:absolute;left:6872;top:5790;width:184;height: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" strokeweight="1pt"/>
                <v:shape id="Text Box 57" o:spid="_x0000_s1072" type="#_x0000_t202" style="position:absolute;left:6446;top:5843;width:553;height: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" filled="f" stroked="f">
                  <v:textbox>
                    <w:txbxContent>
                      <w:p w14:paraId="212994C1" w14:textId="77777777" w:rsidR="00DE4339" w:rsidRDefault="00DE4339" w:rsidP="00961881">
                        <w:pPr>
                          <w:rPr>
                            <w:rFonts w:ascii="Arial" w:hAnsi="Arial" w:cs="Arial"/>
                            <w:sz w:val="18"/>
                          </w:rPr>
                        </w:pPr>
                        <w:r>
                          <w:rPr>
                            <w:rFonts w:ascii="Arial" w:hAnsi="Arial" w:cs="Arial"/>
                            <w:sz w:val="18"/>
                          </w:rPr>
                          <w:t>R</w:t>
                        </w:r>
                        <w:r w:rsidRPr="00622416">
                          <w:rPr>
                            <w:rFonts w:ascii="Arial" w:hAnsi="Arial" w:cs="Arial"/>
                            <w:sz w:val="18"/>
                            <w:vertAlign w:val="subscript"/>
                          </w:rPr>
                          <w:t>0</w:t>
                        </w:r>
                      </w:p>
                    </w:txbxContent>
                  </v:textbox>
                </v:shape>
                <v:shape id="Text Box 58" o:spid="_x0000_s1073" type="#_x0000_t202" style="position:absolute;left:4334;top:6921;width:3131;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538832B1" w14:textId="77777777" w:rsidR="00DE4339" w:rsidRDefault="00DE4339" w:rsidP="00961881"/>
                    </w:txbxContent>
                  </v:textbox>
                </v:shape>
                <w10:wrap type="topAndBottom"/>
              </v:group>
            </w:pict>
          </mc:Fallback>
        </mc:AlternateContent>
      </w:r>
    </w:p>
    <w:p w14:paraId="6D24F332" w14:textId="77777777" w:rsidR="00961881" w:rsidRPr="005B5AF3" w:rsidRDefault="00961881" w:rsidP="00961881">
      <w:pPr>
        <w:spacing w:after="120" w:line="240" w:lineRule="atLeast"/>
        <w:ind w:left="2268" w:right="1134"/>
        <w:jc w:val="both"/>
        <w:rPr>
          <w:sz w:val="20"/>
          <w:szCs w:val="20"/>
          <w:lang w:val="en-GB" w:eastAsia="en-US"/>
        </w:rPr>
      </w:pPr>
      <w:r w:rsidRPr="005B5AF3">
        <w:rPr>
          <w:b/>
          <w:sz w:val="20"/>
          <w:szCs w:val="20"/>
          <w:lang w:val="en-GB" w:eastAsia="en-US"/>
        </w:rPr>
        <w:t xml:space="preserve">If </w:t>
      </w:r>
      <w:r w:rsidR="000D271E" w:rsidRPr="005B5AF3">
        <w:rPr>
          <w:b/>
          <w:sz w:val="20"/>
          <w:szCs w:val="20"/>
          <w:lang w:val="en-GB" w:eastAsia="en-US"/>
        </w:rPr>
        <w:t>U</w:t>
      </w:r>
      <w:r w:rsidR="000D271E" w:rsidRPr="005B5AF3">
        <w:rPr>
          <w:b/>
          <w:sz w:val="20"/>
          <w:szCs w:val="20"/>
          <w:vertAlign w:val="subscript"/>
          <w:lang w:val="en-GB" w:eastAsia="en-US"/>
        </w:rPr>
        <w:t>2</w:t>
      </w:r>
      <w:r w:rsidR="000D271E" w:rsidRPr="005B5AF3">
        <w:rPr>
          <w:b/>
          <w:sz w:val="20"/>
          <w:szCs w:val="20"/>
          <w:lang w:val="en-GB" w:eastAsia="en-US"/>
        </w:rPr>
        <w:t xml:space="preserve"> </w:t>
      </w:r>
      <w:r w:rsidRPr="005B5AF3">
        <w:rPr>
          <w:b/>
          <w:sz w:val="20"/>
          <w:szCs w:val="20"/>
          <w:lang w:val="en-GB" w:eastAsia="en-US"/>
        </w:rPr>
        <w:t xml:space="preserve">is greater than </w:t>
      </w:r>
      <w:r w:rsidR="000D271E" w:rsidRPr="005B5AF3">
        <w:rPr>
          <w:b/>
          <w:sz w:val="20"/>
          <w:szCs w:val="20"/>
          <w:lang w:val="en-GB" w:eastAsia="en-US"/>
        </w:rPr>
        <w:t>U</w:t>
      </w:r>
      <w:r w:rsidR="000D271E" w:rsidRPr="005B5AF3">
        <w:rPr>
          <w:b/>
          <w:sz w:val="20"/>
          <w:szCs w:val="20"/>
          <w:vertAlign w:val="subscript"/>
          <w:lang w:val="en-GB" w:eastAsia="en-US"/>
        </w:rPr>
        <w:t>1</w:t>
      </w:r>
      <w:r w:rsidRPr="005B5AF3">
        <w:rPr>
          <w:b/>
          <w:sz w:val="20"/>
          <w:szCs w:val="20"/>
          <w:lang w:val="en-GB" w:eastAsia="en-US"/>
        </w:rPr>
        <w:t>, insert a standard known resistance (R</w:t>
      </w:r>
      <w:r w:rsidRPr="005B5AF3">
        <w:rPr>
          <w:b/>
          <w:sz w:val="20"/>
          <w:szCs w:val="20"/>
          <w:vertAlign w:val="subscript"/>
          <w:lang w:val="en-GB" w:eastAsia="en-US"/>
        </w:rPr>
        <w:t>o</w:t>
      </w:r>
      <w:r w:rsidRPr="005B5AF3">
        <w:rPr>
          <w:b/>
          <w:sz w:val="20"/>
          <w:szCs w:val="20"/>
          <w:lang w:val="en-GB" w:eastAsia="en-US"/>
        </w:rPr>
        <w:t>) between the positive side of the high voltage bus and the electrical chassis. With R</w:t>
      </w:r>
      <w:r w:rsidRPr="005B5AF3">
        <w:rPr>
          <w:b/>
          <w:sz w:val="20"/>
          <w:szCs w:val="20"/>
          <w:vertAlign w:val="subscript"/>
          <w:lang w:val="en-GB" w:eastAsia="en-US"/>
        </w:rPr>
        <w:t>o</w:t>
      </w:r>
      <w:r w:rsidRPr="005B5AF3">
        <w:rPr>
          <w:b/>
          <w:sz w:val="20"/>
          <w:szCs w:val="20"/>
          <w:lang w:val="en-GB" w:eastAsia="en-US"/>
        </w:rPr>
        <w:t xml:space="preserve"> </w:t>
      </w:r>
      <w:r w:rsidRPr="005B5AF3">
        <w:rPr>
          <w:b/>
          <w:sz w:val="20"/>
          <w:szCs w:val="20"/>
          <w:lang w:val="en-GB" w:eastAsia="en-US"/>
        </w:rPr>
        <w:lastRenderedPageBreak/>
        <w:t>installed, measure the voltage (</w:t>
      </w:r>
      <w:r w:rsidR="000D271E" w:rsidRPr="005B5AF3">
        <w:rPr>
          <w:b/>
          <w:sz w:val="20"/>
          <w:szCs w:val="20"/>
          <w:lang w:val="en-GB" w:eastAsia="en-US"/>
        </w:rPr>
        <w:t>U</w:t>
      </w:r>
      <w:r w:rsidR="000D271E" w:rsidRPr="005B5AF3">
        <w:rPr>
          <w:b/>
          <w:sz w:val="20"/>
          <w:szCs w:val="20"/>
          <w:vertAlign w:val="subscript"/>
          <w:lang w:val="en-GB" w:eastAsia="en-US"/>
        </w:rPr>
        <w:t>2</w:t>
      </w:r>
      <w:r w:rsidR="000D271E" w:rsidRPr="005B5AF3">
        <w:rPr>
          <w:b/>
          <w:sz w:val="20"/>
          <w:szCs w:val="20"/>
          <w:lang w:val="en-GB" w:eastAsia="en-US"/>
        </w:rPr>
        <w:t>’</w:t>
      </w:r>
      <w:r w:rsidRPr="005B5AF3">
        <w:rPr>
          <w:b/>
          <w:sz w:val="20"/>
          <w:szCs w:val="20"/>
          <w:lang w:val="en-GB" w:eastAsia="en-US"/>
        </w:rPr>
        <w:t xml:space="preserve">) between the positive side of the high voltage bus and the electrical chassis (see Figure </w:t>
      </w:r>
      <w:r w:rsidRPr="005B5AF3">
        <w:rPr>
          <w:rFonts w:hint="eastAsia"/>
          <w:b/>
          <w:sz w:val="20"/>
          <w:szCs w:val="20"/>
          <w:lang w:val="en-GB" w:eastAsia="ja-JP"/>
        </w:rPr>
        <w:t>6</w:t>
      </w:r>
      <w:r w:rsidRPr="005B5AF3">
        <w:rPr>
          <w:b/>
          <w:sz w:val="20"/>
          <w:szCs w:val="20"/>
          <w:lang w:val="en-GB" w:eastAsia="en-US"/>
        </w:rPr>
        <w:t xml:space="preserve"> below). The electrical isolation (Ri) is calculated according to the following formula:</w:t>
      </w:r>
    </w:p>
    <w:p w14:paraId="3D92A5D2" w14:textId="77777777" w:rsidR="00961881" w:rsidRPr="005677B7" w:rsidRDefault="00961881" w:rsidP="00961881">
      <w:pPr>
        <w:spacing w:after="120" w:line="240" w:lineRule="atLeast"/>
        <w:ind w:left="1701" w:right="1134" w:firstLine="567"/>
        <w:jc w:val="both"/>
        <w:rPr>
          <w:dstrike/>
          <w:sz w:val="20"/>
          <w:szCs w:val="20"/>
          <w:lang w:val="es-ES" w:eastAsia="en-US"/>
        </w:rPr>
      </w:pPr>
      <w:proofErr w:type="spellStart"/>
      <w:r w:rsidRPr="005677B7">
        <w:rPr>
          <w:b/>
          <w:sz w:val="20"/>
          <w:szCs w:val="20"/>
          <w:lang w:val="es-ES" w:eastAsia="en-US"/>
        </w:rPr>
        <w:t>R</w:t>
      </w:r>
      <w:r w:rsidRPr="005677B7">
        <w:rPr>
          <w:b/>
          <w:sz w:val="20"/>
          <w:szCs w:val="20"/>
          <w:vertAlign w:val="subscript"/>
          <w:lang w:val="es-ES" w:eastAsia="en-US"/>
        </w:rPr>
        <w:t>i</w:t>
      </w:r>
      <w:proofErr w:type="spellEnd"/>
      <w:r w:rsidRPr="005677B7">
        <w:rPr>
          <w:b/>
          <w:sz w:val="20"/>
          <w:szCs w:val="20"/>
          <w:lang w:val="es-ES" w:eastAsia="en-US"/>
        </w:rPr>
        <w:t xml:space="preserve"> = R</w:t>
      </w:r>
      <w:r w:rsidRPr="005677B7">
        <w:rPr>
          <w:b/>
          <w:sz w:val="20"/>
          <w:szCs w:val="20"/>
          <w:vertAlign w:val="subscript"/>
          <w:lang w:val="es-ES" w:eastAsia="en-US"/>
        </w:rPr>
        <w:t>o</w:t>
      </w:r>
      <w:r w:rsidRPr="005677B7">
        <w:rPr>
          <w:b/>
          <w:sz w:val="20"/>
          <w:szCs w:val="20"/>
          <w:lang w:val="es-ES" w:eastAsia="en-US"/>
        </w:rPr>
        <w:t>*</w:t>
      </w:r>
      <w:proofErr w:type="spellStart"/>
      <w:r w:rsidR="000D271E" w:rsidRPr="005677B7">
        <w:rPr>
          <w:b/>
          <w:sz w:val="20"/>
          <w:szCs w:val="20"/>
          <w:lang w:val="es-ES" w:eastAsia="en-US"/>
        </w:rPr>
        <w:t>U</w:t>
      </w:r>
      <w:r w:rsidR="000D271E" w:rsidRPr="005677B7">
        <w:rPr>
          <w:b/>
          <w:sz w:val="20"/>
          <w:szCs w:val="20"/>
          <w:vertAlign w:val="subscript"/>
          <w:lang w:val="es-ES" w:eastAsia="en-US"/>
        </w:rPr>
        <w:t>b</w:t>
      </w:r>
      <w:proofErr w:type="spellEnd"/>
      <w:r w:rsidRPr="005677B7">
        <w:rPr>
          <w:b/>
          <w:sz w:val="20"/>
          <w:szCs w:val="20"/>
          <w:lang w:val="es-ES" w:eastAsia="en-US"/>
        </w:rPr>
        <w:t>*(1/</w:t>
      </w:r>
      <w:r w:rsidR="000D271E" w:rsidRPr="005677B7">
        <w:rPr>
          <w:b/>
          <w:sz w:val="20"/>
          <w:szCs w:val="20"/>
          <w:lang w:val="es-ES" w:eastAsia="en-US"/>
        </w:rPr>
        <w:t>U</w:t>
      </w:r>
      <w:r w:rsidR="000D271E" w:rsidRPr="005677B7">
        <w:rPr>
          <w:b/>
          <w:sz w:val="20"/>
          <w:szCs w:val="20"/>
          <w:vertAlign w:val="subscript"/>
          <w:lang w:val="es-ES" w:eastAsia="en-US"/>
        </w:rPr>
        <w:t>2</w:t>
      </w:r>
      <w:r w:rsidR="000D271E" w:rsidRPr="005677B7">
        <w:rPr>
          <w:b/>
          <w:sz w:val="20"/>
          <w:szCs w:val="20"/>
          <w:lang w:val="es-ES" w:eastAsia="en-US"/>
        </w:rPr>
        <w:t xml:space="preserve">’ </w:t>
      </w:r>
      <w:r w:rsidRPr="005677B7">
        <w:rPr>
          <w:b/>
          <w:sz w:val="20"/>
          <w:szCs w:val="20"/>
          <w:lang w:val="es-ES" w:eastAsia="en-US"/>
        </w:rPr>
        <w:t>– 1/</w:t>
      </w:r>
      <w:r w:rsidR="000D271E" w:rsidRPr="005677B7">
        <w:rPr>
          <w:b/>
          <w:sz w:val="20"/>
          <w:szCs w:val="20"/>
          <w:lang w:val="es-ES" w:eastAsia="en-US"/>
        </w:rPr>
        <w:t>U</w:t>
      </w:r>
      <w:r w:rsidR="000D271E" w:rsidRPr="005677B7">
        <w:rPr>
          <w:b/>
          <w:sz w:val="20"/>
          <w:szCs w:val="20"/>
          <w:vertAlign w:val="subscript"/>
          <w:lang w:val="es-ES" w:eastAsia="en-US"/>
        </w:rPr>
        <w:t>2</w:t>
      </w:r>
      <w:r w:rsidRPr="005677B7">
        <w:rPr>
          <w:b/>
          <w:sz w:val="20"/>
          <w:szCs w:val="20"/>
          <w:lang w:val="es-ES" w:eastAsia="en-US"/>
        </w:rPr>
        <w:t>)</w:t>
      </w:r>
    </w:p>
    <w:p w14:paraId="3DF04F6B" w14:textId="77777777" w:rsidR="00961881" w:rsidRPr="005677B7" w:rsidRDefault="00961881" w:rsidP="00961881">
      <w:pPr>
        <w:keepNext/>
        <w:tabs>
          <w:tab w:val="left" w:pos="-720"/>
          <w:tab w:val="left" w:pos="2268"/>
        </w:tabs>
        <w:spacing w:before="240"/>
        <w:ind w:left="1134"/>
        <w:jc w:val="both"/>
        <w:outlineLvl w:val="0"/>
        <w:rPr>
          <w:sz w:val="20"/>
          <w:szCs w:val="20"/>
          <w:lang w:val="es-ES" w:eastAsia="en-US"/>
        </w:rPr>
      </w:pPr>
      <w:r w:rsidRPr="005677B7">
        <w:rPr>
          <w:sz w:val="20"/>
          <w:szCs w:val="20"/>
          <w:lang w:val="es-ES" w:eastAsia="en-US"/>
        </w:rPr>
        <w:t xml:space="preserve">Figure </w:t>
      </w:r>
      <w:r w:rsidRPr="005677B7">
        <w:rPr>
          <w:rFonts w:hint="eastAsia"/>
          <w:bCs/>
          <w:sz w:val="20"/>
          <w:szCs w:val="20"/>
          <w:lang w:val="es-ES" w:eastAsia="ja-JP"/>
        </w:rPr>
        <w:t>6</w:t>
      </w:r>
      <w:r w:rsidRPr="005677B7">
        <w:rPr>
          <w:sz w:val="20"/>
          <w:szCs w:val="20"/>
          <w:lang w:val="es-ES" w:eastAsia="en-US"/>
        </w:rPr>
        <w:t xml:space="preserve"> </w:t>
      </w:r>
    </w:p>
    <w:p w14:paraId="47238573" w14:textId="77777777" w:rsidR="00961881" w:rsidRPr="005B5AF3" w:rsidRDefault="00961881" w:rsidP="00961881">
      <w:pPr>
        <w:spacing w:after="120" w:line="240" w:lineRule="atLeast"/>
        <w:ind w:left="1134" w:right="1134"/>
        <w:jc w:val="both"/>
        <w:rPr>
          <w:b/>
          <w:sz w:val="20"/>
          <w:szCs w:val="20"/>
          <w:lang w:val="en-GB" w:eastAsia="en-US"/>
        </w:rPr>
      </w:pPr>
      <w:r w:rsidRPr="005B5AF3">
        <w:rPr>
          <w:b/>
          <w:sz w:val="20"/>
          <w:szCs w:val="20"/>
          <w:lang w:val="en-GB" w:eastAsia="en-US"/>
        </w:rPr>
        <w:t xml:space="preserve">Measurement of </w:t>
      </w:r>
      <w:r w:rsidR="000D271E" w:rsidRPr="005B5AF3">
        <w:rPr>
          <w:b/>
          <w:sz w:val="20"/>
          <w:szCs w:val="20"/>
          <w:lang w:val="en-GB" w:eastAsia="en-US"/>
        </w:rPr>
        <w:t>U</w:t>
      </w:r>
      <w:r w:rsidR="000D271E" w:rsidRPr="005B5AF3">
        <w:rPr>
          <w:b/>
          <w:sz w:val="20"/>
          <w:szCs w:val="20"/>
          <w:vertAlign w:val="subscript"/>
          <w:lang w:val="en-GB" w:eastAsia="en-US"/>
        </w:rPr>
        <w:t>2</w:t>
      </w:r>
      <w:r w:rsidR="000D271E" w:rsidRPr="005B5AF3">
        <w:rPr>
          <w:b/>
          <w:sz w:val="20"/>
          <w:szCs w:val="20"/>
          <w:lang w:val="en-GB" w:eastAsia="en-US"/>
        </w:rPr>
        <w:t>’</w:t>
      </w:r>
    </w:p>
    <w:p w14:paraId="38C374DA" w14:textId="77777777" w:rsidR="00961881" w:rsidRPr="005B5AF3" w:rsidRDefault="000D271E" w:rsidP="00961881">
      <w:pPr>
        <w:spacing w:after="120" w:line="240" w:lineRule="atLeast"/>
        <w:ind w:left="1400" w:right="1134"/>
        <w:jc w:val="both"/>
        <w:rPr>
          <w:b/>
          <w:bCs/>
          <w:sz w:val="20"/>
          <w:szCs w:val="20"/>
          <w:lang w:val="en-GB" w:eastAsia="en-US"/>
        </w:rPr>
      </w:pPr>
      <w:r w:rsidRPr="005B5AF3">
        <w:rPr>
          <w:rFonts w:hint="eastAsia"/>
          <w:b/>
          <w:noProof/>
          <w:sz w:val="20"/>
          <w:szCs w:val="20"/>
          <w:lang w:val="en-US" w:eastAsia="ja-JP"/>
        </w:rPr>
        <mc:AlternateContent>
          <mc:Choice Requires="wps">
            <w:drawing>
              <wp:anchor distT="0" distB="0" distL="114300" distR="114300" simplePos="0" relativeHeight="251681792" behindDoc="0" locked="0" layoutInCell="1" allowOverlap="1" wp14:anchorId="34675E1B" wp14:editId="7C9208DF">
                <wp:simplePos x="0" y="0"/>
                <wp:positionH relativeFrom="margin">
                  <wp:posOffset>3186430</wp:posOffset>
                </wp:positionH>
                <wp:positionV relativeFrom="paragraph">
                  <wp:posOffset>388620</wp:posOffset>
                </wp:positionV>
                <wp:extent cx="333375" cy="190500"/>
                <wp:effectExtent l="0" t="0" r="952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02FB86" w14:textId="77777777" w:rsidR="00DE4339" w:rsidRPr="00953A47" w:rsidRDefault="00DE4339" w:rsidP="000D271E">
                            <w:pPr>
                              <w:rPr>
                                <w:sz w:val="18"/>
                                <w:szCs w:val="18"/>
                              </w:rPr>
                            </w:pPr>
                            <w:r w:rsidRPr="00953A47">
                              <w:rPr>
                                <w:b/>
                                <w:sz w:val="18"/>
                                <w:szCs w:val="18"/>
                                <w:lang w:val="en-US"/>
                              </w:rPr>
                              <w:t>U</w:t>
                            </w:r>
                            <w:r w:rsidRPr="00953A47">
                              <w:rPr>
                                <w:b/>
                                <w:sz w:val="18"/>
                                <w:szCs w:val="18"/>
                                <w:vertAlign w:val="subscript"/>
                                <w:lang w:val="en-US"/>
                              </w:rPr>
                              <w:t>2</w:t>
                            </w:r>
                            <w:r w:rsidRPr="00953A47">
                              <w:rPr>
                                <w:b/>
                                <w:sz w:val="18"/>
                                <w:szCs w:val="18"/>
                                <w:lang w:val="en-US"/>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75E1B" id="テキスト ボックス 8" o:spid="_x0000_s1074" type="#_x0000_t202" style="position:absolute;left:0;text-align:left;margin-left:250.9pt;margin-top:30.6pt;width:26.25pt;height:1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" stroked="f">
                <v:textbox inset="5.85pt,.7pt,5.85pt,.7pt">
                  <w:txbxContent>
                    <w:p w14:paraId="4402FB86" w14:textId="77777777" w:rsidR="00DE4339" w:rsidRPr="00953A47" w:rsidRDefault="00DE4339" w:rsidP="000D271E">
                      <w:pPr>
                        <w:rPr>
                          <w:sz w:val="18"/>
                          <w:szCs w:val="18"/>
                        </w:rPr>
                      </w:pPr>
                      <w:r w:rsidRPr="00953A47">
                        <w:rPr>
                          <w:b/>
                          <w:sz w:val="18"/>
                          <w:szCs w:val="18"/>
                          <w:lang w:val="en-US"/>
                        </w:rPr>
                        <w:t>U</w:t>
                      </w:r>
                      <w:r w:rsidRPr="00953A47">
                        <w:rPr>
                          <w:b/>
                          <w:sz w:val="18"/>
                          <w:szCs w:val="18"/>
                          <w:vertAlign w:val="subscript"/>
                          <w:lang w:val="en-US"/>
                        </w:rPr>
                        <w:t>2</w:t>
                      </w:r>
                      <w:r w:rsidRPr="00953A47">
                        <w:rPr>
                          <w:b/>
                          <w:sz w:val="18"/>
                          <w:szCs w:val="18"/>
                          <w:lang w:val="en-US"/>
                        </w:rPr>
                        <w:t>’</w:t>
                      </w:r>
                    </w:p>
                  </w:txbxContent>
                </v:textbox>
                <w10:wrap anchorx="margin"/>
              </v:shape>
            </w:pict>
          </mc:Fallback>
        </mc:AlternateContent>
      </w:r>
      <w:r w:rsidR="00961881" w:rsidRPr="005B5AF3">
        <w:rPr>
          <w:b/>
          <w:noProof/>
          <w:sz w:val="20"/>
          <w:szCs w:val="20"/>
          <w:lang w:val="en-US" w:eastAsia="ja-JP"/>
        </w:rPr>
        <w:drawing>
          <wp:inline distT="0" distB="0" distL="0" distR="0" wp14:anchorId="096B55C4" wp14:editId="75C5F254">
            <wp:extent cx="4510405" cy="2675255"/>
            <wp:effectExtent l="0" t="0" r="444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0"/>
                    <pic:cNvPicPr>
                      <a:picLocks noChangeAspect="1" noChangeArrowheads="1"/>
                    </pic:cNvPicPr>
                  </pic:nvPicPr>
                  <pic:blipFill>
                    <a:blip r:embed="rId11">
                      <a:extLst>
                        <a:ext uri="{28A0092B-C50C-407E-A947-70E740481C1C}">
                          <a14:useLocalDpi xmlns:a14="http://schemas.microsoft.com/office/drawing/2010/main" val="0"/>
                        </a:ext>
                      </a:extLst>
                    </a:blip>
                    <a:srcRect b="11798"/>
                    <a:stretch>
                      <a:fillRect/>
                    </a:stretch>
                  </pic:blipFill>
                  <pic:spPr bwMode="auto">
                    <a:xfrm>
                      <a:off x="0" y="0"/>
                      <a:ext cx="4510405" cy="2675255"/>
                    </a:xfrm>
                    <a:prstGeom prst="rect">
                      <a:avLst/>
                    </a:prstGeom>
                    <a:noFill/>
                    <a:ln>
                      <a:noFill/>
                    </a:ln>
                  </pic:spPr>
                </pic:pic>
              </a:graphicData>
            </a:graphic>
          </wp:inline>
        </w:drawing>
      </w:r>
    </w:p>
    <w:p w14:paraId="3D66B480" w14:textId="77777777" w:rsidR="00961881" w:rsidRPr="005B5AF3" w:rsidRDefault="00961881" w:rsidP="00961881">
      <w:pPr>
        <w:spacing w:after="120" w:line="240" w:lineRule="atLeast"/>
        <w:ind w:leftChars="567" w:left="2499" w:right="1134" w:hangingChars="567" w:hanging="1138"/>
        <w:jc w:val="both"/>
        <w:rPr>
          <w:b/>
          <w:sz w:val="20"/>
          <w:szCs w:val="20"/>
          <w:lang w:val="en-GB" w:eastAsia="ja-JP"/>
        </w:rPr>
      </w:pPr>
      <w:r w:rsidRPr="005B5AF3">
        <w:rPr>
          <w:rFonts w:hint="eastAsia"/>
          <w:b/>
          <w:sz w:val="20"/>
          <w:szCs w:val="20"/>
          <w:lang w:val="en-GB" w:eastAsia="ja-JP"/>
        </w:rPr>
        <w:t>5</w:t>
      </w:r>
      <w:r w:rsidRPr="005B5AF3">
        <w:rPr>
          <w:b/>
          <w:sz w:val="20"/>
          <w:szCs w:val="20"/>
          <w:lang w:val="en-GB" w:eastAsia="en-US"/>
        </w:rPr>
        <w:t>.2.2.3.5.</w:t>
      </w:r>
      <w:r w:rsidRPr="005B5AF3">
        <w:rPr>
          <w:b/>
          <w:sz w:val="20"/>
          <w:szCs w:val="20"/>
          <w:lang w:val="en-GB" w:eastAsia="en-US"/>
        </w:rPr>
        <w:tab/>
        <w:t>Fifth step</w:t>
      </w:r>
      <w:r w:rsidRPr="005B5AF3">
        <w:rPr>
          <w:rFonts w:hint="eastAsia"/>
          <w:b/>
          <w:sz w:val="20"/>
          <w:szCs w:val="20"/>
          <w:lang w:val="en-GB" w:eastAsia="ja-JP"/>
        </w:rPr>
        <w:t>.</w:t>
      </w:r>
    </w:p>
    <w:p w14:paraId="28275C28" w14:textId="77777777" w:rsidR="00961881" w:rsidRPr="005B5AF3" w:rsidRDefault="00961881" w:rsidP="00961881">
      <w:pPr>
        <w:spacing w:after="120" w:line="240" w:lineRule="atLeast"/>
        <w:ind w:leftChars="567" w:left="2499" w:right="1134" w:hangingChars="567" w:hanging="1138"/>
        <w:jc w:val="both"/>
        <w:rPr>
          <w:b/>
          <w:sz w:val="20"/>
          <w:szCs w:val="20"/>
          <w:lang w:val="en-GB" w:eastAsia="en-US"/>
        </w:rPr>
      </w:pPr>
      <w:r w:rsidRPr="005B5AF3">
        <w:rPr>
          <w:b/>
          <w:sz w:val="20"/>
          <w:szCs w:val="20"/>
          <w:lang w:val="en-GB" w:eastAsia="en-US"/>
        </w:rPr>
        <w:tab/>
        <w:t xml:space="preserve">The electrical isolation value Ri (in Ω) divided by the working voltage of the high voltage bus (in </w:t>
      </w:r>
      <w:r w:rsidRPr="005B5AF3">
        <w:rPr>
          <w:rFonts w:hint="eastAsia"/>
          <w:b/>
          <w:sz w:val="20"/>
          <w:szCs w:val="20"/>
          <w:lang w:val="en-GB" w:eastAsia="ja-JP"/>
        </w:rPr>
        <w:t>V</w:t>
      </w:r>
      <w:r w:rsidRPr="005B5AF3">
        <w:rPr>
          <w:b/>
          <w:sz w:val="20"/>
          <w:szCs w:val="20"/>
          <w:lang w:val="en-GB" w:eastAsia="en-US"/>
        </w:rPr>
        <w:t>) results in the isolation resistance (in Ω/V).</w:t>
      </w:r>
    </w:p>
    <w:p w14:paraId="09073337" w14:textId="77777777" w:rsidR="00961881" w:rsidRPr="005B5AF3" w:rsidRDefault="006C7AEE" w:rsidP="00961881">
      <w:pPr>
        <w:tabs>
          <w:tab w:val="left" w:pos="2300"/>
          <w:tab w:val="left" w:pos="2800"/>
        </w:tabs>
        <w:spacing w:after="120" w:line="240" w:lineRule="atLeast"/>
        <w:ind w:left="2302" w:right="1134" w:hanging="1168"/>
        <w:jc w:val="both"/>
        <w:rPr>
          <w:b/>
          <w:sz w:val="20"/>
          <w:szCs w:val="20"/>
          <w:lang w:val="en-GB" w:eastAsia="ja-JP"/>
        </w:rPr>
      </w:pPr>
      <w:r w:rsidRPr="005B5AF3">
        <w:rPr>
          <w:rFonts w:hint="eastAsia"/>
          <w:i/>
          <w:sz w:val="20"/>
          <w:szCs w:val="20"/>
          <w:lang w:val="en-GB" w:eastAsia="ja-JP"/>
        </w:rPr>
        <w:tab/>
      </w:r>
      <w:r w:rsidR="00961881" w:rsidRPr="005B5AF3">
        <w:rPr>
          <w:b/>
          <w:i/>
          <w:sz w:val="20"/>
          <w:szCs w:val="20"/>
          <w:lang w:val="en-GB" w:eastAsia="en-US"/>
        </w:rPr>
        <w:t xml:space="preserve">Note: </w:t>
      </w:r>
      <w:r w:rsidR="00961881" w:rsidRPr="005B5AF3">
        <w:rPr>
          <w:b/>
          <w:sz w:val="20"/>
          <w:szCs w:val="20"/>
          <w:lang w:val="en-GB" w:eastAsia="en-US"/>
        </w:rPr>
        <w:t>The standard known resistance R</w:t>
      </w:r>
      <w:r w:rsidR="00961881" w:rsidRPr="005B5AF3">
        <w:rPr>
          <w:b/>
          <w:sz w:val="20"/>
          <w:szCs w:val="20"/>
          <w:vertAlign w:val="subscript"/>
          <w:lang w:val="en-GB" w:eastAsia="en-US"/>
        </w:rPr>
        <w:t>o</w:t>
      </w:r>
      <w:r w:rsidR="00961881" w:rsidRPr="005B5AF3">
        <w:rPr>
          <w:b/>
          <w:sz w:val="20"/>
          <w:szCs w:val="20"/>
          <w:lang w:val="en-GB" w:eastAsia="en-US"/>
        </w:rPr>
        <w:t xml:space="preserve"> (in Ω) should be the value of the minimum required isolation resistance (Ω/V) multiplied by the working voltage (V) of the vehicle plus/minus 20 per cent. R</w:t>
      </w:r>
      <w:r w:rsidR="00961881" w:rsidRPr="005B5AF3">
        <w:rPr>
          <w:b/>
          <w:sz w:val="20"/>
          <w:szCs w:val="20"/>
          <w:vertAlign w:val="subscript"/>
          <w:lang w:val="en-GB" w:eastAsia="en-US"/>
        </w:rPr>
        <w:t>o</w:t>
      </w:r>
      <w:r w:rsidR="00961881" w:rsidRPr="005B5AF3">
        <w:rPr>
          <w:b/>
          <w:sz w:val="20"/>
          <w:szCs w:val="20"/>
          <w:lang w:val="en-GB" w:eastAsia="en-US"/>
        </w:rPr>
        <w:t xml:space="preserve"> is not required to be precisely this value since the equations are valid for any R</w:t>
      </w:r>
      <w:r w:rsidR="00961881" w:rsidRPr="005B5AF3">
        <w:rPr>
          <w:b/>
          <w:sz w:val="20"/>
          <w:szCs w:val="20"/>
          <w:vertAlign w:val="subscript"/>
          <w:lang w:val="en-GB" w:eastAsia="en-US"/>
        </w:rPr>
        <w:t>o</w:t>
      </w:r>
      <w:r w:rsidR="00961881" w:rsidRPr="005B5AF3">
        <w:rPr>
          <w:b/>
          <w:sz w:val="20"/>
          <w:szCs w:val="20"/>
          <w:lang w:val="en-GB" w:eastAsia="en-US"/>
        </w:rPr>
        <w:t>; however, a R</w:t>
      </w:r>
      <w:r w:rsidR="00961881" w:rsidRPr="005B5AF3">
        <w:rPr>
          <w:b/>
          <w:sz w:val="20"/>
          <w:szCs w:val="20"/>
          <w:vertAlign w:val="subscript"/>
          <w:lang w:val="en-GB" w:eastAsia="en-US"/>
        </w:rPr>
        <w:t>o</w:t>
      </w:r>
      <w:r w:rsidR="00961881" w:rsidRPr="005B5AF3">
        <w:rPr>
          <w:b/>
          <w:sz w:val="20"/>
          <w:szCs w:val="20"/>
          <w:lang w:val="en-GB" w:eastAsia="en-US"/>
        </w:rPr>
        <w:t xml:space="preserve"> value in this range should provide a good resolution for the voltage measurements.</w:t>
      </w:r>
      <w:r w:rsidRPr="005677B7">
        <w:rPr>
          <w:sz w:val="20"/>
          <w:szCs w:val="20"/>
          <w:lang w:val="en-GB"/>
        </w:rPr>
        <w:t xml:space="preserve"> "</w:t>
      </w:r>
    </w:p>
    <w:p w14:paraId="74447FCC" w14:textId="77777777" w:rsidR="006C7AEE" w:rsidRPr="005B5AF3" w:rsidRDefault="00F66773" w:rsidP="000D2F44">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5B5AF3">
        <w:rPr>
          <w:rFonts w:hint="eastAsia"/>
          <w:i/>
          <w:sz w:val="20"/>
          <w:szCs w:val="20"/>
          <w:lang w:val="en-GB" w:eastAsia="ja-JP"/>
        </w:rPr>
        <w:t>Annex 9</w:t>
      </w:r>
      <w:r w:rsidR="006C7AEE" w:rsidRPr="005B5AF3">
        <w:rPr>
          <w:rFonts w:hint="eastAsia"/>
          <w:i/>
          <w:sz w:val="20"/>
          <w:szCs w:val="20"/>
          <w:lang w:val="en-GB" w:eastAsia="ja-JP"/>
        </w:rPr>
        <w:t xml:space="preserve">, paragraph 6., </w:t>
      </w:r>
      <w:r w:rsidR="006C7AEE" w:rsidRPr="005B5AF3">
        <w:rPr>
          <w:rFonts w:hint="eastAsia"/>
          <w:sz w:val="20"/>
          <w:szCs w:val="20"/>
          <w:lang w:val="en-GB" w:eastAsia="ja-JP"/>
        </w:rPr>
        <w:t>amend</w:t>
      </w:r>
      <w:r w:rsidR="006C7AEE" w:rsidRPr="005B5AF3">
        <w:rPr>
          <w:rFonts w:eastAsiaTheme="minorEastAsia"/>
          <w:sz w:val="20"/>
          <w:szCs w:val="20"/>
          <w:lang w:val="en-GB" w:eastAsia="en-US"/>
        </w:rPr>
        <w:t xml:space="preserve"> to read:</w:t>
      </w:r>
    </w:p>
    <w:p w14:paraId="02E7A582" w14:textId="77777777" w:rsidR="006C7AEE" w:rsidRPr="005B5AF3" w:rsidRDefault="006C7AEE" w:rsidP="006C7AEE">
      <w:pPr>
        <w:spacing w:after="120" w:line="240" w:lineRule="atLeast"/>
        <w:ind w:leftChars="567" w:left="2499" w:right="1134" w:hangingChars="567" w:hanging="1138"/>
        <w:jc w:val="both"/>
        <w:rPr>
          <w:b/>
          <w:sz w:val="20"/>
          <w:szCs w:val="20"/>
          <w:lang w:val="en-GB" w:eastAsia="ja-JP"/>
        </w:rPr>
      </w:pPr>
      <w:r w:rsidRPr="005B5AF3">
        <w:rPr>
          <w:b/>
          <w:sz w:val="20"/>
          <w:szCs w:val="20"/>
          <w:lang w:val="en-GB" w:eastAsia="ja-JP"/>
        </w:rPr>
        <w:t>"6.</w:t>
      </w:r>
      <w:r w:rsidRPr="005B5AF3">
        <w:rPr>
          <w:b/>
          <w:sz w:val="20"/>
          <w:szCs w:val="20"/>
          <w:lang w:val="en-GB" w:eastAsia="ja-JP"/>
        </w:rPr>
        <w:tab/>
      </w:r>
      <w:r w:rsidRPr="005B5AF3">
        <w:rPr>
          <w:sz w:val="20"/>
          <w:szCs w:val="20"/>
          <w:lang w:val="en-GB" w:eastAsia="ja-JP"/>
        </w:rPr>
        <w:t xml:space="preserve">Electrolyte </w:t>
      </w:r>
      <w:proofErr w:type="spellStart"/>
      <w:r w:rsidRPr="005B5AF3">
        <w:rPr>
          <w:b/>
          <w:sz w:val="20"/>
          <w:szCs w:val="20"/>
          <w:lang w:val="en-GB" w:eastAsia="ja-JP"/>
        </w:rPr>
        <w:t>leakage</w:t>
      </w:r>
      <w:r w:rsidRPr="005B5AF3">
        <w:rPr>
          <w:dstrike/>
          <w:sz w:val="20"/>
          <w:szCs w:val="20"/>
          <w:lang w:val="en-GB" w:eastAsia="ja-JP"/>
        </w:rPr>
        <w:t>spillage</w:t>
      </w:r>
      <w:proofErr w:type="spellEnd"/>
    </w:p>
    <w:p w14:paraId="0BC50B07" w14:textId="77777777" w:rsidR="006C7AEE" w:rsidRPr="005B5AF3" w:rsidRDefault="006C7AEE" w:rsidP="006C7AEE">
      <w:pPr>
        <w:keepNext/>
        <w:tabs>
          <w:tab w:val="left" w:pos="-720"/>
          <w:tab w:val="left" w:pos="1843"/>
        </w:tabs>
        <w:suppressAutoHyphens w:val="0"/>
        <w:spacing w:before="240"/>
        <w:ind w:left="2552" w:hanging="1418"/>
        <w:jc w:val="both"/>
        <w:outlineLvl w:val="0"/>
        <w:rPr>
          <w:sz w:val="20"/>
          <w:szCs w:val="20"/>
          <w:lang w:val="en-GB" w:eastAsia="ja-JP"/>
        </w:rPr>
      </w:pPr>
      <w:r w:rsidRPr="005B5AF3">
        <w:rPr>
          <w:rFonts w:hint="eastAsia"/>
          <w:b/>
          <w:sz w:val="20"/>
          <w:szCs w:val="20"/>
          <w:lang w:val="en-GB" w:eastAsia="ja-JP"/>
        </w:rPr>
        <w:tab/>
      </w:r>
      <w:r w:rsidRPr="005B5AF3">
        <w:rPr>
          <w:rFonts w:hint="eastAsia"/>
          <w:b/>
          <w:sz w:val="20"/>
          <w:szCs w:val="20"/>
          <w:lang w:val="en-GB" w:eastAsia="ja-JP"/>
        </w:rPr>
        <w:tab/>
        <w:t xml:space="preserve">An </w:t>
      </w:r>
      <w:proofErr w:type="spellStart"/>
      <w:r w:rsidRPr="005B5AF3">
        <w:rPr>
          <w:dstrike/>
          <w:sz w:val="20"/>
          <w:szCs w:val="20"/>
          <w:lang w:val="en-GB" w:eastAsia="en-US"/>
        </w:rPr>
        <w:t>A</w:t>
      </w:r>
      <w:r w:rsidRPr="005B5AF3">
        <w:rPr>
          <w:rFonts w:hint="eastAsia"/>
          <w:sz w:val="20"/>
          <w:szCs w:val="20"/>
          <w:lang w:val="en-GB" w:eastAsia="ja-JP"/>
        </w:rPr>
        <w:t>a</w:t>
      </w:r>
      <w:r w:rsidRPr="005B5AF3">
        <w:rPr>
          <w:sz w:val="20"/>
          <w:szCs w:val="20"/>
          <w:lang w:val="en-GB" w:eastAsia="en-US"/>
        </w:rPr>
        <w:t>ppropriate</w:t>
      </w:r>
      <w:proofErr w:type="spellEnd"/>
      <w:r w:rsidRPr="005B5AF3">
        <w:rPr>
          <w:sz w:val="20"/>
          <w:szCs w:val="20"/>
          <w:lang w:val="en-GB" w:eastAsia="en-US"/>
        </w:rPr>
        <w:t xml:space="preserve"> coating </w:t>
      </w:r>
      <w:r w:rsidRPr="005B5AF3">
        <w:rPr>
          <w:dstrike/>
          <w:sz w:val="20"/>
          <w:szCs w:val="20"/>
          <w:lang w:val="en-GB" w:eastAsia="en-US"/>
        </w:rPr>
        <w:t>shall be applied</w:t>
      </w:r>
      <w:r w:rsidRPr="005B5AF3">
        <w:rPr>
          <w:sz w:val="20"/>
          <w:szCs w:val="20"/>
          <w:lang w:val="en-GB" w:eastAsia="en-US"/>
        </w:rPr>
        <w:t xml:space="preserve">, if necessary, </w:t>
      </w:r>
      <w:r w:rsidRPr="005B5AF3">
        <w:rPr>
          <w:b/>
          <w:sz w:val="20"/>
          <w:szCs w:val="20"/>
          <w:lang w:val="en-IN" w:eastAsia="en-US"/>
        </w:rPr>
        <w:t>may be applied</w:t>
      </w:r>
      <w:r w:rsidRPr="005B5AF3">
        <w:rPr>
          <w:sz w:val="20"/>
          <w:szCs w:val="20"/>
          <w:lang w:val="en-GB" w:eastAsia="en-US"/>
        </w:rPr>
        <w:t xml:space="preserve"> to the physical protection</w:t>
      </w:r>
      <w:r w:rsidRPr="005B5AF3">
        <w:rPr>
          <w:rFonts w:hint="eastAsia"/>
          <w:sz w:val="20"/>
          <w:szCs w:val="20"/>
          <w:lang w:val="en-GB" w:eastAsia="ja-JP"/>
        </w:rPr>
        <w:t xml:space="preserve"> </w:t>
      </w:r>
      <w:r w:rsidRPr="005B5AF3">
        <w:rPr>
          <w:b/>
          <w:sz w:val="20"/>
          <w:szCs w:val="20"/>
          <w:lang w:val="en-IN" w:eastAsia="en-US"/>
        </w:rPr>
        <w:t>(casing)</w:t>
      </w:r>
      <w:r w:rsidRPr="005B5AF3">
        <w:rPr>
          <w:sz w:val="20"/>
          <w:szCs w:val="20"/>
          <w:lang w:val="en-GB" w:eastAsia="en-US"/>
        </w:rPr>
        <w:t xml:space="preserve"> in order to confirm </w:t>
      </w:r>
      <w:r w:rsidRPr="005B5AF3">
        <w:rPr>
          <w:b/>
          <w:sz w:val="20"/>
          <w:szCs w:val="20"/>
          <w:lang w:val="en-IN" w:eastAsia="en-US"/>
        </w:rPr>
        <w:t>if there is</w:t>
      </w:r>
      <w:r w:rsidRPr="005B5AF3">
        <w:rPr>
          <w:sz w:val="20"/>
          <w:szCs w:val="20"/>
          <w:lang w:val="en-GB" w:eastAsia="en-US"/>
        </w:rPr>
        <w:t xml:space="preserve"> any electrolyte leakage from the REESS </w:t>
      </w:r>
      <w:r w:rsidRPr="005B5AF3">
        <w:rPr>
          <w:dstrike/>
          <w:sz w:val="20"/>
          <w:szCs w:val="20"/>
          <w:lang w:val="en-GB" w:eastAsia="en-US"/>
        </w:rPr>
        <w:t>after the impact</w:t>
      </w:r>
      <w:r w:rsidRPr="005B5AF3">
        <w:rPr>
          <w:sz w:val="20"/>
          <w:szCs w:val="20"/>
          <w:lang w:val="en-GB" w:eastAsia="en-US"/>
        </w:rPr>
        <w:t xml:space="preserve"> </w:t>
      </w:r>
      <w:r w:rsidRPr="005B5AF3">
        <w:rPr>
          <w:b/>
          <w:sz w:val="20"/>
          <w:szCs w:val="20"/>
          <w:lang w:val="en-IN" w:eastAsia="en-US"/>
        </w:rPr>
        <w:t>resulting from the</w:t>
      </w:r>
      <w:r w:rsidRPr="005B5AF3">
        <w:rPr>
          <w:sz w:val="20"/>
          <w:szCs w:val="20"/>
          <w:lang w:val="en-GB" w:eastAsia="en-US"/>
        </w:rPr>
        <w:t xml:space="preserve"> test.</w:t>
      </w:r>
      <w:r w:rsidR="000D2F44" w:rsidRPr="005B5AF3">
        <w:rPr>
          <w:rFonts w:hint="eastAsia"/>
          <w:sz w:val="20"/>
          <w:szCs w:val="20"/>
          <w:lang w:val="en-GB" w:eastAsia="ja-JP"/>
        </w:rPr>
        <w:t xml:space="preserve"> </w:t>
      </w:r>
      <w:r w:rsidR="000D2F44" w:rsidRPr="005677B7">
        <w:rPr>
          <w:sz w:val="20"/>
          <w:szCs w:val="20"/>
          <w:lang w:val="en-GB"/>
        </w:rPr>
        <w:t>Unless the manufacturer provides means to differentiate between the leakage of different liquids, all liquid leakage shall be considered as the electrolyte.</w:t>
      </w:r>
    </w:p>
    <w:p w14:paraId="2144B1C3" w14:textId="77777777" w:rsidR="00961881" w:rsidRPr="005B5AF3" w:rsidRDefault="00F66773" w:rsidP="000D2F44">
      <w:pPr>
        <w:tabs>
          <w:tab w:val="left" w:pos="2300"/>
          <w:tab w:val="left" w:pos="2800"/>
        </w:tabs>
        <w:spacing w:after="120" w:line="240" w:lineRule="atLeast"/>
        <w:ind w:left="2302" w:right="1134" w:hanging="2018"/>
        <w:jc w:val="both"/>
        <w:rPr>
          <w:i/>
          <w:sz w:val="20"/>
          <w:szCs w:val="20"/>
          <w:lang w:val="en-GB" w:eastAsia="ja-JP"/>
        </w:rPr>
      </w:pPr>
      <w:r w:rsidRPr="005B5AF3">
        <w:rPr>
          <w:rFonts w:hint="eastAsia"/>
          <w:i/>
          <w:sz w:val="20"/>
          <w:szCs w:val="20"/>
          <w:lang w:val="en-GB" w:eastAsia="ja-JP"/>
        </w:rPr>
        <w:t>Annex 9</w:t>
      </w:r>
      <w:r w:rsidR="006C7AEE" w:rsidRPr="005B5AF3">
        <w:rPr>
          <w:rFonts w:hint="eastAsia"/>
          <w:i/>
          <w:sz w:val="20"/>
          <w:szCs w:val="20"/>
          <w:lang w:val="en-GB" w:eastAsia="ja-JP"/>
        </w:rPr>
        <w:t>, Appendix</w:t>
      </w:r>
      <w:r w:rsidR="000D271E" w:rsidRPr="005B5AF3">
        <w:rPr>
          <w:i/>
          <w:sz w:val="20"/>
          <w:szCs w:val="20"/>
          <w:lang w:val="en-GB" w:eastAsia="ja-JP"/>
        </w:rPr>
        <w:t xml:space="preserve">, </w:t>
      </w:r>
      <w:r w:rsidR="000D271E" w:rsidRPr="005B5AF3">
        <w:rPr>
          <w:sz w:val="20"/>
          <w:szCs w:val="20"/>
          <w:lang w:val="en-GB" w:eastAsia="ja-JP"/>
        </w:rPr>
        <w:t>removed</w:t>
      </w:r>
      <w:r w:rsidR="006C7AEE" w:rsidRPr="005B5AF3">
        <w:rPr>
          <w:rFonts w:hint="eastAsia"/>
          <w:i/>
          <w:sz w:val="20"/>
          <w:szCs w:val="20"/>
          <w:lang w:val="en-GB" w:eastAsia="ja-JP"/>
        </w:rPr>
        <w:t>.</w:t>
      </w:r>
    </w:p>
    <w:p w14:paraId="6364425F" w14:textId="77777777" w:rsidR="00121027" w:rsidRPr="005B5AF3" w:rsidRDefault="00121027" w:rsidP="00121027">
      <w:pPr>
        <w:pStyle w:val="HChG"/>
        <w:tabs>
          <w:tab w:val="clear" w:pos="851"/>
        </w:tabs>
        <w:ind w:hanging="567"/>
        <w:rPr>
          <w:szCs w:val="28"/>
        </w:rPr>
      </w:pPr>
      <w:r w:rsidRPr="005B5AF3">
        <w:rPr>
          <w:szCs w:val="28"/>
          <w:lang w:val="en-US"/>
        </w:rPr>
        <w:t>II.</w:t>
      </w:r>
      <w:r w:rsidRPr="005B5AF3">
        <w:rPr>
          <w:szCs w:val="28"/>
          <w:lang w:val="en-US"/>
        </w:rPr>
        <w:tab/>
      </w:r>
      <w:r w:rsidRPr="005B5AF3">
        <w:rPr>
          <w:szCs w:val="28"/>
        </w:rPr>
        <w:t>Justification</w:t>
      </w:r>
    </w:p>
    <w:p w14:paraId="18531E7A" w14:textId="77777777" w:rsidR="00870C2E" w:rsidRPr="005B5AF3" w:rsidRDefault="00870C2E" w:rsidP="00870C2E">
      <w:pPr>
        <w:pStyle w:val="SingleTxtG"/>
        <w:rPr>
          <w:lang w:val="en-GB"/>
        </w:rPr>
      </w:pPr>
      <w:r w:rsidRPr="005B5AF3">
        <w:rPr>
          <w:lang w:val="en-GB"/>
        </w:rPr>
        <w:t>1.</w:t>
      </w:r>
      <w:r w:rsidRPr="005B5AF3">
        <w:rPr>
          <w:lang w:val="en-GB"/>
        </w:rPr>
        <w:tab/>
        <w:t>The technical provisions of global technical regulation No.20 (GTR20) are adopted for UN Regulation No.</w:t>
      </w:r>
      <w:r w:rsidR="004F7B84" w:rsidRPr="005B5AF3">
        <w:rPr>
          <w:lang w:val="en-GB"/>
        </w:rPr>
        <w:t>95</w:t>
      </w:r>
      <w:r w:rsidRPr="005B5AF3">
        <w:rPr>
          <w:lang w:val="en-GB"/>
        </w:rPr>
        <w:t xml:space="preserve"> with respect to the post-crash electrical safety.</w:t>
      </w:r>
    </w:p>
    <w:p w14:paraId="6A1C5DFE" w14:textId="0E7D087D" w:rsidR="00953A47" w:rsidRPr="005B5AF3" w:rsidRDefault="00B5514F" w:rsidP="00870C2E">
      <w:pPr>
        <w:pStyle w:val="SingleTxtG"/>
        <w:rPr>
          <w:lang w:val="en-GB" w:eastAsia="ja-JP"/>
        </w:rPr>
      </w:pPr>
      <w:r w:rsidRPr="005B5AF3">
        <w:rPr>
          <w:lang w:val="en-GB" w:eastAsia="ja-JP"/>
        </w:rPr>
        <w:t>2</w:t>
      </w:r>
      <w:r w:rsidR="00953A47" w:rsidRPr="005B5AF3">
        <w:rPr>
          <w:lang w:val="en-GB" w:eastAsia="ja-JP"/>
        </w:rPr>
        <w:t>.</w:t>
      </w:r>
      <w:r w:rsidR="00953A47" w:rsidRPr="005B5AF3">
        <w:rPr>
          <w:lang w:val="en-GB" w:eastAsia="ja-JP"/>
        </w:rPr>
        <w:tab/>
        <w:t>Administrative provisions are adapted for the revision 3 of the 58 Agreement.</w:t>
      </w:r>
    </w:p>
    <w:p w14:paraId="5D4EB6A2" w14:textId="253896AA" w:rsidR="00870C2E" w:rsidRPr="005B5AF3" w:rsidRDefault="00B5514F" w:rsidP="00870C2E">
      <w:pPr>
        <w:pStyle w:val="SingleTxtG"/>
        <w:rPr>
          <w:lang w:val="en-GB"/>
        </w:rPr>
      </w:pPr>
      <w:r w:rsidRPr="005B5AF3">
        <w:rPr>
          <w:lang w:val="en-GB"/>
        </w:rPr>
        <w:t>3</w:t>
      </w:r>
      <w:r w:rsidR="00870C2E" w:rsidRPr="005B5AF3">
        <w:rPr>
          <w:lang w:val="en-GB"/>
        </w:rPr>
        <w:t>.</w:t>
      </w:r>
      <w:r w:rsidR="00870C2E" w:rsidRPr="005B5AF3">
        <w:rPr>
          <w:lang w:val="en-GB"/>
        </w:rPr>
        <w:tab/>
        <w:t xml:space="preserve">Since the proposed amendments are only related to the vehicles having electric power train operating at high voltage, the validity of the existing approvals for vehicles not having </w:t>
      </w:r>
      <w:r w:rsidR="00870C2E" w:rsidRPr="005B5AF3">
        <w:rPr>
          <w:lang w:val="en-GB"/>
        </w:rPr>
        <w:lastRenderedPageBreak/>
        <w:t xml:space="preserve">electric power train are not affected. </w:t>
      </w:r>
      <w:r w:rsidRPr="005B5AF3">
        <w:rPr>
          <w:lang w:val="x-none"/>
        </w:rPr>
        <w:t>For the vehicles affected by this series of amendment, it is recommended to align the implementation timing with the amendment of UNR100 for transposing GTR20.</w:t>
      </w:r>
    </w:p>
    <w:p w14:paraId="2FC14B21" w14:textId="77777777" w:rsidR="00870C2E" w:rsidRPr="005B5AF3" w:rsidRDefault="00870C2E" w:rsidP="00870C2E">
      <w:pPr>
        <w:pStyle w:val="SingleTxtG"/>
        <w:rPr>
          <w:lang w:val="en-GB"/>
        </w:rPr>
      </w:pPr>
    </w:p>
    <w:p w14:paraId="256C0882" w14:textId="77777777" w:rsidR="009670BC" w:rsidRPr="005B5AF3" w:rsidRDefault="00471B60" w:rsidP="00FD1A35">
      <w:pPr>
        <w:ind w:left="1134" w:right="1160"/>
        <w:jc w:val="center"/>
        <w:rPr>
          <w:lang w:val="en-GB"/>
        </w:rPr>
      </w:pPr>
      <w:r w:rsidRPr="005B5AF3">
        <w:rPr>
          <w:lang w:val="en-GB"/>
        </w:rPr>
        <w:t>__________</w:t>
      </w:r>
    </w:p>
    <w:sectPr w:rsidR="009670BC" w:rsidRPr="005B5AF3" w:rsidSect="00565335">
      <w:headerReference w:type="default" r:id="rId12"/>
      <w:footerReference w:type="even" r:id="rId13"/>
      <w:footerReference w:type="default" r:id="rId14"/>
      <w:footnotePr>
        <w:pos w:val="beneathText"/>
      </w:footnotePr>
      <w:pgSz w:w="11905" w:h="16837" w:code="9"/>
      <w:pgMar w:top="1134" w:right="1106" w:bottom="709" w:left="1134" w:header="567" w:footer="198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03295" w14:textId="77777777" w:rsidR="001D6BFD" w:rsidRDefault="001D6BFD">
      <w:r>
        <w:separator/>
      </w:r>
    </w:p>
  </w:endnote>
  <w:endnote w:type="continuationSeparator" w:id="0">
    <w:p w14:paraId="72A70085" w14:textId="77777777" w:rsidR="001D6BFD" w:rsidRDefault="001D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tiliser une police de caractè">
    <w:altName w:val="Times New Roman"/>
    <w:panose1 w:val="00000000000000000000"/>
    <w:charset w:val="00"/>
    <w:family w:val="roman"/>
    <w:notTrueType/>
    <w:pitch w:val="default"/>
  </w:font>
  <w:font w:name="Yu Mincho">
    <w:altName w:val="ＭＳ 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CF5C2" w14:textId="2F7F7609" w:rsidR="00DE4339" w:rsidRPr="004B331F" w:rsidRDefault="00DE4339" w:rsidP="004B331F">
    <w:pPr>
      <w:pStyle w:val="Footer"/>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E27AE9">
      <w:rPr>
        <w:b/>
        <w:noProof/>
        <w:sz w:val="18"/>
      </w:rPr>
      <w:t>14</w:t>
    </w:r>
    <w:r w:rsidRPr="004C6C9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4536A" w14:textId="78C0FF11" w:rsidR="00DE4339" w:rsidRPr="004B331F" w:rsidRDefault="00DE4339" w:rsidP="00025215">
    <w:pPr>
      <w:pStyle w:val="Footer"/>
      <w:jc w:val="right"/>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E27AE9">
      <w:rPr>
        <w:b/>
        <w:noProof/>
        <w:sz w:val="18"/>
      </w:rPr>
      <w:t>15</w:t>
    </w:r>
    <w:r w:rsidRPr="004C6C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BF05F" w14:textId="77777777" w:rsidR="001D6BFD" w:rsidRDefault="001D6BFD">
      <w:r>
        <w:separator/>
      </w:r>
    </w:p>
  </w:footnote>
  <w:footnote w:type="continuationSeparator" w:id="0">
    <w:p w14:paraId="47EFE094" w14:textId="77777777" w:rsidR="001D6BFD" w:rsidRDefault="001D6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461DA" w14:textId="77777777" w:rsidR="00DE4339" w:rsidRPr="001E3F85" w:rsidRDefault="00DE4339" w:rsidP="001E3F85">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15:restartNumberingAfterBreak="0">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15:restartNumberingAfterBreak="0">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15:restartNumberingAfterBreak="0">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15:restartNumberingAfterBreak="0">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15:restartNumberingAfterBreak="0">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15:restartNumberingAfterBreak="0">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4" w15:restartNumberingAfterBreak="0">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50D84"/>
    <w:multiLevelType w:val="hybridMultilevel"/>
    <w:tmpl w:val="6F3CE602"/>
    <w:lvl w:ilvl="0" w:tplc="040C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15:restartNumberingAfterBreak="0">
    <w:nsid w:val="3953679E"/>
    <w:multiLevelType w:val="hybridMultilevel"/>
    <w:tmpl w:val="DF3A6368"/>
    <w:lvl w:ilvl="0" w:tplc="A442FCE0">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9" w15:restartNumberingAfterBreak="0">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4B2F1F48"/>
    <w:multiLevelType w:val="hybridMultilevel"/>
    <w:tmpl w:val="69206EBC"/>
    <w:lvl w:ilvl="0" w:tplc="040C000F">
      <w:start w:val="1"/>
      <w:numFmt w:val="decimal"/>
      <w:lvlText w:val="%1."/>
      <w:lvlJc w:val="left"/>
      <w:pPr>
        <w:ind w:left="1689" w:hanging="555"/>
      </w:pPr>
      <w:rPr>
        <w:rFonts w:hint="default"/>
      </w:rPr>
    </w:lvl>
    <w:lvl w:ilvl="1" w:tplc="48963318">
      <w:start w:val="1"/>
      <w:numFmt w:val="bullet"/>
      <w:lvlText w:val="-"/>
      <w:lvlJc w:val="left"/>
      <w:pPr>
        <w:ind w:left="2214" w:hanging="360"/>
      </w:pPr>
      <w:rPr>
        <w:rFonts w:ascii="Times New Roman" w:eastAsia="Times New Roman" w:hAnsi="Times New Roman" w:cs="Times New Roman"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1" w15:restartNumberingAfterBreak="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4" w15:restartNumberingAfterBreak="0">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5" w15:restartNumberingAfterBreak="0">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4"/>
  </w:num>
  <w:num w:numId="5">
    <w:abstractNumId w:val="30"/>
  </w:num>
  <w:num w:numId="6">
    <w:abstractNumId w:val="4"/>
  </w:num>
  <w:num w:numId="7">
    <w:abstractNumId w:val="16"/>
  </w:num>
  <w:num w:numId="8">
    <w:abstractNumId w:val="7"/>
  </w:num>
  <w:num w:numId="9">
    <w:abstractNumId w:val="5"/>
  </w:num>
  <w:num w:numId="10">
    <w:abstractNumId w:val="8"/>
  </w:num>
  <w:num w:numId="11">
    <w:abstractNumId w:val="6"/>
  </w:num>
  <w:num w:numId="12">
    <w:abstractNumId w:val="17"/>
  </w:num>
  <w:num w:numId="13">
    <w:abstractNumId w:val="3"/>
  </w:num>
  <w:num w:numId="14">
    <w:abstractNumId w:val="27"/>
  </w:num>
  <w:num w:numId="15">
    <w:abstractNumId w:val="22"/>
  </w:num>
  <w:num w:numId="16">
    <w:abstractNumId w:val="25"/>
  </w:num>
  <w:num w:numId="17">
    <w:abstractNumId w:val="23"/>
  </w:num>
  <w:num w:numId="18">
    <w:abstractNumId w:val="13"/>
  </w:num>
  <w:num w:numId="19">
    <w:abstractNumId w:val="21"/>
  </w:num>
  <w:num w:numId="20">
    <w:abstractNumId w:val="26"/>
  </w:num>
  <w:num w:numId="21">
    <w:abstractNumId w:val="12"/>
  </w:num>
  <w:num w:numId="22">
    <w:abstractNumId w:val="9"/>
  </w:num>
  <w:num w:numId="23">
    <w:abstractNumId w:val="11"/>
  </w:num>
  <w:num w:numId="24">
    <w:abstractNumId w:val="28"/>
  </w:num>
  <w:num w:numId="25">
    <w:abstractNumId w:val="29"/>
  </w:num>
  <w:num w:numId="26">
    <w:abstractNumId w:val="14"/>
  </w:num>
  <w:num w:numId="27">
    <w:abstractNumId w:val="20"/>
  </w:num>
  <w:num w:numId="28">
    <w:abstractNumId w:val="19"/>
  </w:num>
  <w:num w:numId="29">
    <w:abstractNumId w:val="10"/>
  </w:num>
  <w:num w:numId="30">
    <w:abstractNumId w:val="1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GB" w:vendorID="64" w:dllVersion="6" w:nlCheck="1" w:checkStyle="1"/>
  <w:activeWritingStyle w:appName="MSWord" w:lang="en-IN"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ru-RU" w:vendorID="64" w:dllVersion="0" w:nlCheck="1" w:checkStyle="0"/>
  <w:activeWritingStyle w:appName="MSWord" w:lang="en-IN"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v:textbox inset="5.85pt,.7pt,5.85pt,.7pt"/>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082"/>
    <w:rsid w:val="000005A2"/>
    <w:rsid w:val="000018D3"/>
    <w:rsid w:val="00001E26"/>
    <w:rsid w:val="00003EAA"/>
    <w:rsid w:val="00004F27"/>
    <w:rsid w:val="00007116"/>
    <w:rsid w:val="00007C95"/>
    <w:rsid w:val="00011099"/>
    <w:rsid w:val="00014281"/>
    <w:rsid w:val="000228DB"/>
    <w:rsid w:val="00025215"/>
    <w:rsid w:val="000265D7"/>
    <w:rsid w:val="000304AB"/>
    <w:rsid w:val="0003621C"/>
    <w:rsid w:val="00036291"/>
    <w:rsid w:val="000369BF"/>
    <w:rsid w:val="0003791C"/>
    <w:rsid w:val="000421E4"/>
    <w:rsid w:val="000432EE"/>
    <w:rsid w:val="00044677"/>
    <w:rsid w:val="00050C6C"/>
    <w:rsid w:val="00052E5C"/>
    <w:rsid w:val="00053FEA"/>
    <w:rsid w:val="000562B1"/>
    <w:rsid w:val="000602DD"/>
    <w:rsid w:val="000614B9"/>
    <w:rsid w:val="00065399"/>
    <w:rsid w:val="000657AB"/>
    <w:rsid w:val="00070945"/>
    <w:rsid w:val="00073D36"/>
    <w:rsid w:val="000771D9"/>
    <w:rsid w:val="00081149"/>
    <w:rsid w:val="000816D1"/>
    <w:rsid w:val="00081E4F"/>
    <w:rsid w:val="00083220"/>
    <w:rsid w:val="00083B97"/>
    <w:rsid w:val="00083EC2"/>
    <w:rsid w:val="00092E11"/>
    <w:rsid w:val="0009347E"/>
    <w:rsid w:val="0009401D"/>
    <w:rsid w:val="00096040"/>
    <w:rsid w:val="0009739A"/>
    <w:rsid w:val="00097C59"/>
    <w:rsid w:val="000A1E69"/>
    <w:rsid w:val="000A2EE3"/>
    <w:rsid w:val="000B16DF"/>
    <w:rsid w:val="000B5320"/>
    <w:rsid w:val="000B61D8"/>
    <w:rsid w:val="000C0CD6"/>
    <w:rsid w:val="000C3A7C"/>
    <w:rsid w:val="000C690D"/>
    <w:rsid w:val="000C717B"/>
    <w:rsid w:val="000C75C9"/>
    <w:rsid w:val="000D25A2"/>
    <w:rsid w:val="000D271E"/>
    <w:rsid w:val="000D2F44"/>
    <w:rsid w:val="000D3C09"/>
    <w:rsid w:val="000D4DC2"/>
    <w:rsid w:val="000D6C0A"/>
    <w:rsid w:val="000E0E10"/>
    <w:rsid w:val="000E34A9"/>
    <w:rsid w:val="000E4CC4"/>
    <w:rsid w:val="000F1E85"/>
    <w:rsid w:val="000F4E58"/>
    <w:rsid w:val="000F791C"/>
    <w:rsid w:val="001078B6"/>
    <w:rsid w:val="0012023F"/>
    <w:rsid w:val="00121027"/>
    <w:rsid w:val="00123098"/>
    <w:rsid w:val="00123846"/>
    <w:rsid w:val="00123CD7"/>
    <w:rsid w:val="00124312"/>
    <w:rsid w:val="00125426"/>
    <w:rsid w:val="0013336B"/>
    <w:rsid w:val="00136437"/>
    <w:rsid w:val="00137ACC"/>
    <w:rsid w:val="00140143"/>
    <w:rsid w:val="00144004"/>
    <w:rsid w:val="00145C55"/>
    <w:rsid w:val="00145D1D"/>
    <w:rsid w:val="00147968"/>
    <w:rsid w:val="00152788"/>
    <w:rsid w:val="00152C76"/>
    <w:rsid w:val="00153275"/>
    <w:rsid w:val="00157B85"/>
    <w:rsid w:val="00164E4B"/>
    <w:rsid w:val="00166906"/>
    <w:rsid w:val="00170411"/>
    <w:rsid w:val="001704D8"/>
    <w:rsid w:val="00176D06"/>
    <w:rsid w:val="001807EC"/>
    <w:rsid w:val="0018173C"/>
    <w:rsid w:val="00182670"/>
    <w:rsid w:val="001848B1"/>
    <w:rsid w:val="001954A9"/>
    <w:rsid w:val="00197771"/>
    <w:rsid w:val="001A0E28"/>
    <w:rsid w:val="001B02A0"/>
    <w:rsid w:val="001B3CC4"/>
    <w:rsid w:val="001B54CF"/>
    <w:rsid w:val="001B75B6"/>
    <w:rsid w:val="001D2149"/>
    <w:rsid w:val="001D2E01"/>
    <w:rsid w:val="001D58B2"/>
    <w:rsid w:val="001D6BFD"/>
    <w:rsid w:val="001E0059"/>
    <w:rsid w:val="001E1A51"/>
    <w:rsid w:val="001E38C7"/>
    <w:rsid w:val="001E3F85"/>
    <w:rsid w:val="00207965"/>
    <w:rsid w:val="002126EC"/>
    <w:rsid w:val="0022125F"/>
    <w:rsid w:val="002277BD"/>
    <w:rsid w:val="00230E7E"/>
    <w:rsid w:val="0023214B"/>
    <w:rsid w:val="00232C41"/>
    <w:rsid w:val="00232C46"/>
    <w:rsid w:val="0023318A"/>
    <w:rsid w:val="00245FBE"/>
    <w:rsid w:val="00256BD5"/>
    <w:rsid w:val="0025763B"/>
    <w:rsid w:val="00260077"/>
    <w:rsid w:val="002613B5"/>
    <w:rsid w:val="00262ADB"/>
    <w:rsid w:val="00264216"/>
    <w:rsid w:val="00265C75"/>
    <w:rsid w:val="00270D0F"/>
    <w:rsid w:val="00271897"/>
    <w:rsid w:val="0027222E"/>
    <w:rsid w:val="00273B21"/>
    <w:rsid w:val="00276892"/>
    <w:rsid w:val="00277493"/>
    <w:rsid w:val="002814A3"/>
    <w:rsid w:val="00281F58"/>
    <w:rsid w:val="00285B85"/>
    <w:rsid w:val="00285DBE"/>
    <w:rsid w:val="00295AB0"/>
    <w:rsid w:val="002A65C7"/>
    <w:rsid w:val="002A6C04"/>
    <w:rsid w:val="002B04D3"/>
    <w:rsid w:val="002B1665"/>
    <w:rsid w:val="002B29CD"/>
    <w:rsid w:val="002C3A4E"/>
    <w:rsid w:val="002C55A2"/>
    <w:rsid w:val="002D222F"/>
    <w:rsid w:val="002D290D"/>
    <w:rsid w:val="002D5863"/>
    <w:rsid w:val="002E1BD4"/>
    <w:rsid w:val="002E32FD"/>
    <w:rsid w:val="002E3D9C"/>
    <w:rsid w:val="002F0049"/>
    <w:rsid w:val="002F601F"/>
    <w:rsid w:val="002F68DB"/>
    <w:rsid w:val="002F6A73"/>
    <w:rsid w:val="00303380"/>
    <w:rsid w:val="003048E4"/>
    <w:rsid w:val="00305A3B"/>
    <w:rsid w:val="00306BB4"/>
    <w:rsid w:val="0030734F"/>
    <w:rsid w:val="0031140D"/>
    <w:rsid w:val="003135AD"/>
    <w:rsid w:val="00316103"/>
    <w:rsid w:val="00325050"/>
    <w:rsid w:val="0033107F"/>
    <w:rsid w:val="00332788"/>
    <w:rsid w:val="00351B21"/>
    <w:rsid w:val="003560DB"/>
    <w:rsid w:val="00365867"/>
    <w:rsid w:val="00374B18"/>
    <w:rsid w:val="00375080"/>
    <w:rsid w:val="003819A4"/>
    <w:rsid w:val="003841DE"/>
    <w:rsid w:val="00385C7F"/>
    <w:rsid w:val="003A089F"/>
    <w:rsid w:val="003A1AE8"/>
    <w:rsid w:val="003A5598"/>
    <w:rsid w:val="003A642C"/>
    <w:rsid w:val="003C06FB"/>
    <w:rsid w:val="003C1BBD"/>
    <w:rsid w:val="003C2029"/>
    <w:rsid w:val="003C5464"/>
    <w:rsid w:val="003D01D8"/>
    <w:rsid w:val="003D4BFE"/>
    <w:rsid w:val="003D4D20"/>
    <w:rsid w:val="003E6B23"/>
    <w:rsid w:val="003F1786"/>
    <w:rsid w:val="003F2C6C"/>
    <w:rsid w:val="003F2F9F"/>
    <w:rsid w:val="003F50B9"/>
    <w:rsid w:val="003F7593"/>
    <w:rsid w:val="003F78D7"/>
    <w:rsid w:val="0040098C"/>
    <w:rsid w:val="00404BE3"/>
    <w:rsid w:val="004129B6"/>
    <w:rsid w:val="00415C22"/>
    <w:rsid w:val="00416394"/>
    <w:rsid w:val="00421613"/>
    <w:rsid w:val="004220F9"/>
    <w:rsid w:val="004239A9"/>
    <w:rsid w:val="0042492E"/>
    <w:rsid w:val="00432CC6"/>
    <w:rsid w:val="00437575"/>
    <w:rsid w:val="00437B2F"/>
    <w:rsid w:val="00444B6B"/>
    <w:rsid w:val="00444D70"/>
    <w:rsid w:val="00445329"/>
    <w:rsid w:val="0044709F"/>
    <w:rsid w:val="004504AC"/>
    <w:rsid w:val="00452771"/>
    <w:rsid w:val="00452EAA"/>
    <w:rsid w:val="00456EB7"/>
    <w:rsid w:val="004637F5"/>
    <w:rsid w:val="00466906"/>
    <w:rsid w:val="00471B60"/>
    <w:rsid w:val="004754B2"/>
    <w:rsid w:val="00481FA0"/>
    <w:rsid w:val="00482A16"/>
    <w:rsid w:val="00483642"/>
    <w:rsid w:val="00486322"/>
    <w:rsid w:val="004911B5"/>
    <w:rsid w:val="00493048"/>
    <w:rsid w:val="004A1C29"/>
    <w:rsid w:val="004A7206"/>
    <w:rsid w:val="004A7A6D"/>
    <w:rsid w:val="004B252D"/>
    <w:rsid w:val="004B331F"/>
    <w:rsid w:val="004B3847"/>
    <w:rsid w:val="004B624A"/>
    <w:rsid w:val="004C2ABE"/>
    <w:rsid w:val="004C6990"/>
    <w:rsid w:val="004D0670"/>
    <w:rsid w:val="004D5B1E"/>
    <w:rsid w:val="004E0E53"/>
    <w:rsid w:val="004E17AA"/>
    <w:rsid w:val="004E39D9"/>
    <w:rsid w:val="004E7EB4"/>
    <w:rsid w:val="004F1C6C"/>
    <w:rsid w:val="004F506D"/>
    <w:rsid w:val="004F5B17"/>
    <w:rsid w:val="004F6610"/>
    <w:rsid w:val="004F7B84"/>
    <w:rsid w:val="00502EE5"/>
    <w:rsid w:val="005102B6"/>
    <w:rsid w:val="00515E4C"/>
    <w:rsid w:val="005200FB"/>
    <w:rsid w:val="005239CF"/>
    <w:rsid w:val="005250E7"/>
    <w:rsid w:val="0052790F"/>
    <w:rsid w:val="005311E3"/>
    <w:rsid w:val="005338B6"/>
    <w:rsid w:val="00533C0B"/>
    <w:rsid w:val="00534329"/>
    <w:rsid w:val="00534DB9"/>
    <w:rsid w:val="00537139"/>
    <w:rsid w:val="00545324"/>
    <w:rsid w:val="00547F2A"/>
    <w:rsid w:val="005525A0"/>
    <w:rsid w:val="00555E4F"/>
    <w:rsid w:val="005575C9"/>
    <w:rsid w:val="00561424"/>
    <w:rsid w:val="00564DDF"/>
    <w:rsid w:val="00565335"/>
    <w:rsid w:val="0056562D"/>
    <w:rsid w:val="005677B7"/>
    <w:rsid w:val="00567C71"/>
    <w:rsid w:val="005748FC"/>
    <w:rsid w:val="00576233"/>
    <w:rsid w:val="00582E6C"/>
    <w:rsid w:val="005918CE"/>
    <w:rsid w:val="005927EB"/>
    <w:rsid w:val="00595B9A"/>
    <w:rsid w:val="005A0E54"/>
    <w:rsid w:val="005A17E0"/>
    <w:rsid w:val="005A3782"/>
    <w:rsid w:val="005A4D77"/>
    <w:rsid w:val="005B12B7"/>
    <w:rsid w:val="005B5AF3"/>
    <w:rsid w:val="005B6123"/>
    <w:rsid w:val="005B62B9"/>
    <w:rsid w:val="005B7EC8"/>
    <w:rsid w:val="005C1D0B"/>
    <w:rsid w:val="005C6D56"/>
    <w:rsid w:val="005D484A"/>
    <w:rsid w:val="005F3064"/>
    <w:rsid w:val="005F35B5"/>
    <w:rsid w:val="005F7ECB"/>
    <w:rsid w:val="00602033"/>
    <w:rsid w:val="00605C17"/>
    <w:rsid w:val="0060740C"/>
    <w:rsid w:val="00610786"/>
    <w:rsid w:val="0061147B"/>
    <w:rsid w:val="00620D33"/>
    <w:rsid w:val="00621FA4"/>
    <w:rsid w:val="00636865"/>
    <w:rsid w:val="00647164"/>
    <w:rsid w:val="0065575D"/>
    <w:rsid w:val="0066005C"/>
    <w:rsid w:val="00671C8D"/>
    <w:rsid w:val="00675210"/>
    <w:rsid w:val="0067697C"/>
    <w:rsid w:val="0068570A"/>
    <w:rsid w:val="0068778F"/>
    <w:rsid w:val="00690D34"/>
    <w:rsid w:val="0069275D"/>
    <w:rsid w:val="006930A7"/>
    <w:rsid w:val="006A1658"/>
    <w:rsid w:val="006A522A"/>
    <w:rsid w:val="006A5458"/>
    <w:rsid w:val="006A6045"/>
    <w:rsid w:val="006A6AEF"/>
    <w:rsid w:val="006A739B"/>
    <w:rsid w:val="006A73A1"/>
    <w:rsid w:val="006B18D3"/>
    <w:rsid w:val="006B6853"/>
    <w:rsid w:val="006C2A4A"/>
    <w:rsid w:val="006C3413"/>
    <w:rsid w:val="006C6C6C"/>
    <w:rsid w:val="006C7AEE"/>
    <w:rsid w:val="006D098C"/>
    <w:rsid w:val="006D0D04"/>
    <w:rsid w:val="006D1D02"/>
    <w:rsid w:val="006D5DCB"/>
    <w:rsid w:val="006D7606"/>
    <w:rsid w:val="006E06DE"/>
    <w:rsid w:val="006E1821"/>
    <w:rsid w:val="006F0502"/>
    <w:rsid w:val="006F06DE"/>
    <w:rsid w:val="006F58A1"/>
    <w:rsid w:val="006F6A7F"/>
    <w:rsid w:val="007001D4"/>
    <w:rsid w:val="007036B8"/>
    <w:rsid w:val="00703915"/>
    <w:rsid w:val="00712940"/>
    <w:rsid w:val="00714C0A"/>
    <w:rsid w:val="00715A09"/>
    <w:rsid w:val="00721FDE"/>
    <w:rsid w:val="0072251C"/>
    <w:rsid w:val="00722D8B"/>
    <w:rsid w:val="00730B4F"/>
    <w:rsid w:val="007321B9"/>
    <w:rsid w:val="007323B8"/>
    <w:rsid w:val="00734CCD"/>
    <w:rsid w:val="007403AF"/>
    <w:rsid w:val="0074173B"/>
    <w:rsid w:val="007420AD"/>
    <w:rsid w:val="00742A78"/>
    <w:rsid w:val="007461C3"/>
    <w:rsid w:val="0075471D"/>
    <w:rsid w:val="00754ABE"/>
    <w:rsid w:val="007552E8"/>
    <w:rsid w:val="00755711"/>
    <w:rsid w:val="0076436C"/>
    <w:rsid w:val="00767E89"/>
    <w:rsid w:val="00772D4B"/>
    <w:rsid w:val="00782057"/>
    <w:rsid w:val="00783C92"/>
    <w:rsid w:val="007874D0"/>
    <w:rsid w:val="00790F47"/>
    <w:rsid w:val="007933B7"/>
    <w:rsid w:val="007947D6"/>
    <w:rsid w:val="00794A96"/>
    <w:rsid w:val="00795A70"/>
    <w:rsid w:val="00796E35"/>
    <w:rsid w:val="007A0FFA"/>
    <w:rsid w:val="007A410D"/>
    <w:rsid w:val="007A5B10"/>
    <w:rsid w:val="007B0133"/>
    <w:rsid w:val="007B2E2A"/>
    <w:rsid w:val="007B5AF5"/>
    <w:rsid w:val="007B669F"/>
    <w:rsid w:val="007B7DFD"/>
    <w:rsid w:val="007C5746"/>
    <w:rsid w:val="007C6A2B"/>
    <w:rsid w:val="007D334E"/>
    <w:rsid w:val="007D4F7D"/>
    <w:rsid w:val="007D57FE"/>
    <w:rsid w:val="007D5F5F"/>
    <w:rsid w:val="007D7FBB"/>
    <w:rsid w:val="007E1962"/>
    <w:rsid w:val="007E6C4A"/>
    <w:rsid w:val="007E71AF"/>
    <w:rsid w:val="007F0082"/>
    <w:rsid w:val="007F45B5"/>
    <w:rsid w:val="007F59D9"/>
    <w:rsid w:val="0080234C"/>
    <w:rsid w:val="0080406F"/>
    <w:rsid w:val="00805B9C"/>
    <w:rsid w:val="00806947"/>
    <w:rsid w:val="008079A6"/>
    <w:rsid w:val="00814AB6"/>
    <w:rsid w:val="00816D88"/>
    <w:rsid w:val="008205DC"/>
    <w:rsid w:val="0082155F"/>
    <w:rsid w:val="00823CEA"/>
    <w:rsid w:val="00824B08"/>
    <w:rsid w:val="00833FD8"/>
    <w:rsid w:val="00836447"/>
    <w:rsid w:val="00836D55"/>
    <w:rsid w:val="00840080"/>
    <w:rsid w:val="00842277"/>
    <w:rsid w:val="00846D57"/>
    <w:rsid w:val="00851639"/>
    <w:rsid w:val="00851BF4"/>
    <w:rsid w:val="00852FA8"/>
    <w:rsid w:val="008604C8"/>
    <w:rsid w:val="008605C0"/>
    <w:rsid w:val="00864BEB"/>
    <w:rsid w:val="00865AF2"/>
    <w:rsid w:val="00865CE6"/>
    <w:rsid w:val="00866AFA"/>
    <w:rsid w:val="00866D26"/>
    <w:rsid w:val="0086787A"/>
    <w:rsid w:val="00870C2E"/>
    <w:rsid w:val="00870EFA"/>
    <w:rsid w:val="00872026"/>
    <w:rsid w:val="0087551C"/>
    <w:rsid w:val="00880B8B"/>
    <w:rsid w:val="00882779"/>
    <w:rsid w:val="00885090"/>
    <w:rsid w:val="008862FE"/>
    <w:rsid w:val="008877AA"/>
    <w:rsid w:val="008921A6"/>
    <w:rsid w:val="00893480"/>
    <w:rsid w:val="008A0034"/>
    <w:rsid w:val="008A5622"/>
    <w:rsid w:val="008B31B5"/>
    <w:rsid w:val="008B3E61"/>
    <w:rsid w:val="008C0D7E"/>
    <w:rsid w:val="008D04C4"/>
    <w:rsid w:val="008D5339"/>
    <w:rsid w:val="008D6031"/>
    <w:rsid w:val="008D6A1E"/>
    <w:rsid w:val="008D7EB1"/>
    <w:rsid w:val="008D7EF1"/>
    <w:rsid w:val="008E5206"/>
    <w:rsid w:val="008E6963"/>
    <w:rsid w:val="008F4208"/>
    <w:rsid w:val="008F52A2"/>
    <w:rsid w:val="008F581E"/>
    <w:rsid w:val="008F5AC7"/>
    <w:rsid w:val="008F76BE"/>
    <w:rsid w:val="00901A65"/>
    <w:rsid w:val="00904502"/>
    <w:rsid w:val="00911492"/>
    <w:rsid w:val="009123AE"/>
    <w:rsid w:val="00912D70"/>
    <w:rsid w:val="009221F9"/>
    <w:rsid w:val="0092299A"/>
    <w:rsid w:val="00924848"/>
    <w:rsid w:val="00926CEC"/>
    <w:rsid w:val="0092779B"/>
    <w:rsid w:val="009310BB"/>
    <w:rsid w:val="009328E7"/>
    <w:rsid w:val="00932976"/>
    <w:rsid w:val="00935107"/>
    <w:rsid w:val="0093586E"/>
    <w:rsid w:val="00935DAD"/>
    <w:rsid w:val="009363EE"/>
    <w:rsid w:val="0094158B"/>
    <w:rsid w:val="00941A60"/>
    <w:rsid w:val="00944900"/>
    <w:rsid w:val="00951613"/>
    <w:rsid w:val="00953A47"/>
    <w:rsid w:val="00953D48"/>
    <w:rsid w:val="00954217"/>
    <w:rsid w:val="009543FE"/>
    <w:rsid w:val="00955E60"/>
    <w:rsid w:val="009562DD"/>
    <w:rsid w:val="00956598"/>
    <w:rsid w:val="00961881"/>
    <w:rsid w:val="009618DA"/>
    <w:rsid w:val="009635EA"/>
    <w:rsid w:val="00967032"/>
    <w:rsid w:val="009670BC"/>
    <w:rsid w:val="00970577"/>
    <w:rsid w:val="00972389"/>
    <w:rsid w:val="00974396"/>
    <w:rsid w:val="00975DB2"/>
    <w:rsid w:val="00976B04"/>
    <w:rsid w:val="00984EC2"/>
    <w:rsid w:val="00987883"/>
    <w:rsid w:val="00987FF3"/>
    <w:rsid w:val="00991396"/>
    <w:rsid w:val="00997061"/>
    <w:rsid w:val="009978F5"/>
    <w:rsid w:val="009A12C9"/>
    <w:rsid w:val="009A7450"/>
    <w:rsid w:val="009B2307"/>
    <w:rsid w:val="009C0389"/>
    <w:rsid w:val="009C0DFF"/>
    <w:rsid w:val="009C68F7"/>
    <w:rsid w:val="009D0703"/>
    <w:rsid w:val="009D2DBB"/>
    <w:rsid w:val="009D3AD0"/>
    <w:rsid w:val="009D6100"/>
    <w:rsid w:val="009E0E47"/>
    <w:rsid w:val="009E2EFD"/>
    <w:rsid w:val="009F008E"/>
    <w:rsid w:val="009F16CA"/>
    <w:rsid w:val="009F1C85"/>
    <w:rsid w:val="009F5671"/>
    <w:rsid w:val="009F5BA3"/>
    <w:rsid w:val="009F65E7"/>
    <w:rsid w:val="00A079BD"/>
    <w:rsid w:val="00A11340"/>
    <w:rsid w:val="00A11424"/>
    <w:rsid w:val="00A149BC"/>
    <w:rsid w:val="00A1550E"/>
    <w:rsid w:val="00A17476"/>
    <w:rsid w:val="00A202DD"/>
    <w:rsid w:val="00A3531D"/>
    <w:rsid w:val="00A50B2B"/>
    <w:rsid w:val="00A57862"/>
    <w:rsid w:val="00A6119A"/>
    <w:rsid w:val="00A62BA9"/>
    <w:rsid w:val="00A634BB"/>
    <w:rsid w:val="00A63CDE"/>
    <w:rsid w:val="00A71719"/>
    <w:rsid w:val="00A741FE"/>
    <w:rsid w:val="00A74AE7"/>
    <w:rsid w:val="00A75DF1"/>
    <w:rsid w:val="00A76BD6"/>
    <w:rsid w:val="00A91060"/>
    <w:rsid w:val="00A914AA"/>
    <w:rsid w:val="00A96B20"/>
    <w:rsid w:val="00AA2750"/>
    <w:rsid w:val="00AA438B"/>
    <w:rsid w:val="00AA44B8"/>
    <w:rsid w:val="00AA57E1"/>
    <w:rsid w:val="00AB02D1"/>
    <w:rsid w:val="00AB1066"/>
    <w:rsid w:val="00AB416B"/>
    <w:rsid w:val="00AB4F8F"/>
    <w:rsid w:val="00AC0E79"/>
    <w:rsid w:val="00AC2A03"/>
    <w:rsid w:val="00AC3194"/>
    <w:rsid w:val="00AC3561"/>
    <w:rsid w:val="00AC4A16"/>
    <w:rsid w:val="00AE241D"/>
    <w:rsid w:val="00AE3115"/>
    <w:rsid w:val="00AE5082"/>
    <w:rsid w:val="00AE5D9E"/>
    <w:rsid w:val="00AF6569"/>
    <w:rsid w:val="00AF7934"/>
    <w:rsid w:val="00AF795C"/>
    <w:rsid w:val="00B02761"/>
    <w:rsid w:val="00B03A34"/>
    <w:rsid w:val="00B04B88"/>
    <w:rsid w:val="00B07174"/>
    <w:rsid w:val="00B07594"/>
    <w:rsid w:val="00B10B65"/>
    <w:rsid w:val="00B11558"/>
    <w:rsid w:val="00B12BC6"/>
    <w:rsid w:val="00B2205F"/>
    <w:rsid w:val="00B24692"/>
    <w:rsid w:val="00B35ADB"/>
    <w:rsid w:val="00B37796"/>
    <w:rsid w:val="00B43992"/>
    <w:rsid w:val="00B5451D"/>
    <w:rsid w:val="00B5514F"/>
    <w:rsid w:val="00B553FB"/>
    <w:rsid w:val="00B56221"/>
    <w:rsid w:val="00B731C0"/>
    <w:rsid w:val="00B76B02"/>
    <w:rsid w:val="00B81F76"/>
    <w:rsid w:val="00B8309D"/>
    <w:rsid w:val="00B8365C"/>
    <w:rsid w:val="00B83D2C"/>
    <w:rsid w:val="00B841FE"/>
    <w:rsid w:val="00B851E3"/>
    <w:rsid w:val="00B914DF"/>
    <w:rsid w:val="00B91EF5"/>
    <w:rsid w:val="00B922EF"/>
    <w:rsid w:val="00B9263E"/>
    <w:rsid w:val="00B93757"/>
    <w:rsid w:val="00B94BFE"/>
    <w:rsid w:val="00B97972"/>
    <w:rsid w:val="00B97BE0"/>
    <w:rsid w:val="00BA03F4"/>
    <w:rsid w:val="00BA16E9"/>
    <w:rsid w:val="00BA19C3"/>
    <w:rsid w:val="00BA3B47"/>
    <w:rsid w:val="00BA4018"/>
    <w:rsid w:val="00BA5D1D"/>
    <w:rsid w:val="00BB23CB"/>
    <w:rsid w:val="00BC008B"/>
    <w:rsid w:val="00BC3632"/>
    <w:rsid w:val="00BC3C24"/>
    <w:rsid w:val="00BC600B"/>
    <w:rsid w:val="00BD1C4E"/>
    <w:rsid w:val="00BD3D1F"/>
    <w:rsid w:val="00BD461D"/>
    <w:rsid w:val="00BE1CD6"/>
    <w:rsid w:val="00BE315C"/>
    <w:rsid w:val="00BE6446"/>
    <w:rsid w:val="00BE738E"/>
    <w:rsid w:val="00BF1910"/>
    <w:rsid w:val="00BF3FA0"/>
    <w:rsid w:val="00BF4FDD"/>
    <w:rsid w:val="00BF54FA"/>
    <w:rsid w:val="00BF5816"/>
    <w:rsid w:val="00BF5BE4"/>
    <w:rsid w:val="00BF6D67"/>
    <w:rsid w:val="00C02321"/>
    <w:rsid w:val="00C02F41"/>
    <w:rsid w:val="00C03B07"/>
    <w:rsid w:val="00C03CC4"/>
    <w:rsid w:val="00C06BD5"/>
    <w:rsid w:val="00C07DE9"/>
    <w:rsid w:val="00C16E16"/>
    <w:rsid w:val="00C202CA"/>
    <w:rsid w:val="00C2089D"/>
    <w:rsid w:val="00C21B91"/>
    <w:rsid w:val="00C259A5"/>
    <w:rsid w:val="00C26749"/>
    <w:rsid w:val="00C30136"/>
    <w:rsid w:val="00C30B77"/>
    <w:rsid w:val="00C33CC5"/>
    <w:rsid w:val="00C37AF9"/>
    <w:rsid w:val="00C42B55"/>
    <w:rsid w:val="00C465AF"/>
    <w:rsid w:val="00C46BBD"/>
    <w:rsid w:val="00C50643"/>
    <w:rsid w:val="00C521B6"/>
    <w:rsid w:val="00C53C53"/>
    <w:rsid w:val="00C614AD"/>
    <w:rsid w:val="00C61DBB"/>
    <w:rsid w:val="00C62FB4"/>
    <w:rsid w:val="00C636C7"/>
    <w:rsid w:val="00C66435"/>
    <w:rsid w:val="00C756A5"/>
    <w:rsid w:val="00C80F8A"/>
    <w:rsid w:val="00C92FE9"/>
    <w:rsid w:val="00C9588B"/>
    <w:rsid w:val="00C95A34"/>
    <w:rsid w:val="00C96929"/>
    <w:rsid w:val="00CA0119"/>
    <w:rsid w:val="00CA0EE0"/>
    <w:rsid w:val="00CA470E"/>
    <w:rsid w:val="00CA7CF2"/>
    <w:rsid w:val="00CB5632"/>
    <w:rsid w:val="00CB6176"/>
    <w:rsid w:val="00CB64B2"/>
    <w:rsid w:val="00CC26EB"/>
    <w:rsid w:val="00CC3E40"/>
    <w:rsid w:val="00CD0CB4"/>
    <w:rsid w:val="00CD2BAB"/>
    <w:rsid w:val="00CD489E"/>
    <w:rsid w:val="00CE7323"/>
    <w:rsid w:val="00CF1285"/>
    <w:rsid w:val="00CF506C"/>
    <w:rsid w:val="00CF7509"/>
    <w:rsid w:val="00D02E19"/>
    <w:rsid w:val="00D0384E"/>
    <w:rsid w:val="00D03D09"/>
    <w:rsid w:val="00D05082"/>
    <w:rsid w:val="00D10D4C"/>
    <w:rsid w:val="00D1213B"/>
    <w:rsid w:val="00D12925"/>
    <w:rsid w:val="00D14E45"/>
    <w:rsid w:val="00D20A40"/>
    <w:rsid w:val="00D22A70"/>
    <w:rsid w:val="00D22C0A"/>
    <w:rsid w:val="00D3335A"/>
    <w:rsid w:val="00D342AA"/>
    <w:rsid w:val="00D40ADD"/>
    <w:rsid w:val="00D40D2D"/>
    <w:rsid w:val="00D41D87"/>
    <w:rsid w:val="00D42200"/>
    <w:rsid w:val="00D47C3D"/>
    <w:rsid w:val="00D51F01"/>
    <w:rsid w:val="00D63C56"/>
    <w:rsid w:val="00D64E5F"/>
    <w:rsid w:val="00D653FF"/>
    <w:rsid w:val="00D655D6"/>
    <w:rsid w:val="00D656E6"/>
    <w:rsid w:val="00D710BA"/>
    <w:rsid w:val="00D81D02"/>
    <w:rsid w:val="00D823FF"/>
    <w:rsid w:val="00D84648"/>
    <w:rsid w:val="00D8666F"/>
    <w:rsid w:val="00D866EE"/>
    <w:rsid w:val="00D87F21"/>
    <w:rsid w:val="00D90A07"/>
    <w:rsid w:val="00D93392"/>
    <w:rsid w:val="00D9409B"/>
    <w:rsid w:val="00D9477C"/>
    <w:rsid w:val="00D94FAD"/>
    <w:rsid w:val="00DA032D"/>
    <w:rsid w:val="00DA097D"/>
    <w:rsid w:val="00DA2345"/>
    <w:rsid w:val="00DA41CC"/>
    <w:rsid w:val="00DB209F"/>
    <w:rsid w:val="00DB290E"/>
    <w:rsid w:val="00DB6B60"/>
    <w:rsid w:val="00DC033B"/>
    <w:rsid w:val="00DC322B"/>
    <w:rsid w:val="00DD3158"/>
    <w:rsid w:val="00DD6255"/>
    <w:rsid w:val="00DD6A31"/>
    <w:rsid w:val="00DD6AC1"/>
    <w:rsid w:val="00DE4339"/>
    <w:rsid w:val="00DE5D2D"/>
    <w:rsid w:val="00DF3539"/>
    <w:rsid w:val="00DF5836"/>
    <w:rsid w:val="00DF6EA4"/>
    <w:rsid w:val="00E11EE8"/>
    <w:rsid w:val="00E15447"/>
    <w:rsid w:val="00E169DA"/>
    <w:rsid w:val="00E17F2F"/>
    <w:rsid w:val="00E20EE4"/>
    <w:rsid w:val="00E21952"/>
    <w:rsid w:val="00E25432"/>
    <w:rsid w:val="00E25BE8"/>
    <w:rsid w:val="00E27AE9"/>
    <w:rsid w:val="00E3115F"/>
    <w:rsid w:val="00E31B04"/>
    <w:rsid w:val="00E3312E"/>
    <w:rsid w:val="00E33D25"/>
    <w:rsid w:val="00E4417A"/>
    <w:rsid w:val="00E44978"/>
    <w:rsid w:val="00E51ED0"/>
    <w:rsid w:val="00E5335C"/>
    <w:rsid w:val="00E55550"/>
    <w:rsid w:val="00E5795B"/>
    <w:rsid w:val="00E60D2E"/>
    <w:rsid w:val="00E622CE"/>
    <w:rsid w:val="00E74F56"/>
    <w:rsid w:val="00E7520C"/>
    <w:rsid w:val="00E81451"/>
    <w:rsid w:val="00E815BF"/>
    <w:rsid w:val="00E819E3"/>
    <w:rsid w:val="00E83212"/>
    <w:rsid w:val="00E84991"/>
    <w:rsid w:val="00E84AA3"/>
    <w:rsid w:val="00E93D37"/>
    <w:rsid w:val="00E949F9"/>
    <w:rsid w:val="00E956F6"/>
    <w:rsid w:val="00E96F44"/>
    <w:rsid w:val="00EA20A0"/>
    <w:rsid w:val="00EA29E8"/>
    <w:rsid w:val="00EA46AB"/>
    <w:rsid w:val="00EA7B1D"/>
    <w:rsid w:val="00EA7D59"/>
    <w:rsid w:val="00EB0A4B"/>
    <w:rsid w:val="00EB17AD"/>
    <w:rsid w:val="00EB238A"/>
    <w:rsid w:val="00EB5A58"/>
    <w:rsid w:val="00EC1823"/>
    <w:rsid w:val="00ED2021"/>
    <w:rsid w:val="00ED3813"/>
    <w:rsid w:val="00EE068C"/>
    <w:rsid w:val="00EE25EE"/>
    <w:rsid w:val="00EE3470"/>
    <w:rsid w:val="00EF2CC5"/>
    <w:rsid w:val="00EF3830"/>
    <w:rsid w:val="00EF44C5"/>
    <w:rsid w:val="00EF50B1"/>
    <w:rsid w:val="00EF60E6"/>
    <w:rsid w:val="00F0017C"/>
    <w:rsid w:val="00F012C4"/>
    <w:rsid w:val="00F052E0"/>
    <w:rsid w:val="00F10BB9"/>
    <w:rsid w:val="00F11314"/>
    <w:rsid w:val="00F12567"/>
    <w:rsid w:val="00F16AB6"/>
    <w:rsid w:val="00F213A7"/>
    <w:rsid w:val="00F22262"/>
    <w:rsid w:val="00F25961"/>
    <w:rsid w:val="00F27FFA"/>
    <w:rsid w:val="00F31A35"/>
    <w:rsid w:val="00F32000"/>
    <w:rsid w:val="00F32C8B"/>
    <w:rsid w:val="00F41D56"/>
    <w:rsid w:val="00F42F88"/>
    <w:rsid w:val="00F43728"/>
    <w:rsid w:val="00F501D8"/>
    <w:rsid w:val="00F513E6"/>
    <w:rsid w:val="00F51523"/>
    <w:rsid w:val="00F5228C"/>
    <w:rsid w:val="00F53F88"/>
    <w:rsid w:val="00F61A46"/>
    <w:rsid w:val="00F62E4D"/>
    <w:rsid w:val="00F66773"/>
    <w:rsid w:val="00F66AB8"/>
    <w:rsid w:val="00F70515"/>
    <w:rsid w:val="00F72FCC"/>
    <w:rsid w:val="00F7526B"/>
    <w:rsid w:val="00F77AA2"/>
    <w:rsid w:val="00F81883"/>
    <w:rsid w:val="00F81F12"/>
    <w:rsid w:val="00F8252C"/>
    <w:rsid w:val="00F84586"/>
    <w:rsid w:val="00F868F2"/>
    <w:rsid w:val="00F8750E"/>
    <w:rsid w:val="00F91C8C"/>
    <w:rsid w:val="00F956F1"/>
    <w:rsid w:val="00F97C2E"/>
    <w:rsid w:val="00FA0D55"/>
    <w:rsid w:val="00FA15D3"/>
    <w:rsid w:val="00FB0B05"/>
    <w:rsid w:val="00FB0FC7"/>
    <w:rsid w:val="00FB47A4"/>
    <w:rsid w:val="00FB4A09"/>
    <w:rsid w:val="00FC2E06"/>
    <w:rsid w:val="00FC4F9B"/>
    <w:rsid w:val="00FD172B"/>
    <w:rsid w:val="00FD1A35"/>
    <w:rsid w:val="00FD258D"/>
    <w:rsid w:val="00FD273F"/>
    <w:rsid w:val="00FD6745"/>
    <w:rsid w:val="00FD7A13"/>
    <w:rsid w:val="00FE0A24"/>
    <w:rsid w:val="00FE1388"/>
    <w:rsid w:val="00FE15E2"/>
    <w:rsid w:val="00FE508C"/>
    <w:rsid w:val="00FE521A"/>
    <w:rsid w:val="00FF0583"/>
    <w:rsid w:val="00FF34D7"/>
    <w:rsid w:val="00FF59EF"/>
    <w:rsid w:val="00FF7504"/>
    <w:rsid w:val="00FF7D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D165931"/>
  <w15:docId w15:val="{01BB79CE-A008-4EC4-BCE8-6D1A1C4F5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36B8"/>
    <w:pPr>
      <w:suppressAutoHyphens/>
    </w:pPr>
    <w:rPr>
      <w:sz w:val="24"/>
      <w:szCs w:val="24"/>
      <w:lang w:val="ru-RU" w:eastAsia="ar-SA"/>
    </w:rPr>
  </w:style>
  <w:style w:type="paragraph" w:styleId="Heading1">
    <w:name w:val="heading 1"/>
    <w:basedOn w:val="Normal"/>
    <w:next w:val="Normal"/>
    <w:qFormat/>
    <w:rsid w:val="007036B8"/>
    <w:pPr>
      <w:keepNext/>
      <w:tabs>
        <w:tab w:val="left" w:pos="2010"/>
      </w:tabs>
      <w:ind w:left="120" w:hanging="120"/>
      <w:jc w:val="both"/>
      <w:outlineLvl w:val="0"/>
    </w:pPr>
    <w:rPr>
      <w:b/>
      <w:szCs w:val="28"/>
      <w:lang w:val="en-US"/>
    </w:rPr>
  </w:style>
  <w:style w:type="paragraph" w:styleId="Heading2">
    <w:name w:val="heading 2"/>
    <w:basedOn w:val="Normal"/>
    <w:next w:val="Normal"/>
    <w:qFormat/>
    <w:rsid w:val="007036B8"/>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rsid w:val="007036B8"/>
    <w:pPr>
      <w:keepNext/>
      <w:jc w:val="both"/>
      <w:outlineLvl w:val="2"/>
    </w:pPr>
    <w:rPr>
      <w:szCs w:val="28"/>
      <w:u w:val="single"/>
      <w:lang w:val="en-US"/>
    </w:rPr>
  </w:style>
  <w:style w:type="paragraph" w:styleId="Heading4">
    <w:name w:val="heading 4"/>
    <w:basedOn w:val="Normal"/>
    <w:next w:val="Normal"/>
    <w:qFormat/>
    <w:rsid w:val="007036B8"/>
    <w:pPr>
      <w:keepNext/>
      <w:numPr>
        <w:ilvl w:val="3"/>
        <w:numId w:val="3"/>
      </w:numPr>
      <w:jc w:val="both"/>
      <w:outlineLvl w:val="3"/>
    </w:pPr>
    <w:rPr>
      <w:b/>
      <w:bCs/>
      <w:caps/>
      <w:szCs w:val="20"/>
      <w:lang w:val="en-US"/>
    </w:rPr>
  </w:style>
  <w:style w:type="paragraph" w:styleId="Heading5">
    <w:name w:val="heading 5"/>
    <w:basedOn w:val="Normal"/>
    <w:next w:val="Normal"/>
    <w:qFormat/>
    <w:rsid w:val="007036B8"/>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36B8"/>
    <w:rPr>
      <w:b/>
    </w:rPr>
  </w:style>
  <w:style w:type="character" w:customStyle="1" w:styleId="WW8Num2z0">
    <w:name w:val="WW8Num2z0"/>
    <w:rsid w:val="007036B8"/>
    <w:rPr>
      <w:rFonts w:ascii="Symbol" w:hAnsi="Symbol"/>
    </w:rPr>
  </w:style>
  <w:style w:type="character" w:customStyle="1" w:styleId="WW8Num3z0">
    <w:name w:val="WW8Num3z0"/>
    <w:rsid w:val="007036B8"/>
    <w:rPr>
      <w:rFonts w:ascii="Symbol" w:hAnsi="Symbol"/>
    </w:rPr>
  </w:style>
  <w:style w:type="character" w:customStyle="1" w:styleId="WW-">
    <w:name w:val="WW-Основной шрифт абзаца"/>
    <w:rsid w:val="007036B8"/>
  </w:style>
  <w:style w:type="paragraph" w:customStyle="1" w:styleId="a">
    <w:name w:val="Заголовок"/>
    <w:basedOn w:val="Normal"/>
    <w:next w:val="BodyText"/>
    <w:rsid w:val="007036B8"/>
    <w:pPr>
      <w:keepNext/>
      <w:spacing w:before="240" w:after="120"/>
    </w:pPr>
    <w:rPr>
      <w:rFonts w:ascii="Arial" w:eastAsia="Mincho" w:hAnsi="Arial" w:cs="Nimbus Sans L"/>
      <w:sz w:val="28"/>
      <w:szCs w:val="28"/>
    </w:rPr>
  </w:style>
  <w:style w:type="paragraph" w:styleId="BodyText">
    <w:name w:val="Body Text"/>
    <w:basedOn w:val="Normal"/>
    <w:rsid w:val="007036B8"/>
    <w:pPr>
      <w:spacing w:after="120"/>
    </w:pPr>
  </w:style>
  <w:style w:type="paragraph" w:customStyle="1" w:styleId="a0">
    <w:name w:val="Содержимое таблицы"/>
    <w:basedOn w:val="BodyText"/>
    <w:rsid w:val="007036B8"/>
    <w:pPr>
      <w:suppressLineNumbers/>
    </w:pPr>
  </w:style>
  <w:style w:type="paragraph" w:customStyle="1" w:styleId="a1">
    <w:name w:val="Заголовок таблицы"/>
    <w:basedOn w:val="a0"/>
    <w:rsid w:val="007036B8"/>
    <w:pPr>
      <w:jc w:val="center"/>
    </w:pPr>
    <w:rPr>
      <w:b/>
      <w:bCs/>
      <w:i/>
      <w:iCs/>
    </w:rPr>
  </w:style>
  <w:style w:type="paragraph" w:styleId="Footer">
    <w:name w:val="footer"/>
    <w:aliases w:val="3_G"/>
    <w:basedOn w:val="Normal"/>
    <w:rsid w:val="007036B8"/>
    <w:pPr>
      <w:tabs>
        <w:tab w:val="center" w:pos="4677"/>
        <w:tab w:val="right" w:pos="9355"/>
      </w:tabs>
    </w:pPr>
  </w:style>
  <w:style w:type="character" w:styleId="PageNumber">
    <w:name w:val="page number"/>
    <w:basedOn w:val="DefaultParagraphFont"/>
    <w:rsid w:val="007036B8"/>
  </w:style>
  <w:style w:type="character" w:styleId="Hyperlink">
    <w:name w:val="Hyperlink"/>
    <w:rsid w:val="007036B8"/>
    <w:rPr>
      <w:color w:val="0000FF"/>
      <w:u w:val="single"/>
    </w:rPr>
  </w:style>
  <w:style w:type="paragraph" w:styleId="BodyText2">
    <w:name w:val="Body Text 2"/>
    <w:basedOn w:val="Normal"/>
    <w:rsid w:val="007036B8"/>
    <w:pPr>
      <w:tabs>
        <w:tab w:val="left" w:pos="709"/>
      </w:tabs>
      <w:jc w:val="both"/>
    </w:pPr>
    <w:rPr>
      <w:sz w:val="28"/>
      <w:szCs w:val="28"/>
      <w:lang w:val="en-US"/>
    </w:rPr>
  </w:style>
  <w:style w:type="paragraph" w:styleId="BodyTextIndent">
    <w:name w:val="Body Text Indent"/>
    <w:basedOn w:val="Normal"/>
    <w:rsid w:val="007036B8"/>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qFormat/>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link w:val="H1GChar"/>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uiPriority w:val="99"/>
    <w:rsid w:val="00FC2E06"/>
    <w:pPr>
      <w:suppressAutoHyphens w:val="0"/>
    </w:pPr>
    <w:rPr>
      <w:sz w:val="20"/>
      <w:szCs w:val="20"/>
      <w:lang w:val="x-none" w:eastAsia="de-DE"/>
    </w:rPr>
  </w:style>
  <w:style w:type="character" w:customStyle="1" w:styleId="CommentTextChar">
    <w:name w:val="Comment Text Char"/>
    <w:link w:val="CommentText"/>
    <w:uiPriority w:val="99"/>
    <w:rsid w:val="00FC2E06"/>
    <w:rPr>
      <w:lang w:eastAsia="de-DE"/>
    </w:rPr>
  </w:style>
  <w:style w:type="paragraph" w:customStyle="1" w:styleId="para">
    <w:name w:val="para"/>
    <w:basedOn w:val="SingleTxtG"/>
    <w:qFormat/>
    <w:rsid w:val="00AB02D1"/>
    <w:pPr>
      <w:ind w:left="2268" w:hanging="1134"/>
    </w:pPr>
    <w:rPr>
      <w:lang w:val="en-GB"/>
    </w:rPr>
  </w:style>
  <w:style w:type="paragraph" w:styleId="ListParagraph">
    <w:name w:val="List Paragraph"/>
    <w:basedOn w:val="Normal"/>
    <w:uiPriority w:val="34"/>
    <w:qFormat/>
    <w:rsid w:val="000D2F44"/>
    <w:pPr>
      <w:ind w:leftChars="400" w:left="840"/>
    </w:pPr>
  </w:style>
  <w:style w:type="paragraph" w:styleId="CommentSubject">
    <w:name w:val="annotation subject"/>
    <w:basedOn w:val="CommentText"/>
    <w:next w:val="CommentText"/>
    <w:link w:val="CommentSubjectChar"/>
    <w:uiPriority w:val="99"/>
    <w:semiHidden/>
    <w:unhideWhenUsed/>
    <w:rsid w:val="00D03D09"/>
    <w:pPr>
      <w:suppressAutoHyphens/>
    </w:pPr>
    <w:rPr>
      <w:b/>
      <w:bCs/>
      <w:sz w:val="24"/>
      <w:szCs w:val="24"/>
      <w:lang w:val="ru-RU" w:eastAsia="ar-SA"/>
    </w:rPr>
  </w:style>
  <w:style w:type="character" w:customStyle="1" w:styleId="CommentSubjectChar">
    <w:name w:val="Comment Subject Char"/>
    <w:basedOn w:val="CommentTextChar"/>
    <w:link w:val="CommentSubject"/>
    <w:uiPriority w:val="99"/>
    <w:semiHidden/>
    <w:rsid w:val="00D03D09"/>
    <w:rPr>
      <w:b/>
      <w:bCs/>
      <w:sz w:val="24"/>
      <w:szCs w:val="24"/>
      <w:lang w:val="ru-RU" w:eastAsia="ar-SA"/>
    </w:rPr>
  </w:style>
  <w:style w:type="character" w:customStyle="1" w:styleId="H1GChar">
    <w:name w:val="_ H_1_G Char"/>
    <w:link w:val="H1G"/>
    <w:rsid w:val="005B5AF3"/>
    <w:rPr>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1283712">
      <w:bodyDiv w:val="1"/>
      <w:marLeft w:val="0"/>
      <w:marRight w:val="0"/>
      <w:marTop w:val="0"/>
      <w:marBottom w:val="0"/>
      <w:divBdr>
        <w:top w:val="none" w:sz="0" w:space="0" w:color="auto"/>
        <w:left w:val="none" w:sz="0" w:space="0" w:color="auto"/>
        <w:bottom w:val="none" w:sz="0" w:space="0" w:color="auto"/>
        <w:right w:val="none" w:sz="0" w:space="0" w:color="auto"/>
      </w:divBdr>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41038115">
      <w:bodyDiv w:val="1"/>
      <w:marLeft w:val="0"/>
      <w:marRight w:val="0"/>
      <w:marTop w:val="0"/>
      <w:marBottom w:val="0"/>
      <w:divBdr>
        <w:top w:val="none" w:sz="0" w:space="0" w:color="auto"/>
        <w:left w:val="none" w:sz="0" w:space="0" w:color="auto"/>
        <w:bottom w:val="none" w:sz="0" w:space="0" w:color="auto"/>
        <w:right w:val="none" w:sz="0" w:space="0" w:color="auto"/>
      </w:divBdr>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66848899">
      <w:bodyDiv w:val="1"/>
      <w:marLeft w:val="0"/>
      <w:marRight w:val="0"/>
      <w:marTop w:val="0"/>
      <w:marBottom w:val="0"/>
      <w:divBdr>
        <w:top w:val="none" w:sz="0" w:space="0" w:color="auto"/>
        <w:left w:val="none" w:sz="0" w:space="0" w:color="auto"/>
        <w:bottom w:val="none" w:sz="0" w:space="0" w:color="auto"/>
        <w:right w:val="none" w:sz="0" w:space="0" w:color="auto"/>
      </w:divBdr>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846559906">
      <w:bodyDiv w:val="1"/>
      <w:marLeft w:val="0"/>
      <w:marRight w:val="0"/>
      <w:marTop w:val="0"/>
      <w:marBottom w:val="0"/>
      <w:divBdr>
        <w:top w:val="none" w:sz="0" w:space="0" w:color="auto"/>
        <w:left w:val="none" w:sz="0" w:space="0" w:color="auto"/>
        <w:bottom w:val="none" w:sz="0" w:space="0" w:color="auto"/>
        <w:right w:val="none" w:sz="0" w:space="0" w:color="auto"/>
      </w:divBdr>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0752768">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531113">
      <w:bodyDiv w:val="1"/>
      <w:marLeft w:val="0"/>
      <w:marRight w:val="0"/>
      <w:marTop w:val="0"/>
      <w:marBottom w:val="0"/>
      <w:divBdr>
        <w:top w:val="none" w:sz="0" w:space="0" w:color="auto"/>
        <w:left w:val="none" w:sz="0" w:space="0" w:color="auto"/>
        <w:bottom w:val="none" w:sz="0" w:space="0" w:color="auto"/>
        <w:right w:val="none" w:sz="0" w:space="0" w:color="auto"/>
      </w:divBdr>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 w:id="186374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57371-0F79-4D63-8373-44C5F5517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5123</Words>
  <Characters>29203</Characters>
  <Application>Microsoft Office Word</Application>
  <DocSecurity>4</DocSecurity>
  <Lines>243</Lines>
  <Paragraphs>68</Paragraphs>
  <ScaleCrop>false</ScaleCrop>
  <HeadingPairs>
    <vt:vector size="8" baseType="variant">
      <vt:variant>
        <vt:lpstr>Title</vt:lpstr>
      </vt:variant>
      <vt:variant>
        <vt:i4>1</vt:i4>
      </vt:variant>
      <vt:variant>
        <vt:lpstr>タイトル</vt:lpstr>
      </vt:variant>
      <vt:variant>
        <vt:i4>1</vt:i4>
      </vt:variant>
      <vt:variant>
        <vt:lpstr>Titel</vt:lpstr>
      </vt:variant>
      <vt:variant>
        <vt:i4>1</vt:i4>
      </vt:variant>
      <vt:variant>
        <vt:lpstr>Titre</vt:lpstr>
      </vt:variant>
      <vt:variant>
        <vt:i4>1</vt:i4>
      </vt:variant>
    </vt:vector>
  </HeadingPairs>
  <TitlesOfParts>
    <vt:vector size="4"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НАМИ</Company>
  <LinksUpToDate>false</LinksUpToDate>
  <CharactersWithSpaces>34258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Edoardo Gianotti</cp:lastModifiedBy>
  <cp:revision>2</cp:revision>
  <cp:lastPrinted>2015-09-07T08:01:00Z</cp:lastPrinted>
  <dcterms:created xsi:type="dcterms:W3CDTF">2019-12-10T17:23:00Z</dcterms:created>
  <dcterms:modified xsi:type="dcterms:W3CDTF">2019-12-10T17:23:00Z</dcterms:modified>
</cp:coreProperties>
</file>