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000" w:firstRow="0" w:lastRow="0" w:firstColumn="0" w:lastColumn="0" w:noHBand="0" w:noVBand="0"/>
      </w:tblPr>
      <w:tblGrid>
        <w:gridCol w:w="4962"/>
        <w:gridCol w:w="4961"/>
      </w:tblGrid>
      <w:tr w:rsidR="006A522A" w:rsidRPr="00C2634F" w14:paraId="59E3EDB1" w14:textId="77777777" w:rsidTr="00145C55">
        <w:tc>
          <w:tcPr>
            <w:tcW w:w="4962" w:type="dxa"/>
          </w:tcPr>
          <w:p w14:paraId="69E9B6A6" w14:textId="2E2F3AE2" w:rsidR="00880B8B" w:rsidRPr="00B5381D" w:rsidRDefault="00852FA8" w:rsidP="00121027">
            <w:pPr>
              <w:pStyle w:val="Header"/>
              <w:rPr>
                <w:sz w:val="20"/>
                <w:szCs w:val="20"/>
                <w:lang w:val="en-GB"/>
              </w:rPr>
            </w:pPr>
            <w:r w:rsidRPr="00B5381D">
              <w:rPr>
                <w:sz w:val="20"/>
                <w:szCs w:val="20"/>
                <w:lang w:val="en-GB"/>
              </w:rPr>
              <w:t xml:space="preserve">Submitted by </w:t>
            </w:r>
            <w:r w:rsidR="00F65389" w:rsidRPr="00B5381D">
              <w:rPr>
                <w:sz w:val="20"/>
                <w:szCs w:val="20"/>
                <w:lang w:val="en-GB"/>
              </w:rPr>
              <w:t xml:space="preserve">the expert from </w:t>
            </w:r>
            <w:r w:rsidR="00F30423">
              <w:rPr>
                <w:sz w:val="20"/>
                <w:szCs w:val="20"/>
                <w:lang w:val="en-GB"/>
              </w:rPr>
              <w:t>The Netherlands</w:t>
            </w:r>
          </w:p>
          <w:p w14:paraId="4610E5B5" w14:textId="77777777" w:rsidR="00880B8B" w:rsidRPr="00B5381D" w:rsidRDefault="00880B8B" w:rsidP="00121027">
            <w:pPr>
              <w:pStyle w:val="Header"/>
              <w:rPr>
                <w:sz w:val="16"/>
                <w:szCs w:val="16"/>
                <w:lang w:val="en-GB"/>
              </w:rPr>
            </w:pPr>
          </w:p>
        </w:tc>
        <w:tc>
          <w:tcPr>
            <w:tcW w:w="4961" w:type="dxa"/>
          </w:tcPr>
          <w:p w14:paraId="11491DB5" w14:textId="19007CCB" w:rsidR="006A522A" w:rsidRPr="00B5381D" w:rsidRDefault="006A522A" w:rsidP="006C3413">
            <w:pPr>
              <w:ind w:left="742"/>
              <w:rPr>
                <w:b/>
                <w:bCs/>
                <w:sz w:val="20"/>
                <w:szCs w:val="20"/>
                <w:lang w:val="en-GB"/>
              </w:rPr>
            </w:pPr>
            <w:r w:rsidRPr="00B5381D">
              <w:rPr>
                <w:sz w:val="20"/>
                <w:szCs w:val="20"/>
                <w:u w:val="single"/>
                <w:lang w:val="en-GB"/>
              </w:rPr>
              <w:t>Informal document</w:t>
            </w:r>
            <w:r w:rsidRPr="00B5381D">
              <w:rPr>
                <w:sz w:val="20"/>
                <w:szCs w:val="20"/>
                <w:lang w:val="en-GB"/>
              </w:rPr>
              <w:t xml:space="preserve"> </w:t>
            </w:r>
            <w:r w:rsidRPr="00B5381D">
              <w:rPr>
                <w:b/>
                <w:bCs/>
                <w:sz w:val="20"/>
                <w:szCs w:val="20"/>
                <w:lang w:val="en-GB"/>
              </w:rPr>
              <w:t>GRSG-</w:t>
            </w:r>
            <w:r w:rsidR="000771D9" w:rsidRPr="00B5381D">
              <w:rPr>
                <w:b/>
                <w:bCs/>
                <w:sz w:val="20"/>
                <w:szCs w:val="20"/>
                <w:lang w:val="en-GB"/>
              </w:rPr>
              <w:t>1</w:t>
            </w:r>
            <w:r w:rsidR="003162B0">
              <w:rPr>
                <w:b/>
                <w:bCs/>
                <w:sz w:val="20"/>
                <w:szCs w:val="20"/>
                <w:lang w:val="en-GB"/>
              </w:rPr>
              <w:t>13</w:t>
            </w:r>
            <w:r w:rsidRPr="00B5381D">
              <w:rPr>
                <w:b/>
                <w:bCs/>
                <w:sz w:val="20"/>
                <w:szCs w:val="20"/>
                <w:lang w:val="en-GB"/>
              </w:rPr>
              <w:t>-</w:t>
            </w:r>
            <w:r w:rsidR="006F5366">
              <w:rPr>
                <w:b/>
                <w:bCs/>
                <w:sz w:val="20"/>
                <w:szCs w:val="20"/>
                <w:lang w:val="en-GB"/>
              </w:rPr>
              <w:t>26</w:t>
            </w:r>
          </w:p>
          <w:p w14:paraId="3D057123" w14:textId="77777777" w:rsidR="006A522A" w:rsidRPr="00B5381D" w:rsidRDefault="007B0133" w:rsidP="00147968">
            <w:pPr>
              <w:pStyle w:val="Header"/>
              <w:ind w:left="742"/>
              <w:rPr>
                <w:sz w:val="20"/>
                <w:szCs w:val="20"/>
                <w:lang w:val="en-GB"/>
              </w:rPr>
            </w:pPr>
            <w:r w:rsidRPr="00B5381D">
              <w:rPr>
                <w:sz w:val="20"/>
                <w:szCs w:val="20"/>
                <w:lang w:val="en-GB"/>
              </w:rPr>
              <w:t>(</w:t>
            </w:r>
            <w:r w:rsidR="00262ADB" w:rsidRPr="00B5381D">
              <w:rPr>
                <w:sz w:val="20"/>
                <w:szCs w:val="20"/>
                <w:lang w:val="en-GB"/>
              </w:rPr>
              <w:t>1</w:t>
            </w:r>
            <w:r w:rsidR="003C3232" w:rsidRPr="00B5381D">
              <w:rPr>
                <w:sz w:val="20"/>
                <w:szCs w:val="20"/>
                <w:lang w:val="en-GB"/>
              </w:rPr>
              <w:t>1</w:t>
            </w:r>
            <w:r w:rsidR="003162B0">
              <w:rPr>
                <w:sz w:val="20"/>
                <w:szCs w:val="20"/>
                <w:lang w:val="en-GB"/>
              </w:rPr>
              <w:t>3</w:t>
            </w:r>
            <w:r w:rsidR="00121027" w:rsidRPr="00B5381D">
              <w:rPr>
                <w:sz w:val="20"/>
                <w:szCs w:val="20"/>
                <w:vertAlign w:val="superscript"/>
                <w:lang w:val="en-GB"/>
              </w:rPr>
              <w:t>th</w:t>
            </w:r>
            <w:r w:rsidR="000771D9" w:rsidRPr="00B5381D">
              <w:rPr>
                <w:sz w:val="20"/>
                <w:szCs w:val="20"/>
                <w:lang w:val="en-GB"/>
              </w:rPr>
              <w:t xml:space="preserve"> </w:t>
            </w:r>
            <w:r w:rsidR="006A522A" w:rsidRPr="00B5381D">
              <w:rPr>
                <w:sz w:val="20"/>
                <w:szCs w:val="20"/>
                <w:lang w:val="en-GB"/>
              </w:rPr>
              <w:t xml:space="preserve">GRSG, </w:t>
            </w:r>
            <w:r w:rsidR="00A119AD" w:rsidRPr="00B5381D">
              <w:rPr>
                <w:sz w:val="20"/>
                <w:szCs w:val="20"/>
                <w:lang w:val="en-GB"/>
              </w:rPr>
              <w:t xml:space="preserve">11-14 October </w:t>
            </w:r>
            <w:r w:rsidR="007B2E2A" w:rsidRPr="00B5381D">
              <w:rPr>
                <w:sz w:val="20"/>
                <w:szCs w:val="20"/>
                <w:lang w:val="en-GB"/>
              </w:rPr>
              <w:t>201</w:t>
            </w:r>
            <w:r w:rsidR="003162B0">
              <w:rPr>
                <w:sz w:val="20"/>
                <w:szCs w:val="20"/>
                <w:lang w:val="en-GB"/>
              </w:rPr>
              <w:t>7</w:t>
            </w:r>
          </w:p>
          <w:p w14:paraId="14D21107" w14:textId="082C5681" w:rsidR="006A522A" w:rsidRPr="00B5381D" w:rsidRDefault="003D4BFE" w:rsidP="00862995">
            <w:pPr>
              <w:pStyle w:val="Header"/>
              <w:ind w:left="742"/>
              <w:rPr>
                <w:sz w:val="20"/>
                <w:szCs w:val="20"/>
                <w:lang w:val="en-GB"/>
              </w:rPr>
            </w:pPr>
            <w:r w:rsidRPr="00B5381D">
              <w:rPr>
                <w:sz w:val="20"/>
                <w:szCs w:val="20"/>
                <w:lang w:val="en-GB"/>
              </w:rPr>
              <w:t>a</w:t>
            </w:r>
            <w:r w:rsidR="00DB209F" w:rsidRPr="00B5381D">
              <w:rPr>
                <w:sz w:val="20"/>
                <w:szCs w:val="20"/>
                <w:lang w:val="en-GB"/>
              </w:rPr>
              <w:t xml:space="preserve">genda item </w:t>
            </w:r>
            <w:r w:rsidR="004A6896">
              <w:rPr>
                <w:sz w:val="20"/>
                <w:szCs w:val="20"/>
                <w:lang w:val="en-GB"/>
              </w:rPr>
              <w:t>6(</w:t>
            </w:r>
            <w:r w:rsidR="00862995">
              <w:rPr>
                <w:sz w:val="20"/>
                <w:szCs w:val="20"/>
                <w:lang w:val="en-GB"/>
              </w:rPr>
              <w:t>b</w:t>
            </w:r>
            <w:r w:rsidR="004A6896">
              <w:rPr>
                <w:sz w:val="20"/>
                <w:szCs w:val="20"/>
                <w:lang w:val="en-GB"/>
              </w:rPr>
              <w:t>)</w:t>
            </w:r>
            <w:r w:rsidR="006A522A" w:rsidRPr="00B5381D">
              <w:rPr>
                <w:sz w:val="20"/>
                <w:szCs w:val="20"/>
                <w:lang w:val="en-GB"/>
              </w:rPr>
              <w:t>)</w:t>
            </w:r>
          </w:p>
        </w:tc>
      </w:tr>
    </w:tbl>
    <w:p w14:paraId="18228954" w14:textId="7E63BA71" w:rsidR="00C07DE9" w:rsidRPr="00B5381D" w:rsidRDefault="002E1BD4" w:rsidP="00490F1F">
      <w:pPr>
        <w:spacing w:before="240" w:line="240" w:lineRule="atLeast"/>
        <w:ind w:left="709" w:right="454"/>
        <w:rPr>
          <w:b/>
          <w:sz w:val="28"/>
          <w:szCs w:val="28"/>
          <w:lang w:val="en-GB" w:eastAsia="en-US"/>
        </w:rPr>
      </w:pPr>
      <w:r w:rsidRPr="00B5381D">
        <w:rPr>
          <w:b/>
          <w:sz w:val="28"/>
          <w:szCs w:val="28"/>
          <w:lang w:val="en-GB" w:eastAsia="en-US"/>
        </w:rPr>
        <w:t xml:space="preserve">Proposal for amendments </w:t>
      </w:r>
      <w:r w:rsidR="00273848">
        <w:rPr>
          <w:b/>
          <w:sz w:val="28"/>
          <w:szCs w:val="28"/>
          <w:lang w:val="en-GB" w:eastAsia="en-US"/>
        </w:rPr>
        <w:t xml:space="preserve">to </w:t>
      </w:r>
      <w:r w:rsidR="003162B0">
        <w:rPr>
          <w:b/>
          <w:sz w:val="28"/>
          <w:szCs w:val="28"/>
          <w:lang w:val="en-GB" w:eastAsia="en-US"/>
        </w:rPr>
        <w:t xml:space="preserve">Regulation No. </w:t>
      </w:r>
      <w:r w:rsidR="00AA3435">
        <w:rPr>
          <w:b/>
          <w:sz w:val="28"/>
          <w:szCs w:val="28"/>
          <w:lang w:val="en-GB" w:eastAsia="en-US"/>
        </w:rPr>
        <w:t>110</w:t>
      </w:r>
      <w:r w:rsidR="00C07DE9" w:rsidRPr="00B5381D">
        <w:rPr>
          <w:b/>
          <w:sz w:val="28"/>
          <w:szCs w:val="28"/>
          <w:lang w:val="en-GB" w:eastAsia="en-US"/>
        </w:rPr>
        <w:t xml:space="preserve"> </w:t>
      </w:r>
      <w:r w:rsidR="003162B0">
        <w:rPr>
          <w:b/>
          <w:sz w:val="28"/>
          <w:szCs w:val="28"/>
          <w:lang w:val="en-GB" w:eastAsia="en-US"/>
        </w:rPr>
        <w:t>–</w:t>
      </w:r>
      <w:r w:rsidR="00C07DE9" w:rsidRPr="00B5381D">
        <w:rPr>
          <w:b/>
          <w:sz w:val="28"/>
          <w:szCs w:val="28"/>
          <w:lang w:val="en-GB" w:eastAsia="en-US"/>
        </w:rPr>
        <w:t xml:space="preserve"> </w:t>
      </w:r>
      <w:r w:rsidR="00AA3435">
        <w:rPr>
          <w:b/>
          <w:sz w:val="28"/>
          <w:szCs w:val="28"/>
          <w:lang w:val="en-GB" w:eastAsia="en-US"/>
        </w:rPr>
        <w:t>CNG/LNG</w:t>
      </w:r>
      <w:r w:rsidR="003162B0">
        <w:rPr>
          <w:b/>
          <w:sz w:val="28"/>
          <w:szCs w:val="28"/>
          <w:lang w:val="en-GB" w:eastAsia="en-US"/>
        </w:rPr>
        <w:t xml:space="preserve"> vehicles</w:t>
      </w:r>
    </w:p>
    <w:p w14:paraId="7FFB0FD0" w14:textId="77777777" w:rsidR="0018173C" w:rsidRPr="00B5381D" w:rsidRDefault="0018173C" w:rsidP="002E1BD4">
      <w:pPr>
        <w:spacing w:line="240" w:lineRule="atLeast"/>
        <w:ind w:left="567" w:right="454"/>
        <w:rPr>
          <w:lang w:val="en-GB"/>
        </w:rPr>
      </w:pPr>
    </w:p>
    <w:p w14:paraId="5D9A9685" w14:textId="2B1B1715" w:rsidR="000B4763" w:rsidRPr="00B5381D" w:rsidRDefault="000B4763" w:rsidP="00AB3A9F">
      <w:pPr>
        <w:ind w:left="709" w:right="593"/>
        <w:jc w:val="both"/>
        <w:rPr>
          <w:sz w:val="20"/>
          <w:szCs w:val="20"/>
          <w:lang w:val="en-GB"/>
        </w:rPr>
      </w:pPr>
      <w:r w:rsidRPr="00B5381D">
        <w:rPr>
          <w:sz w:val="20"/>
          <w:szCs w:val="20"/>
          <w:lang w:val="en-GB"/>
        </w:rPr>
        <w:t xml:space="preserve">The text reproduced below was prepared by </w:t>
      </w:r>
      <w:r w:rsidR="00AA3435">
        <w:rPr>
          <w:sz w:val="20"/>
          <w:szCs w:val="20"/>
          <w:lang w:val="en-GB"/>
        </w:rPr>
        <w:t>The Netherlands</w:t>
      </w:r>
      <w:r w:rsidR="00482935">
        <w:rPr>
          <w:sz w:val="20"/>
          <w:szCs w:val="20"/>
          <w:lang w:val="en-GB"/>
        </w:rPr>
        <w:t xml:space="preserve"> </w:t>
      </w:r>
      <w:r w:rsidRPr="00B5381D">
        <w:rPr>
          <w:sz w:val="20"/>
          <w:szCs w:val="20"/>
          <w:lang w:val="en-GB"/>
        </w:rPr>
        <w:t xml:space="preserve">proposing </w:t>
      </w:r>
      <w:r w:rsidR="001B3605">
        <w:rPr>
          <w:sz w:val="20"/>
          <w:szCs w:val="20"/>
          <w:lang w:val="en-GB"/>
        </w:rPr>
        <w:t xml:space="preserve">to </w:t>
      </w:r>
      <w:r w:rsidR="00BE77B0">
        <w:rPr>
          <w:sz w:val="20"/>
          <w:szCs w:val="20"/>
          <w:lang w:val="en-GB"/>
        </w:rPr>
        <w:t xml:space="preserve">correct </w:t>
      </w:r>
      <w:r w:rsidR="000E21B9">
        <w:rPr>
          <w:sz w:val="20"/>
          <w:szCs w:val="20"/>
          <w:lang w:val="en-GB"/>
        </w:rPr>
        <w:t>and</w:t>
      </w:r>
      <w:r w:rsidR="00BE77B0">
        <w:rPr>
          <w:sz w:val="20"/>
          <w:szCs w:val="20"/>
          <w:lang w:val="en-GB"/>
        </w:rPr>
        <w:t xml:space="preserve"> introduce references</w:t>
      </w:r>
      <w:r w:rsidR="00AA3435">
        <w:rPr>
          <w:sz w:val="20"/>
          <w:szCs w:val="20"/>
          <w:lang w:val="en-GB"/>
        </w:rPr>
        <w:t xml:space="preserve"> </w:t>
      </w:r>
      <w:r w:rsidR="00BE77B0">
        <w:rPr>
          <w:sz w:val="20"/>
          <w:szCs w:val="20"/>
          <w:lang w:val="en-GB"/>
        </w:rPr>
        <w:t xml:space="preserve">within </w:t>
      </w:r>
      <w:r w:rsidR="00AA3435">
        <w:rPr>
          <w:sz w:val="20"/>
          <w:szCs w:val="20"/>
          <w:lang w:val="en-GB"/>
        </w:rPr>
        <w:t xml:space="preserve">UN </w:t>
      </w:r>
      <w:r w:rsidR="00AA3435" w:rsidRPr="00B5381D">
        <w:rPr>
          <w:sz w:val="20"/>
          <w:szCs w:val="20"/>
          <w:lang w:val="en-GB"/>
        </w:rPr>
        <w:t xml:space="preserve">Regulation No. </w:t>
      </w:r>
      <w:r w:rsidR="00AA3435">
        <w:rPr>
          <w:sz w:val="20"/>
          <w:szCs w:val="20"/>
          <w:lang w:val="en-GB"/>
        </w:rPr>
        <w:t>110</w:t>
      </w:r>
      <w:r w:rsidR="003162B0">
        <w:rPr>
          <w:sz w:val="20"/>
          <w:szCs w:val="20"/>
          <w:lang w:val="en-GB"/>
        </w:rPr>
        <w:t xml:space="preserve">. Modifications </w:t>
      </w:r>
      <w:r w:rsidR="00482935">
        <w:rPr>
          <w:sz w:val="20"/>
          <w:szCs w:val="20"/>
          <w:lang w:val="en-GB"/>
        </w:rPr>
        <w:t xml:space="preserve">to the original text </w:t>
      </w:r>
      <w:r w:rsidRPr="00B5381D">
        <w:rPr>
          <w:sz w:val="20"/>
          <w:szCs w:val="20"/>
          <w:lang w:val="en-GB"/>
        </w:rPr>
        <w:t>are marked in bold for new characters and strikethrough for deleted characters.</w:t>
      </w:r>
    </w:p>
    <w:p w14:paraId="0E8D652E" w14:textId="77777777" w:rsidR="000B4763" w:rsidRPr="00304C36" w:rsidRDefault="000B4763" w:rsidP="000B4763">
      <w:pPr>
        <w:spacing w:before="360" w:after="240"/>
        <w:ind w:left="1134" w:right="1134" w:hanging="567"/>
        <w:jc w:val="both"/>
        <w:rPr>
          <w:b/>
          <w:sz w:val="28"/>
          <w:lang w:val="en-GB"/>
        </w:rPr>
      </w:pPr>
      <w:r w:rsidRPr="00304C36">
        <w:rPr>
          <w:b/>
          <w:sz w:val="28"/>
          <w:lang w:val="en-GB"/>
        </w:rPr>
        <w:t>I.</w:t>
      </w:r>
      <w:r w:rsidRPr="00304C36">
        <w:rPr>
          <w:b/>
          <w:sz w:val="28"/>
          <w:lang w:val="en-GB"/>
        </w:rPr>
        <w:tab/>
        <w:t>Proposal</w:t>
      </w:r>
    </w:p>
    <w:p w14:paraId="31C9593E" w14:textId="77777777" w:rsidR="00C2634F" w:rsidRPr="004551B6" w:rsidRDefault="00C2634F" w:rsidP="00C2634F">
      <w:pPr>
        <w:tabs>
          <w:tab w:val="left" w:pos="2835"/>
        </w:tabs>
        <w:spacing w:before="120" w:after="120"/>
        <w:ind w:left="1134" w:right="593"/>
        <w:jc w:val="both"/>
        <w:rPr>
          <w:i/>
          <w:sz w:val="20"/>
          <w:lang w:val="en-GB"/>
        </w:rPr>
      </w:pPr>
      <w:r w:rsidRPr="004551B6">
        <w:rPr>
          <w:i/>
          <w:sz w:val="20"/>
          <w:lang w:val="en-GB"/>
        </w:rPr>
        <w:t>Annex 4D</w:t>
      </w:r>
      <w:r>
        <w:rPr>
          <w:i/>
          <w:sz w:val="20"/>
          <w:lang w:val="en-GB"/>
        </w:rPr>
        <w:t>,</w:t>
      </w:r>
      <w:r w:rsidRPr="004551B6">
        <w:rPr>
          <w:i/>
          <w:sz w:val="20"/>
          <w:lang w:val="en-GB"/>
        </w:rPr>
        <w:t xml:space="preserve"> </w:t>
      </w:r>
      <w:r>
        <w:rPr>
          <w:i/>
          <w:sz w:val="20"/>
          <w:lang w:val="en-GB"/>
        </w:rPr>
        <w:t>paragraph 2.2</w:t>
      </w:r>
      <w:r w:rsidRPr="006F5366">
        <w:rPr>
          <w:sz w:val="20"/>
          <w:lang w:val="en-GB"/>
        </w:rPr>
        <w:t>.</w:t>
      </w:r>
      <w:proofErr w:type="gramStart"/>
      <w:r w:rsidRPr="006F5366">
        <w:rPr>
          <w:sz w:val="20"/>
          <w:lang w:val="en-GB"/>
        </w:rPr>
        <w:t>,</w:t>
      </w:r>
      <w:proofErr w:type="gramEnd"/>
      <w:r w:rsidRPr="006F5366">
        <w:rPr>
          <w:sz w:val="20"/>
          <w:lang w:val="en-GB"/>
        </w:rPr>
        <w:t xml:space="preserve"> insert a new reference to Annex 5Q to read:</w:t>
      </w:r>
    </w:p>
    <w:p w14:paraId="147174DF" w14:textId="77777777" w:rsidR="00C2634F" w:rsidRDefault="00C2634F" w:rsidP="00C2634F">
      <w:pPr>
        <w:tabs>
          <w:tab w:val="left" w:pos="1701"/>
          <w:tab w:val="left" w:pos="2835"/>
        </w:tabs>
        <w:spacing w:before="120" w:after="120"/>
        <w:ind w:left="1701" w:right="593" w:hanging="567"/>
        <w:jc w:val="both"/>
        <w:rPr>
          <w:sz w:val="20"/>
          <w:lang w:val="en-GB"/>
        </w:rPr>
      </w:pPr>
      <w:r>
        <w:rPr>
          <w:sz w:val="20"/>
          <w:lang w:val="en-GB"/>
        </w:rPr>
        <w:t>"2.2.</w:t>
      </w:r>
      <w:r>
        <w:rPr>
          <w:sz w:val="20"/>
          <w:lang w:val="en-GB"/>
        </w:rPr>
        <w:tab/>
      </w:r>
      <w:r w:rsidRPr="004551B6">
        <w:rPr>
          <w:sz w:val="20"/>
          <w:lang w:val="en-GB"/>
        </w:rPr>
        <w:t xml:space="preserve">The materials constituting the regulator which are in contact with the heat exchange medium of the regulator when operating, shall be compatible with that fluid, </w:t>
      </w:r>
      <w:r w:rsidRPr="004551B6">
        <w:rPr>
          <w:b/>
          <w:sz w:val="20"/>
          <w:lang w:val="en-GB"/>
        </w:rPr>
        <w:t>the procedure in Annex 5Q shall be used</w:t>
      </w:r>
      <w:r w:rsidRPr="006F5366">
        <w:rPr>
          <w:sz w:val="20"/>
          <w:lang w:val="en-GB"/>
        </w:rPr>
        <w:t>.</w:t>
      </w:r>
      <w:r>
        <w:rPr>
          <w:sz w:val="20"/>
          <w:lang w:val="en-GB"/>
        </w:rPr>
        <w:t>"</w:t>
      </w:r>
    </w:p>
    <w:p w14:paraId="5F9D3E37" w14:textId="77777777" w:rsidR="00C2634F" w:rsidRPr="006F5366" w:rsidRDefault="00C2634F" w:rsidP="00C2634F">
      <w:pPr>
        <w:tabs>
          <w:tab w:val="left" w:pos="1701"/>
          <w:tab w:val="left" w:pos="2835"/>
        </w:tabs>
        <w:spacing w:before="120" w:after="120"/>
        <w:ind w:left="1701" w:right="593" w:hanging="567"/>
        <w:jc w:val="both"/>
        <w:rPr>
          <w:sz w:val="20"/>
          <w:lang w:val="en-GB"/>
        </w:rPr>
      </w:pPr>
    </w:p>
    <w:p w14:paraId="2E68AE74" w14:textId="77777777" w:rsidR="00C2634F" w:rsidRPr="004551B6" w:rsidRDefault="00C2634F" w:rsidP="00C2634F">
      <w:pPr>
        <w:tabs>
          <w:tab w:val="left" w:pos="1701"/>
          <w:tab w:val="left" w:pos="2835"/>
        </w:tabs>
        <w:spacing w:before="120" w:after="120"/>
        <w:ind w:left="1701" w:right="593" w:hanging="567"/>
        <w:jc w:val="both"/>
        <w:rPr>
          <w:i/>
          <w:sz w:val="20"/>
          <w:lang w:val="en-GB"/>
        </w:rPr>
      </w:pPr>
      <w:r w:rsidRPr="006F5366">
        <w:rPr>
          <w:i/>
          <w:sz w:val="20"/>
          <w:lang w:val="en-GB"/>
        </w:rPr>
        <w:t>Annex 4</w:t>
      </w:r>
      <w:r>
        <w:rPr>
          <w:i/>
          <w:sz w:val="20"/>
          <w:lang w:val="en-GB"/>
        </w:rPr>
        <w:t>I</w:t>
      </w:r>
      <w:r w:rsidRPr="006F5366">
        <w:rPr>
          <w:i/>
          <w:sz w:val="20"/>
          <w:lang w:val="en-GB"/>
        </w:rPr>
        <w:t>, paragraph 2.2</w:t>
      </w:r>
      <w:r w:rsidRPr="006F5366">
        <w:rPr>
          <w:sz w:val="20"/>
          <w:lang w:val="en-GB"/>
        </w:rPr>
        <w:t>.</w:t>
      </w:r>
      <w:proofErr w:type="gramStart"/>
      <w:r w:rsidRPr="006F5366">
        <w:rPr>
          <w:sz w:val="20"/>
          <w:lang w:val="en-GB"/>
        </w:rPr>
        <w:t>,</w:t>
      </w:r>
      <w:proofErr w:type="gramEnd"/>
      <w:r w:rsidRPr="006F5366">
        <w:rPr>
          <w:sz w:val="20"/>
          <w:lang w:val="en-GB"/>
        </w:rPr>
        <w:t xml:space="preserve"> insert a new reference to Annex 5Q to read:</w:t>
      </w:r>
    </w:p>
    <w:p w14:paraId="00F97641" w14:textId="77777777" w:rsidR="00C2634F" w:rsidRPr="004551B6" w:rsidRDefault="00C2634F" w:rsidP="00C2634F">
      <w:pPr>
        <w:tabs>
          <w:tab w:val="left" w:pos="1701"/>
          <w:tab w:val="left" w:pos="2835"/>
        </w:tabs>
        <w:spacing w:before="120" w:after="120"/>
        <w:ind w:left="1701" w:right="593" w:hanging="567"/>
        <w:jc w:val="both"/>
        <w:rPr>
          <w:sz w:val="20"/>
          <w:lang w:val="en-GB"/>
        </w:rPr>
      </w:pPr>
      <w:r>
        <w:rPr>
          <w:sz w:val="20"/>
          <w:lang w:val="en-GB"/>
        </w:rPr>
        <w:t>"2.2.</w:t>
      </w:r>
      <w:r>
        <w:rPr>
          <w:sz w:val="20"/>
          <w:lang w:val="en-GB"/>
        </w:rPr>
        <w:tab/>
      </w:r>
      <w:r w:rsidRPr="004551B6">
        <w:rPr>
          <w:sz w:val="20"/>
          <w:lang w:val="en-GB"/>
        </w:rPr>
        <w:t>The material constituting the LNG heat exchanger - vaporizer which is in contact with the CNG when operating shall be compatible with the test CNG. In order to verify this compatibility, the procedure in Annex 5D shall be used</w:t>
      </w:r>
      <w:bookmarkStart w:id="0" w:name="_GoBack"/>
      <w:bookmarkEnd w:id="0"/>
      <w:r w:rsidRPr="004551B6">
        <w:rPr>
          <w:sz w:val="20"/>
          <w:lang w:val="en-GB"/>
        </w:rPr>
        <w:t>.</w:t>
      </w:r>
    </w:p>
    <w:p w14:paraId="7D3A547B" w14:textId="77777777" w:rsidR="00C2634F" w:rsidRPr="006F5366" w:rsidRDefault="00C2634F" w:rsidP="00C2634F">
      <w:pPr>
        <w:tabs>
          <w:tab w:val="left" w:pos="1701"/>
          <w:tab w:val="left" w:pos="2835"/>
        </w:tabs>
        <w:spacing w:before="120" w:after="120"/>
        <w:ind w:left="1701" w:right="593" w:hanging="567"/>
        <w:jc w:val="both"/>
        <w:rPr>
          <w:sz w:val="20"/>
          <w:lang w:val="en-GB"/>
        </w:rPr>
      </w:pPr>
      <w:r>
        <w:rPr>
          <w:b/>
          <w:sz w:val="20"/>
          <w:lang w:val="en-GB"/>
        </w:rPr>
        <w:tab/>
      </w:r>
      <w:r w:rsidRPr="004551B6">
        <w:rPr>
          <w:b/>
          <w:sz w:val="20"/>
          <w:lang w:val="en-GB"/>
        </w:rPr>
        <w:t>The materials constituting the LNG heat exchanger - vaporizer which are in contact with the heat exchange medium of the regulator when operating, shall be compatible with that fluid, the procedure in Annex 5Q shall be used</w:t>
      </w:r>
      <w:r w:rsidRPr="006F5366">
        <w:rPr>
          <w:sz w:val="20"/>
          <w:lang w:val="en-GB"/>
        </w:rPr>
        <w:t>.</w:t>
      </w:r>
      <w:r>
        <w:rPr>
          <w:sz w:val="20"/>
          <w:lang w:val="en-GB"/>
        </w:rPr>
        <w:t>"</w:t>
      </w:r>
    </w:p>
    <w:p w14:paraId="6690AB7D" w14:textId="77777777" w:rsidR="00C2634F" w:rsidRDefault="00C2634F" w:rsidP="00C2634F">
      <w:pPr>
        <w:tabs>
          <w:tab w:val="left" w:pos="2835"/>
        </w:tabs>
        <w:spacing w:before="120" w:after="120"/>
        <w:ind w:left="2268" w:right="593" w:hanging="1134"/>
        <w:jc w:val="both"/>
        <w:rPr>
          <w:i/>
          <w:sz w:val="20"/>
          <w:lang w:val="en-GB"/>
        </w:rPr>
      </w:pPr>
    </w:p>
    <w:p w14:paraId="570FB5E6" w14:textId="77777777" w:rsidR="00C2634F" w:rsidRDefault="00C2634F" w:rsidP="00C2634F">
      <w:pPr>
        <w:tabs>
          <w:tab w:val="left" w:pos="2835"/>
        </w:tabs>
        <w:spacing w:before="120" w:after="120"/>
        <w:ind w:left="2268" w:right="593" w:hanging="1134"/>
        <w:jc w:val="both"/>
        <w:rPr>
          <w:i/>
          <w:sz w:val="20"/>
          <w:lang w:val="en-GB"/>
        </w:rPr>
      </w:pPr>
      <w:r w:rsidRPr="006F5366">
        <w:rPr>
          <w:i/>
          <w:sz w:val="20"/>
          <w:lang w:val="en-GB"/>
        </w:rPr>
        <w:t xml:space="preserve">Annex </w:t>
      </w:r>
      <w:r>
        <w:rPr>
          <w:i/>
          <w:sz w:val="20"/>
          <w:lang w:val="en-GB"/>
        </w:rPr>
        <w:t>5</w:t>
      </w:r>
      <w:r w:rsidRPr="006F5366">
        <w:rPr>
          <w:i/>
          <w:sz w:val="20"/>
          <w:lang w:val="en-GB"/>
        </w:rPr>
        <w:t xml:space="preserve">, </w:t>
      </w:r>
      <w:r>
        <w:rPr>
          <w:i/>
          <w:sz w:val="20"/>
          <w:lang w:val="en-GB"/>
        </w:rPr>
        <w:t xml:space="preserve">Table </w:t>
      </w:r>
      <w:proofErr w:type="gramStart"/>
      <w:r>
        <w:rPr>
          <w:i/>
          <w:sz w:val="20"/>
          <w:lang w:val="en-GB"/>
        </w:rPr>
        <w:t>5.1</w:t>
      </w:r>
      <w:r w:rsidRPr="006F5366">
        <w:rPr>
          <w:i/>
          <w:sz w:val="20"/>
          <w:lang w:val="en-GB"/>
        </w:rPr>
        <w:t>,</w:t>
      </w:r>
      <w:proofErr w:type="gramEnd"/>
      <w:r w:rsidRPr="006F5366">
        <w:rPr>
          <w:i/>
          <w:sz w:val="20"/>
          <w:lang w:val="en-GB"/>
        </w:rPr>
        <w:t xml:space="preserve"> </w:t>
      </w:r>
      <w:r w:rsidRPr="006F5366">
        <w:rPr>
          <w:sz w:val="20"/>
          <w:lang w:val="en-GB"/>
        </w:rPr>
        <w:t>insert a new reference to Annex 5Q to read:</w:t>
      </w:r>
    </w:p>
    <w:p w14:paraId="10C20A14" w14:textId="135D299E" w:rsidR="00C2634F" w:rsidRPr="004551B6" w:rsidRDefault="00C2634F" w:rsidP="00C2634F">
      <w:pPr>
        <w:tabs>
          <w:tab w:val="left" w:pos="1560"/>
          <w:tab w:val="left" w:pos="2835"/>
        </w:tabs>
        <w:spacing w:before="120" w:after="120"/>
        <w:ind w:left="1134" w:right="1134"/>
        <w:jc w:val="both"/>
        <w:rPr>
          <w:b/>
          <w:sz w:val="20"/>
          <w:lang w:val="en-GB"/>
        </w:rPr>
      </w:pPr>
      <w:r>
        <w:rPr>
          <w:sz w:val="20"/>
          <w:lang w:val="en-GB"/>
        </w:rPr>
        <w:t>"Table</w:t>
      </w:r>
      <w:r w:rsidRPr="004551B6">
        <w:rPr>
          <w:sz w:val="20"/>
          <w:lang w:val="en-GB"/>
        </w:rPr>
        <w:t xml:space="preserve"> </w:t>
      </w:r>
      <w:r>
        <w:rPr>
          <w:sz w:val="20"/>
          <w:lang w:val="en-GB"/>
        </w:rPr>
        <w:t>5.1</w:t>
      </w:r>
    </w:p>
    <w:tbl>
      <w:tblPr>
        <w:tblW w:w="9475" w:type="dxa"/>
        <w:tblInd w:w="807" w:type="dxa"/>
        <w:tblCellMar>
          <w:top w:w="15" w:type="dxa"/>
          <w:left w:w="70" w:type="dxa"/>
          <w:bottom w:w="15" w:type="dxa"/>
          <w:right w:w="70" w:type="dxa"/>
        </w:tblCellMar>
        <w:tblLook w:val="04A0" w:firstRow="1" w:lastRow="0" w:firstColumn="1" w:lastColumn="0" w:noHBand="0" w:noVBand="1"/>
      </w:tblPr>
      <w:tblGrid>
        <w:gridCol w:w="3840"/>
        <w:gridCol w:w="665"/>
        <w:gridCol w:w="665"/>
        <w:gridCol w:w="665"/>
        <w:gridCol w:w="665"/>
        <w:gridCol w:w="665"/>
        <w:gridCol w:w="665"/>
        <w:gridCol w:w="665"/>
        <w:gridCol w:w="980"/>
      </w:tblGrid>
      <w:tr w:rsidR="00C2634F" w:rsidRPr="004551B6" w14:paraId="302A2EAB" w14:textId="77777777" w:rsidTr="00E36F9B">
        <w:trPr>
          <w:trHeight w:val="315"/>
        </w:trPr>
        <w:tc>
          <w:tcPr>
            <w:tcW w:w="3840" w:type="dxa"/>
            <w:tcBorders>
              <w:top w:val="single" w:sz="4" w:space="0" w:color="000000"/>
              <w:left w:val="single" w:sz="4" w:space="0" w:color="000000"/>
              <w:bottom w:val="single" w:sz="12" w:space="0" w:color="000000"/>
              <w:right w:val="single" w:sz="4" w:space="0" w:color="000000"/>
            </w:tcBorders>
            <w:vAlign w:val="bottom"/>
            <w:hideMark/>
          </w:tcPr>
          <w:p w14:paraId="7F096CB7" w14:textId="77777777" w:rsidR="00C2634F" w:rsidRPr="004551B6" w:rsidRDefault="00C2634F" w:rsidP="00E36F9B">
            <w:pPr>
              <w:rPr>
                <w:i/>
                <w:iCs/>
                <w:color w:val="000000"/>
                <w:sz w:val="20"/>
                <w:szCs w:val="20"/>
                <w:lang w:val="nl-NL" w:eastAsia="nl-NL"/>
              </w:rPr>
            </w:pPr>
            <w:r w:rsidRPr="004551B6">
              <w:rPr>
                <w:i/>
                <w:iCs/>
                <w:color w:val="000000"/>
                <w:sz w:val="20"/>
                <w:szCs w:val="20"/>
                <w:lang w:val="nl-NL" w:eastAsia="nl-NL"/>
              </w:rPr>
              <w:t>Test</w:t>
            </w:r>
          </w:p>
        </w:tc>
        <w:tc>
          <w:tcPr>
            <w:tcW w:w="665" w:type="dxa"/>
            <w:tcBorders>
              <w:top w:val="single" w:sz="4" w:space="0" w:color="000000"/>
              <w:left w:val="single" w:sz="4" w:space="0" w:color="000000"/>
              <w:bottom w:val="single" w:sz="12" w:space="0" w:color="000000"/>
              <w:right w:val="single" w:sz="4" w:space="0" w:color="000000"/>
            </w:tcBorders>
            <w:vAlign w:val="bottom"/>
            <w:hideMark/>
          </w:tcPr>
          <w:p w14:paraId="279CA550" w14:textId="77777777" w:rsidR="00C2634F" w:rsidRPr="004551B6" w:rsidRDefault="00C2634F" w:rsidP="00E36F9B">
            <w:pPr>
              <w:rPr>
                <w:i/>
                <w:iCs/>
                <w:color w:val="000000"/>
                <w:sz w:val="20"/>
                <w:szCs w:val="20"/>
                <w:lang w:val="nl-NL" w:eastAsia="nl-NL"/>
              </w:rPr>
            </w:pPr>
            <w:r w:rsidRPr="004551B6">
              <w:rPr>
                <w:i/>
                <w:iCs/>
                <w:color w:val="000000"/>
                <w:sz w:val="20"/>
                <w:szCs w:val="20"/>
                <w:lang w:val="nl-NL" w:eastAsia="nl-NL"/>
              </w:rPr>
              <w:t>Class 0</w:t>
            </w:r>
          </w:p>
        </w:tc>
        <w:tc>
          <w:tcPr>
            <w:tcW w:w="665" w:type="dxa"/>
            <w:tcBorders>
              <w:top w:val="single" w:sz="4" w:space="0" w:color="000000"/>
              <w:left w:val="single" w:sz="4" w:space="0" w:color="000000"/>
              <w:bottom w:val="single" w:sz="12" w:space="0" w:color="000000"/>
              <w:right w:val="single" w:sz="4" w:space="0" w:color="000000"/>
            </w:tcBorders>
            <w:vAlign w:val="bottom"/>
            <w:hideMark/>
          </w:tcPr>
          <w:p w14:paraId="3F7EB937" w14:textId="77777777" w:rsidR="00C2634F" w:rsidRPr="004551B6" w:rsidRDefault="00C2634F" w:rsidP="00E36F9B">
            <w:pPr>
              <w:rPr>
                <w:i/>
                <w:iCs/>
                <w:color w:val="000000"/>
                <w:sz w:val="20"/>
                <w:szCs w:val="20"/>
                <w:lang w:val="nl-NL" w:eastAsia="nl-NL"/>
              </w:rPr>
            </w:pPr>
            <w:r w:rsidRPr="004551B6">
              <w:rPr>
                <w:i/>
                <w:iCs/>
                <w:color w:val="000000"/>
                <w:sz w:val="20"/>
                <w:szCs w:val="20"/>
                <w:lang w:val="nl-NL" w:eastAsia="nl-NL"/>
              </w:rPr>
              <w:t>Class 1</w:t>
            </w:r>
          </w:p>
        </w:tc>
        <w:tc>
          <w:tcPr>
            <w:tcW w:w="665" w:type="dxa"/>
            <w:tcBorders>
              <w:top w:val="single" w:sz="4" w:space="0" w:color="000000"/>
              <w:left w:val="single" w:sz="4" w:space="0" w:color="000000"/>
              <w:bottom w:val="single" w:sz="12" w:space="0" w:color="000000"/>
              <w:right w:val="single" w:sz="4" w:space="0" w:color="000000"/>
            </w:tcBorders>
            <w:vAlign w:val="bottom"/>
            <w:hideMark/>
          </w:tcPr>
          <w:p w14:paraId="7B9453EF" w14:textId="77777777" w:rsidR="00C2634F" w:rsidRPr="004551B6" w:rsidRDefault="00C2634F" w:rsidP="00E36F9B">
            <w:pPr>
              <w:rPr>
                <w:i/>
                <w:iCs/>
                <w:color w:val="000000"/>
                <w:sz w:val="20"/>
                <w:szCs w:val="20"/>
                <w:lang w:val="nl-NL" w:eastAsia="nl-NL"/>
              </w:rPr>
            </w:pPr>
            <w:r w:rsidRPr="004551B6">
              <w:rPr>
                <w:i/>
                <w:iCs/>
                <w:color w:val="000000"/>
                <w:sz w:val="20"/>
                <w:szCs w:val="20"/>
                <w:lang w:val="nl-NL" w:eastAsia="nl-NL"/>
              </w:rPr>
              <w:t>Class 2</w:t>
            </w:r>
          </w:p>
        </w:tc>
        <w:tc>
          <w:tcPr>
            <w:tcW w:w="665" w:type="dxa"/>
            <w:tcBorders>
              <w:top w:val="single" w:sz="4" w:space="0" w:color="000000"/>
              <w:left w:val="single" w:sz="4" w:space="0" w:color="000000"/>
              <w:bottom w:val="single" w:sz="12" w:space="0" w:color="000000"/>
              <w:right w:val="single" w:sz="4" w:space="0" w:color="000000"/>
            </w:tcBorders>
            <w:vAlign w:val="bottom"/>
            <w:hideMark/>
          </w:tcPr>
          <w:p w14:paraId="0464F9AE" w14:textId="77777777" w:rsidR="00C2634F" w:rsidRPr="004551B6" w:rsidRDefault="00C2634F" w:rsidP="00E36F9B">
            <w:pPr>
              <w:rPr>
                <w:i/>
                <w:iCs/>
                <w:color w:val="000000"/>
                <w:sz w:val="20"/>
                <w:szCs w:val="20"/>
                <w:lang w:val="nl-NL" w:eastAsia="nl-NL"/>
              </w:rPr>
            </w:pPr>
            <w:r w:rsidRPr="004551B6">
              <w:rPr>
                <w:i/>
                <w:iCs/>
                <w:color w:val="000000"/>
                <w:sz w:val="20"/>
                <w:szCs w:val="20"/>
                <w:lang w:val="nl-NL" w:eastAsia="nl-NL"/>
              </w:rPr>
              <w:t>Class 3</w:t>
            </w:r>
          </w:p>
        </w:tc>
        <w:tc>
          <w:tcPr>
            <w:tcW w:w="665" w:type="dxa"/>
            <w:tcBorders>
              <w:top w:val="single" w:sz="4" w:space="0" w:color="000000"/>
              <w:left w:val="single" w:sz="4" w:space="0" w:color="000000"/>
              <w:bottom w:val="single" w:sz="12" w:space="0" w:color="000000"/>
              <w:right w:val="single" w:sz="4" w:space="0" w:color="000000"/>
            </w:tcBorders>
            <w:vAlign w:val="bottom"/>
            <w:hideMark/>
          </w:tcPr>
          <w:p w14:paraId="30CB3372" w14:textId="77777777" w:rsidR="00C2634F" w:rsidRPr="004551B6" w:rsidRDefault="00C2634F" w:rsidP="00E36F9B">
            <w:pPr>
              <w:rPr>
                <w:i/>
                <w:iCs/>
                <w:color w:val="000000"/>
                <w:sz w:val="20"/>
                <w:szCs w:val="20"/>
                <w:lang w:val="nl-NL" w:eastAsia="nl-NL"/>
              </w:rPr>
            </w:pPr>
            <w:r w:rsidRPr="004551B6">
              <w:rPr>
                <w:i/>
                <w:iCs/>
                <w:color w:val="000000"/>
                <w:sz w:val="20"/>
                <w:szCs w:val="20"/>
                <w:lang w:val="nl-NL" w:eastAsia="nl-NL"/>
              </w:rPr>
              <w:t>Class 4</w:t>
            </w:r>
          </w:p>
        </w:tc>
        <w:tc>
          <w:tcPr>
            <w:tcW w:w="665" w:type="dxa"/>
            <w:tcBorders>
              <w:top w:val="single" w:sz="4" w:space="0" w:color="000000"/>
              <w:left w:val="single" w:sz="4" w:space="0" w:color="000000"/>
              <w:bottom w:val="single" w:sz="12" w:space="0" w:color="000000"/>
              <w:right w:val="single" w:sz="4" w:space="0" w:color="000000"/>
            </w:tcBorders>
            <w:vAlign w:val="bottom"/>
            <w:hideMark/>
          </w:tcPr>
          <w:p w14:paraId="7E816ED5" w14:textId="77777777" w:rsidR="00C2634F" w:rsidRPr="004551B6" w:rsidRDefault="00C2634F" w:rsidP="00E36F9B">
            <w:pPr>
              <w:rPr>
                <w:i/>
                <w:iCs/>
                <w:color w:val="000000"/>
                <w:sz w:val="20"/>
                <w:szCs w:val="20"/>
                <w:lang w:val="nl-NL" w:eastAsia="nl-NL"/>
              </w:rPr>
            </w:pPr>
            <w:r w:rsidRPr="004551B6">
              <w:rPr>
                <w:i/>
                <w:iCs/>
                <w:color w:val="000000"/>
                <w:sz w:val="20"/>
                <w:szCs w:val="20"/>
                <w:lang w:val="nl-NL" w:eastAsia="nl-NL"/>
              </w:rPr>
              <w:t>Class 5</w:t>
            </w:r>
          </w:p>
        </w:tc>
        <w:tc>
          <w:tcPr>
            <w:tcW w:w="665" w:type="dxa"/>
            <w:tcBorders>
              <w:top w:val="single" w:sz="4" w:space="0" w:color="000000"/>
              <w:left w:val="single" w:sz="4" w:space="0" w:color="000000"/>
              <w:bottom w:val="single" w:sz="12" w:space="0" w:color="000000"/>
              <w:right w:val="single" w:sz="4" w:space="0" w:color="000000"/>
            </w:tcBorders>
            <w:vAlign w:val="bottom"/>
            <w:hideMark/>
          </w:tcPr>
          <w:p w14:paraId="4685DA17" w14:textId="77777777" w:rsidR="00C2634F" w:rsidRPr="004551B6" w:rsidRDefault="00C2634F" w:rsidP="00E36F9B">
            <w:pPr>
              <w:rPr>
                <w:i/>
                <w:iCs/>
                <w:color w:val="000000"/>
                <w:sz w:val="20"/>
                <w:szCs w:val="20"/>
                <w:lang w:val="nl-NL" w:eastAsia="nl-NL"/>
              </w:rPr>
            </w:pPr>
            <w:r w:rsidRPr="004551B6">
              <w:rPr>
                <w:i/>
                <w:iCs/>
                <w:color w:val="000000"/>
                <w:sz w:val="20"/>
                <w:szCs w:val="20"/>
                <w:lang w:val="nl-NL" w:eastAsia="nl-NL"/>
              </w:rPr>
              <w:t>Class 6</w:t>
            </w:r>
          </w:p>
        </w:tc>
        <w:tc>
          <w:tcPr>
            <w:tcW w:w="980" w:type="dxa"/>
            <w:tcBorders>
              <w:top w:val="single" w:sz="4" w:space="0" w:color="000000"/>
              <w:left w:val="single" w:sz="4" w:space="0" w:color="000000"/>
              <w:bottom w:val="single" w:sz="12" w:space="0" w:color="000000"/>
              <w:right w:val="single" w:sz="4" w:space="0" w:color="auto"/>
            </w:tcBorders>
            <w:vAlign w:val="bottom"/>
            <w:hideMark/>
          </w:tcPr>
          <w:p w14:paraId="180C6FD0" w14:textId="77777777" w:rsidR="00C2634F" w:rsidRPr="004551B6" w:rsidRDefault="00C2634F" w:rsidP="00E36F9B">
            <w:pPr>
              <w:rPr>
                <w:i/>
                <w:iCs/>
                <w:color w:val="000000"/>
                <w:sz w:val="20"/>
                <w:szCs w:val="20"/>
                <w:lang w:val="nl-NL" w:eastAsia="nl-NL"/>
              </w:rPr>
            </w:pPr>
            <w:r w:rsidRPr="004551B6">
              <w:rPr>
                <w:i/>
                <w:iCs/>
                <w:color w:val="000000"/>
                <w:sz w:val="20"/>
                <w:szCs w:val="20"/>
                <w:lang w:val="nl-NL" w:eastAsia="nl-NL"/>
              </w:rPr>
              <w:t>Annex</w:t>
            </w:r>
          </w:p>
        </w:tc>
      </w:tr>
      <w:tr w:rsidR="00C2634F" w:rsidRPr="004551B6" w14:paraId="083DEC57" w14:textId="77777777" w:rsidTr="00E36F9B">
        <w:trPr>
          <w:trHeight w:val="315"/>
        </w:trPr>
        <w:tc>
          <w:tcPr>
            <w:tcW w:w="3840" w:type="dxa"/>
            <w:vMerge w:val="restart"/>
            <w:tcBorders>
              <w:top w:val="single" w:sz="12" w:space="0" w:color="000000"/>
              <w:left w:val="single" w:sz="8" w:space="0" w:color="000000"/>
              <w:bottom w:val="single" w:sz="4" w:space="0" w:color="000000"/>
              <w:right w:val="single" w:sz="4" w:space="0" w:color="000000"/>
            </w:tcBorders>
            <w:vAlign w:val="bottom"/>
            <w:hideMark/>
          </w:tcPr>
          <w:p w14:paraId="5D4D211F" w14:textId="77777777" w:rsidR="00C2634F" w:rsidRPr="004551B6" w:rsidRDefault="00C2634F" w:rsidP="00E36F9B">
            <w:pPr>
              <w:rPr>
                <w:color w:val="000000"/>
                <w:sz w:val="20"/>
                <w:szCs w:val="20"/>
                <w:lang w:val="nl-NL" w:eastAsia="nl-NL"/>
              </w:rPr>
            </w:pPr>
            <w:proofErr w:type="spellStart"/>
            <w:r w:rsidRPr="004551B6">
              <w:rPr>
                <w:color w:val="000000"/>
                <w:sz w:val="20"/>
                <w:szCs w:val="20"/>
                <w:lang w:val="nl-NL" w:eastAsia="nl-NL"/>
              </w:rPr>
              <w:t>Overpressure</w:t>
            </w:r>
            <w:proofErr w:type="spellEnd"/>
            <w:r w:rsidRPr="004551B6">
              <w:rPr>
                <w:color w:val="000000"/>
                <w:sz w:val="20"/>
                <w:szCs w:val="20"/>
                <w:lang w:val="nl-NL" w:eastAsia="nl-NL"/>
              </w:rPr>
              <w:t xml:space="preserve"> or </w:t>
            </w:r>
            <w:proofErr w:type="spellStart"/>
            <w:r w:rsidRPr="004551B6">
              <w:rPr>
                <w:color w:val="000000"/>
                <w:sz w:val="20"/>
                <w:szCs w:val="20"/>
                <w:lang w:val="nl-NL" w:eastAsia="nl-NL"/>
              </w:rPr>
              <w:t>strength</w:t>
            </w:r>
            <w:proofErr w:type="spellEnd"/>
          </w:p>
        </w:tc>
        <w:tc>
          <w:tcPr>
            <w:tcW w:w="665" w:type="dxa"/>
            <w:vMerge w:val="restart"/>
            <w:tcBorders>
              <w:top w:val="single" w:sz="12" w:space="0" w:color="000000"/>
              <w:left w:val="single" w:sz="4" w:space="0" w:color="000000"/>
              <w:bottom w:val="single" w:sz="4" w:space="0" w:color="000000"/>
              <w:right w:val="single" w:sz="4" w:space="0" w:color="000000"/>
            </w:tcBorders>
            <w:vAlign w:val="bottom"/>
            <w:hideMark/>
          </w:tcPr>
          <w:p w14:paraId="72FC9BA5"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vMerge w:val="restart"/>
            <w:tcBorders>
              <w:top w:val="single" w:sz="12" w:space="0" w:color="000000"/>
              <w:left w:val="single" w:sz="4" w:space="0" w:color="000000"/>
              <w:bottom w:val="single" w:sz="4" w:space="0" w:color="000000"/>
              <w:right w:val="single" w:sz="4" w:space="0" w:color="000000"/>
            </w:tcBorders>
            <w:vAlign w:val="bottom"/>
            <w:hideMark/>
          </w:tcPr>
          <w:p w14:paraId="5FEBECAB"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vMerge w:val="restart"/>
            <w:tcBorders>
              <w:top w:val="single" w:sz="12" w:space="0" w:color="000000"/>
              <w:left w:val="single" w:sz="4" w:space="0" w:color="000000"/>
              <w:bottom w:val="single" w:sz="4" w:space="0" w:color="000000"/>
              <w:right w:val="single" w:sz="4" w:space="0" w:color="000000"/>
            </w:tcBorders>
            <w:vAlign w:val="bottom"/>
            <w:hideMark/>
          </w:tcPr>
          <w:p w14:paraId="78E35354"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vMerge w:val="restart"/>
            <w:tcBorders>
              <w:top w:val="single" w:sz="12" w:space="0" w:color="000000"/>
              <w:left w:val="single" w:sz="4" w:space="0" w:color="000000"/>
              <w:bottom w:val="single" w:sz="4" w:space="0" w:color="000000"/>
              <w:right w:val="single" w:sz="4" w:space="0" w:color="000000"/>
            </w:tcBorders>
            <w:vAlign w:val="bottom"/>
            <w:hideMark/>
          </w:tcPr>
          <w:p w14:paraId="4400BD58"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vMerge w:val="restart"/>
            <w:tcBorders>
              <w:top w:val="single" w:sz="12" w:space="0" w:color="000000"/>
              <w:left w:val="single" w:sz="4" w:space="0" w:color="000000"/>
              <w:bottom w:val="single" w:sz="4" w:space="0" w:color="000000"/>
              <w:right w:val="single" w:sz="4" w:space="0" w:color="000000"/>
            </w:tcBorders>
            <w:vAlign w:val="bottom"/>
            <w:hideMark/>
          </w:tcPr>
          <w:p w14:paraId="6B6CAE4F"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vMerge w:val="restart"/>
            <w:tcBorders>
              <w:top w:val="single" w:sz="12" w:space="0" w:color="000000"/>
              <w:left w:val="single" w:sz="4" w:space="0" w:color="000000"/>
              <w:bottom w:val="single" w:sz="4" w:space="0" w:color="000000"/>
              <w:right w:val="single" w:sz="4" w:space="0" w:color="000000"/>
            </w:tcBorders>
            <w:vAlign w:val="bottom"/>
            <w:hideMark/>
          </w:tcPr>
          <w:p w14:paraId="436808A1"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vMerge w:val="restart"/>
            <w:tcBorders>
              <w:top w:val="single" w:sz="12" w:space="0" w:color="000000"/>
              <w:left w:val="single" w:sz="4" w:space="0" w:color="000000"/>
              <w:bottom w:val="single" w:sz="4" w:space="0" w:color="000000"/>
              <w:right w:val="single" w:sz="4" w:space="0" w:color="000000"/>
            </w:tcBorders>
            <w:vAlign w:val="bottom"/>
            <w:hideMark/>
          </w:tcPr>
          <w:p w14:paraId="091FF31D"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980" w:type="dxa"/>
            <w:vMerge w:val="restart"/>
            <w:tcBorders>
              <w:top w:val="single" w:sz="12" w:space="0" w:color="000000"/>
              <w:left w:val="single" w:sz="4" w:space="0" w:color="000000"/>
              <w:bottom w:val="single" w:sz="4" w:space="0" w:color="000000"/>
              <w:right w:val="single" w:sz="8" w:space="0" w:color="000000"/>
            </w:tcBorders>
            <w:vAlign w:val="bottom"/>
            <w:hideMark/>
          </w:tcPr>
          <w:p w14:paraId="29BE6538"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5A</w:t>
            </w:r>
          </w:p>
        </w:tc>
      </w:tr>
      <w:tr w:rsidR="00C2634F" w:rsidRPr="004551B6" w14:paraId="535CCBE1" w14:textId="77777777" w:rsidTr="00E36F9B">
        <w:trPr>
          <w:trHeight w:val="464"/>
        </w:trPr>
        <w:tc>
          <w:tcPr>
            <w:tcW w:w="3840" w:type="dxa"/>
            <w:vMerge/>
            <w:tcBorders>
              <w:top w:val="single" w:sz="12" w:space="0" w:color="000000"/>
              <w:left w:val="single" w:sz="8" w:space="0" w:color="000000"/>
              <w:bottom w:val="single" w:sz="4" w:space="0" w:color="000000"/>
              <w:right w:val="single" w:sz="4" w:space="0" w:color="000000"/>
            </w:tcBorders>
            <w:vAlign w:val="center"/>
            <w:hideMark/>
          </w:tcPr>
          <w:p w14:paraId="4AA074A9" w14:textId="77777777" w:rsidR="00C2634F" w:rsidRPr="004551B6" w:rsidRDefault="00C2634F" w:rsidP="00E36F9B">
            <w:pPr>
              <w:rPr>
                <w:color w:val="000000"/>
                <w:sz w:val="20"/>
                <w:szCs w:val="20"/>
                <w:lang w:val="nl-NL" w:eastAsia="nl-NL"/>
              </w:rPr>
            </w:pPr>
          </w:p>
        </w:tc>
        <w:tc>
          <w:tcPr>
            <w:tcW w:w="665" w:type="dxa"/>
            <w:vMerge/>
            <w:tcBorders>
              <w:top w:val="single" w:sz="12" w:space="0" w:color="000000"/>
              <w:left w:val="single" w:sz="4" w:space="0" w:color="000000"/>
              <w:bottom w:val="single" w:sz="4" w:space="0" w:color="000000"/>
              <w:right w:val="single" w:sz="4" w:space="0" w:color="000000"/>
            </w:tcBorders>
            <w:vAlign w:val="center"/>
            <w:hideMark/>
          </w:tcPr>
          <w:p w14:paraId="08A853EF" w14:textId="77777777" w:rsidR="00C2634F" w:rsidRPr="004551B6" w:rsidRDefault="00C2634F" w:rsidP="00E36F9B">
            <w:pPr>
              <w:rPr>
                <w:color w:val="000000"/>
                <w:sz w:val="20"/>
                <w:szCs w:val="20"/>
                <w:lang w:val="nl-NL" w:eastAsia="nl-NL"/>
              </w:rPr>
            </w:pPr>
          </w:p>
        </w:tc>
        <w:tc>
          <w:tcPr>
            <w:tcW w:w="665" w:type="dxa"/>
            <w:vMerge/>
            <w:tcBorders>
              <w:top w:val="single" w:sz="12" w:space="0" w:color="000000"/>
              <w:left w:val="single" w:sz="4" w:space="0" w:color="000000"/>
              <w:bottom w:val="single" w:sz="4" w:space="0" w:color="000000"/>
              <w:right w:val="single" w:sz="4" w:space="0" w:color="000000"/>
            </w:tcBorders>
            <w:vAlign w:val="center"/>
            <w:hideMark/>
          </w:tcPr>
          <w:p w14:paraId="3CA8B7D0" w14:textId="77777777" w:rsidR="00C2634F" w:rsidRPr="004551B6" w:rsidRDefault="00C2634F" w:rsidP="00E36F9B">
            <w:pPr>
              <w:rPr>
                <w:color w:val="000000"/>
                <w:sz w:val="20"/>
                <w:szCs w:val="20"/>
                <w:lang w:val="nl-NL" w:eastAsia="nl-NL"/>
              </w:rPr>
            </w:pPr>
          </w:p>
        </w:tc>
        <w:tc>
          <w:tcPr>
            <w:tcW w:w="665" w:type="dxa"/>
            <w:vMerge/>
            <w:tcBorders>
              <w:top w:val="single" w:sz="12" w:space="0" w:color="000000"/>
              <w:left w:val="single" w:sz="4" w:space="0" w:color="000000"/>
              <w:bottom w:val="single" w:sz="4" w:space="0" w:color="000000"/>
              <w:right w:val="single" w:sz="4" w:space="0" w:color="000000"/>
            </w:tcBorders>
            <w:vAlign w:val="center"/>
            <w:hideMark/>
          </w:tcPr>
          <w:p w14:paraId="2FA0850C" w14:textId="77777777" w:rsidR="00C2634F" w:rsidRPr="004551B6" w:rsidRDefault="00C2634F" w:rsidP="00E36F9B">
            <w:pPr>
              <w:rPr>
                <w:color w:val="000000"/>
                <w:sz w:val="20"/>
                <w:szCs w:val="20"/>
                <w:lang w:val="nl-NL" w:eastAsia="nl-NL"/>
              </w:rPr>
            </w:pPr>
          </w:p>
        </w:tc>
        <w:tc>
          <w:tcPr>
            <w:tcW w:w="665" w:type="dxa"/>
            <w:vMerge/>
            <w:tcBorders>
              <w:top w:val="single" w:sz="12" w:space="0" w:color="000000"/>
              <w:left w:val="single" w:sz="4" w:space="0" w:color="000000"/>
              <w:bottom w:val="single" w:sz="4" w:space="0" w:color="000000"/>
              <w:right w:val="single" w:sz="4" w:space="0" w:color="000000"/>
            </w:tcBorders>
            <w:vAlign w:val="center"/>
            <w:hideMark/>
          </w:tcPr>
          <w:p w14:paraId="3C1CF912" w14:textId="77777777" w:rsidR="00C2634F" w:rsidRPr="004551B6" w:rsidRDefault="00C2634F" w:rsidP="00E36F9B">
            <w:pPr>
              <w:rPr>
                <w:color w:val="000000"/>
                <w:sz w:val="20"/>
                <w:szCs w:val="20"/>
                <w:lang w:val="nl-NL" w:eastAsia="nl-NL"/>
              </w:rPr>
            </w:pPr>
          </w:p>
        </w:tc>
        <w:tc>
          <w:tcPr>
            <w:tcW w:w="665" w:type="dxa"/>
            <w:vMerge/>
            <w:tcBorders>
              <w:top w:val="single" w:sz="12" w:space="0" w:color="000000"/>
              <w:left w:val="single" w:sz="4" w:space="0" w:color="000000"/>
              <w:bottom w:val="single" w:sz="4" w:space="0" w:color="000000"/>
              <w:right w:val="single" w:sz="4" w:space="0" w:color="000000"/>
            </w:tcBorders>
            <w:vAlign w:val="center"/>
            <w:hideMark/>
          </w:tcPr>
          <w:p w14:paraId="3E8C0DF7" w14:textId="77777777" w:rsidR="00C2634F" w:rsidRPr="004551B6" w:rsidRDefault="00C2634F" w:rsidP="00E36F9B">
            <w:pPr>
              <w:rPr>
                <w:color w:val="000000"/>
                <w:sz w:val="20"/>
                <w:szCs w:val="20"/>
                <w:lang w:val="nl-NL" w:eastAsia="nl-NL"/>
              </w:rPr>
            </w:pPr>
          </w:p>
        </w:tc>
        <w:tc>
          <w:tcPr>
            <w:tcW w:w="665" w:type="dxa"/>
            <w:vMerge/>
            <w:tcBorders>
              <w:top w:val="single" w:sz="12" w:space="0" w:color="000000"/>
              <w:left w:val="single" w:sz="4" w:space="0" w:color="000000"/>
              <w:bottom w:val="single" w:sz="4" w:space="0" w:color="000000"/>
              <w:right w:val="single" w:sz="4" w:space="0" w:color="000000"/>
            </w:tcBorders>
            <w:vAlign w:val="center"/>
            <w:hideMark/>
          </w:tcPr>
          <w:p w14:paraId="1E00A230" w14:textId="77777777" w:rsidR="00C2634F" w:rsidRPr="004551B6" w:rsidRDefault="00C2634F" w:rsidP="00E36F9B">
            <w:pPr>
              <w:rPr>
                <w:color w:val="000000"/>
                <w:sz w:val="20"/>
                <w:szCs w:val="20"/>
                <w:lang w:val="nl-NL" w:eastAsia="nl-NL"/>
              </w:rPr>
            </w:pPr>
          </w:p>
        </w:tc>
        <w:tc>
          <w:tcPr>
            <w:tcW w:w="665" w:type="dxa"/>
            <w:vMerge/>
            <w:tcBorders>
              <w:top w:val="single" w:sz="12" w:space="0" w:color="000000"/>
              <w:left w:val="single" w:sz="4" w:space="0" w:color="000000"/>
              <w:bottom w:val="single" w:sz="4" w:space="0" w:color="000000"/>
              <w:right w:val="single" w:sz="4" w:space="0" w:color="000000"/>
            </w:tcBorders>
            <w:vAlign w:val="center"/>
            <w:hideMark/>
          </w:tcPr>
          <w:p w14:paraId="195ABCAB" w14:textId="77777777" w:rsidR="00C2634F" w:rsidRPr="004551B6" w:rsidRDefault="00C2634F" w:rsidP="00E36F9B">
            <w:pPr>
              <w:rPr>
                <w:color w:val="000000"/>
                <w:sz w:val="20"/>
                <w:szCs w:val="20"/>
                <w:lang w:val="nl-NL" w:eastAsia="nl-NL"/>
              </w:rPr>
            </w:pPr>
          </w:p>
        </w:tc>
        <w:tc>
          <w:tcPr>
            <w:tcW w:w="980" w:type="dxa"/>
            <w:vMerge/>
            <w:tcBorders>
              <w:top w:val="single" w:sz="12" w:space="0" w:color="000000"/>
              <w:left w:val="single" w:sz="4" w:space="0" w:color="000000"/>
              <w:bottom w:val="single" w:sz="4" w:space="0" w:color="000000"/>
              <w:right w:val="single" w:sz="8" w:space="0" w:color="000000"/>
            </w:tcBorders>
            <w:vAlign w:val="center"/>
            <w:hideMark/>
          </w:tcPr>
          <w:p w14:paraId="4904AC8F" w14:textId="77777777" w:rsidR="00C2634F" w:rsidRPr="004551B6" w:rsidRDefault="00C2634F" w:rsidP="00E36F9B">
            <w:pPr>
              <w:rPr>
                <w:color w:val="000000"/>
                <w:sz w:val="20"/>
                <w:szCs w:val="20"/>
                <w:lang w:val="nl-NL" w:eastAsia="nl-NL"/>
              </w:rPr>
            </w:pPr>
          </w:p>
        </w:tc>
      </w:tr>
      <w:tr w:rsidR="00C2634F" w:rsidRPr="004551B6" w14:paraId="4B21E380" w14:textId="77777777" w:rsidTr="00E36F9B">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2A066017" w14:textId="77777777" w:rsidR="00C2634F" w:rsidRPr="004551B6" w:rsidRDefault="00C2634F" w:rsidP="00E36F9B">
            <w:pPr>
              <w:rPr>
                <w:color w:val="000000"/>
                <w:sz w:val="20"/>
                <w:szCs w:val="20"/>
                <w:lang w:val="nl-NL" w:eastAsia="nl-NL"/>
              </w:rPr>
            </w:pPr>
            <w:proofErr w:type="spellStart"/>
            <w:r w:rsidRPr="004551B6">
              <w:rPr>
                <w:color w:val="000000"/>
                <w:sz w:val="20"/>
                <w:szCs w:val="20"/>
                <w:lang w:val="nl-NL" w:eastAsia="nl-NL"/>
              </w:rPr>
              <w:t>External</w:t>
            </w:r>
            <w:proofErr w:type="spellEnd"/>
            <w:r w:rsidRPr="004551B6">
              <w:rPr>
                <w:color w:val="000000"/>
                <w:sz w:val="20"/>
                <w:szCs w:val="20"/>
                <w:lang w:val="nl-NL" w:eastAsia="nl-NL"/>
              </w:rPr>
              <w:t xml:space="preserve"> </w:t>
            </w:r>
            <w:proofErr w:type="spellStart"/>
            <w:r w:rsidRPr="004551B6">
              <w:rPr>
                <w:color w:val="000000"/>
                <w:sz w:val="20"/>
                <w:szCs w:val="20"/>
                <w:lang w:val="nl-NL" w:eastAsia="nl-NL"/>
              </w:rPr>
              <w:t>leakage</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1A114AB"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BA2B472"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BF14877"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275C8E9"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BA957A7"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A9486AC"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EFF48A0"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529221A7"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5B</w:t>
            </w:r>
          </w:p>
        </w:tc>
      </w:tr>
      <w:tr w:rsidR="00C2634F" w:rsidRPr="004551B6" w14:paraId="51150892" w14:textId="77777777" w:rsidTr="00E36F9B">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6E218B8D" w14:textId="77777777" w:rsidR="00C2634F" w:rsidRPr="004551B6" w:rsidRDefault="00C2634F" w:rsidP="00E36F9B">
            <w:pPr>
              <w:rPr>
                <w:color w:val="000000"/>
                <w:sz w:val="20"/>
                <w:szCs w:val="20"/>
                <w:lang w:val="nl-NL" w:eastAsia="nl-NL"/>
              </w:rPr>
            </w:pPr>
            <w:proofErr w:type="spellStart"/>
            <w:r w:rsidRPr="004551B6">
              <w:rPr>
                <w:color w:val="000000"/>
                <w:sz w:val="20"/>
                <w:szCs w:val="20"/>
                <w:lang w:val="nl-NL" w:eastAsia="nl-NL"/>
              </w:rPr>
              <w:t>Internal</w:t>
            </w:r>
            <w:proofErr w:type="spellEnd"/>
            <w:r w:rsidRPr="004551B6">
              <w:rPr>
                <w:color w:val="000000"/>
                <w:sz w:val="20"/>
                <w:szCs w:val="20"/>
                <w:lang w:val="nl-NL" w:eastAsia="nl-NL"/>
              </w:rPr>
              <w:t xml:space="preserve"> </w:t>
            </w:r>
            <w:proofErr w:type="spellStart"/>
            <w:r w:rsidRPr="004551B6">
              <w:rPr>
                <w:color w:val="000000"/>
                <w:sz w:val="20"/>
                <w:szCs w:val="20"/>
                <w:lang w:val="nl-NL" w:eastAsia="nl-NL"/>
              </w:rPr>
              <w:t>leakage</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7F38933"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4E32F6F"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A9FA138"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8F8D0C3"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C6DA680"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599584B"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6DCD5EA"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41075357"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5C</w:t>
            </w:r>
          </w:p>
        </w:tc>
      </w:tr>
      <w:tr w:rsidR="00C2634F" w:rsidRPr="004551B6" w14:paraId="73EE1F25" w14:textId="77777777" w:rsidTr="00E36F9B">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2EF6AC52" w14:textId="77777777" w:rsidR="00C2634F" w:rsidRPr="004551B6" w:rsidRDefault="00C2634F" w:rsidP="00E36F9B">
            <w:pPr>
              <w:rPr>
                <w:color w:val="000000"/>
                <w:sz w:val="20"/>
                <w:szCs w:val="20"/>
                <w:lang w:val="nl-NL" w:eastAsia="nl-NL"/>
              </w:rPr>
            </w:pPr>
            <w:proofErr w:type="spellStart"/>
            <w:r w:rsidRPr="004551B6">
              <w:rPr>
                <w:color w:val="000000"/>
                <w:sz w:val="20"/>
                <w:szCs w:val="20"/>
                <w:lang w:val="nl-NL" w:eastAsia="nl-NL"/>
              </w:rPr>
              <w:t>Durability</w:t>
            </w:r>
            <w:proofErr w:type="spellEnd"/>
            <w:r w:rsidRPr="004551B6">
              <w:rPr>
                <w:color w:val="000000"/>
                <w:sz w:val="20"/>
                <w:szCs w:val="20"/>
                <w:lang w:val="nl-NL" w:eastAsia="nl-NL"/>
              </w:rPr>
              <w:t xml:space="preserve"> tests</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83D931D"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D41AAC1"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B40AB8B"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B01D008"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F96A941"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1E82777"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23EB5A8"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7ACBB510"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5L</w:t>
            </w:r>
          </w:p>
        </w:tc>
      </w:tr>
      <w:tr w:rsidR="00C2634F" w:rsidRPr="004551B6" w14:paraId="443FBB02" w14:textId="77777777" w:rsidTr="00E36F9B">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112DC3DB"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 xml:space="preserve">CNG/LNG </w:t>
            </w:r>
            <w:proofErr w:type="spellStart"/>
            <w:r w:rsidRPr="004551B6">
              <w:rPr>
                <w:color w:val="000000"/>
                <w:sz w:val="20"/>
                <w:szCs w:val="20"/>
                <w:lang w:val="nl-NL" w:eastAsia="nl-NL"/>
              </w:rPr>
              <w:t>compatibility</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3BF7450"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2DDED0B"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6DB7985"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CD19179"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EC6BB9B"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917EB78"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5B14358"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1C715E6A"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5D</w:t>
            </w:r>
          </w:p>
        </w:tc>
      </w:tr>
      <w:tr w:rsidR="00C2634F" w:rsidRPr="004551B6" w14:paraId="1E3C141E" w14:textId="77777777" w:rsidTr="00E36F9B">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5BF625E6" w14:textId="77777777" w:rsidR="00C2634F" w:rsidRPr="004551B6" w:rsidRDefault="00C2634F" w:rsidP="00E36F9B">
            <w:pPr>
              <w:rPr>
                <w:color w:val="000000"/>
                <w:sz w:val="20"/>
                <w:szCs w:val="20"/>
                <w:lang w:val="nl-NL" w:eastAsia="nl-NL"/>
              </w:rPr>
            </w:pPr>
            <w:proofErr w:type="spellStart"/>
            <w:r w:rsidRPr="004551B6">
              <w:rPr>
                <w:color w:val="000000"/>
                <w:sz w:val="20"/>
                <w:szCs w:val="20"/>
                <w:lang w:val="nl-NL" w:eastAsia="nl-NL"/>
              </w:rPr>
              <w:t>Corrosion</w:t>
            </w:r>
            <w:proofErr w:type="spellEnd"/>
            <w:r w:rsidRPr="004551B6">
              <w:rPr>
                <w:color w:val="000000"/>
                <w:sz w:val="20"/>
                <w:szCs w:val="20"/>
                <w:lang w:val="nl-NL" w:eastAsia="nl-NL"/>
              </w:rPr>
              <w:t xml:space="preserve"> </w:t>
            </w:r>
            <w:proofErr w:type="spellStart"/>
            <w:r w:rsidRPr="004551B6">
              <w:rPr>
                <w:color w:val="000000"/>
                <w:sz w:val="20"/>
                <w:szCs w:val="20"/>
                <w:lang w:val="nl-NL" w:eastAsia="nl-NL"/>
              </w:rPr>
              <w:t>resistance</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D18D128"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C1CB4E4"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4543BA3"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E80A784"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8A761D9"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8619514"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2A0F289"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33855C8B"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5E</w:t>
            </w:r>
          </w:p>
        </w:tc>
      </w:tr>
      <w:tr w:rsidR="00C2634F" w:rsidRPr="004551B6" w14:paraId="514E3AF6" w14:textId="77777777" w:rsidTr="00E36F9B">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01DC91A7" w14:textId="77777777" w:rsidR="00C2634F" w:rsidRPr="004551B6" w:rsidRDefault="00C2634F" w:rsidP="00E36F9B">
            <w:pPr>
              <w:rPr>
                <w:color w:val="000000"/>
                <w:sz w:val="20"/>
                <w:szCs w:val="20"/>
                <w:lang w:val="nl-NL" w:eastAsia="nl-NL"/>
              </w:rPr>
            </w:pPr>
            <w:proofErr w:type="spellStart"/>
            <w:r w:rsidRPr="004551B6">
              <w:rPr>
                <w:color w:val="000000"/>
                <w:sz w:val="20"/>
                <w:szCs w:val="20"/>
                <w:lang w:val="nl-NL" w:eastAsia="nl-NL"/>
              </w:rPr>
              <w:t>Resistance</w:t>
            </w:r>
            <w:proofErr w:type="spellEnd"/>
            <w:r w:rsidRPr="004551B6">
              <w:rPr>
                <w:color w:val="000000"/>
                <w:sz w:val="20"/>
                <w:szCs w:val="20"/>
                <w:lang w:val="nl-NL" w:eastAsia="nl-NL"/>
              </w:rPr>
              <w:t xml:space="preserve"> </w:t>
            </w:r>
            <w:proofErr w:type="spellStart"/>
            <w:r w:rsidRPr="004551B6">
              <w:rPr>
                <w:color w:val="000000"/>
                <w:sz w:val="20"/>
                <w:szCs w:val="20"/>
                <w:lang w:val="nl-NL" w:eastAsia="nl-NL"/>
              </w:rPr>
              <w:t>to</w:t>
            </w:r>
            <w:proofErr w:type="spellEnd"/>
            <w:r w:rsidRPr="004551B6">
              <w:rPr>
                <w:color w:val="000000"/>
                <w:sz w:val="20"/>
                <w:szCs w:val="20"/>
                <w:lang w:val="nl-NL" w:eastAsia="nl-NL"/>
              </w:rPr>
              <w:t xml:space="preserve"> dry heat</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5CC637A"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D10EE75"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D98AC46"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515E9B3"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4B35D07"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004D00E"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3AE5BF6"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030AD306"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5F</w:t>
            </w:r>
          </w:p>
        </w:tc>
      </w:tr>
      <w:tr w:rsidR="00C2634F" w:rsidRPr="004551B6" w14:paraId="13A82674" w14:textId="77777777" w:rsidTr="00E36F9B">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4138C889" w14:textId="77777777" w:rsidR="00C2634F" w:rsidRPr="004551B6" w:rsidRDefault="00C2634F" w:rsidP="00E36F9B">
            <w:pPr>
              <w:rPr>
                <w:color w:val="000000"/>
                <w:sz w:val="20"/>
                <w:szCs w:val="20"/>
                <w:lang w:val="nl-NL" w:eastAsia="nl-NL"/>
              </w:rPr>
            </w:pPr>
            <w:proofErr w:type="spellStart"/>
            <w:r w:rsidRPr="004551B6">
              <w:rPr>
                <w:color w:val="000000"/>
                <w:sz w:val="20"/>
                <w:szCs w:val="20"/>
                <w:lang w:val="nl-NL" w:eastAsia="nl-NL"/>
              </w:rPr>
              <w:t>Ozone</w:t>
            </w:r>
            <w:proofErr w:type="spellEnd"/>
            <w:r w:rsidRPr="004551B6">
              <w:rPr>
                <w:color w:val="000000"/>
                <w:sz w:val="20"/>
                <w:szCs w:val="20"/>
                <w:lang w:val="nl-NL" w:eastAsia="nl-NL"/>
              </w:rPr>
              <w:t xml:space="preserve"> </w:t>
            </w:r>
            <w:proofErr w:type="spellStart"/>
            <w:r w:rsidRPr="004551B6">
              <w:rPr>
                <w:color w:val="000000"/>
                <w:sz w:val="20"/>
                <w:szCs w:val="20"/>
                <w:lang w:val="nl-NL" w:eastAsia="nl-NL"/>
              </w:rPr>
              <w:t>ageing</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A720018"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27A67C5"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CEBBC3E"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AA181E6"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1011346"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14D192D"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5CBCEC1"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66C7A23F"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5G</w:t>
            </w:r>
          </w:p>
        </w:tc>
      </w:tr>
      <w:tr w:rsidR="00C2634F" w:rsidRPr="004551B6" w14:paraId="5183E844" w14:textId="77777777" w:rsidTr="00E36F9B">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34D7E245" w14:textId="77777777" w:rsidR="00C2634F" w:rsidRPr="004551B6" w:rsidRDefault="00C2634F" w:rsidP="00E36F9B">
            <w:pPr>
              <w:rPr>
                <w:color w:val="000000"/>
                <w:sz w:val="20"/>
                <w:szCs w:val="20"/>
                <w:lang w:val="nl-NL" w:eastAsia="nl-NL"/>
              </w:rPr>
            </w:pPr>
            <w:proofErr w:type="spellStart"/>
            <w:r w:rsidRPr="004551B6">
              <w:rPr>
                <w:color w:val="000000"/>
                <w:sz w:val="20"/>
                <w:szCs w:val="20"/>
                <w:lang w:val="nl-NL" w:eastAsia="nl-NL"/>
              </w:rPr>
              <w:t>Burst</w:t>
            </w:r>
            <w:proofErr w:type="spellEnd"/>
            <w:r w:rsidRPr="004551B6">
              <w:rPr>
                <w:color w:val="000000"/>
                <w:sz w:val="20"/>
                <w:szCs w:val="20"/>
                <w:lang w:val="nl-NL" w:eastAsia="nl-NL"/>
              </w:rPr>
              <w:t>/</w:t>
            </w:r>
            <w:proofErr w:type="spellStart"/>
            <w:r w:rsidRPr="004551B6">
              <w:rPr>
                <w:color w:val="000000"/>
                <w:sz w:val="20"/>
                <w:szCs w:val="20"/>
                <w:lang w:val="nl-NL" w:eastAsia="nl-NL"/>
              </w:rPr>
              <w:t>destructive</w:t>
            </w:r>
            <w:proofErr w:type="spellEnd"/>
            <w:r w:rsidRPr="004551B6">
              <w:rPr>
                <w:color w:val="000000"/>
                <w:sz w:val="20"/>
                <w:szCs w:val="20"/>
                <w:lang w:val="nl-NL" w:eastAsia="nl-NL"/>
              </w:rPr>
              <w:t xml:space="preserve"> tests</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9103866"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E5077E5"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0147A09"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C9A900C"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09501F7"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F791FE5"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4C972C1"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5F44126E"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5M</w:t>
            </w:r>
          </w:p>
        </w:tc>
      </w:tr>
      <w:tr w:rsidR="00C2634F" w:rsidRPr="004551B6" w14:paraId="338BF69D" w14:textId="77777777" w:rsidTr="00E36F9B">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4C725E88" w14:textId="77777777" w:rsidR="00C2634F" w:rsidRPr="004551B6" w:rsidRDefault="00C2634F" w:rsidP="00E36F9B">
            <w:pPr>
              <w:rPr>
                <w:color w:val="000000"/>
                <w:sz w:val="20"/>
                <w:szCs w:val="20"/>
                <w:lang w:val="nl-NL" w:eastAsia="nl-NL"/>
              </w:rPr>
            </w:pPr>
            <w:proofErr w:type="spellStart"/>
            <w:r w:rsidRPr="004551B6">
              <w:rPr>
                <w:color w:val="000000"/>
                <w:sz w:val="20"/>
                <w:szCs w:val="20"/>
                <w:lang w:val="nl-NL" w:eastAsia="nl-NL"/>
              </w:rPr>
              <w:t>Temperature</w:t>
            </w:r>
            <w:proofErr w:type="spellEnd"/>
            <w:r w:rsidRPr="004551B6">
              <w:rPr>
                <w:color w:val="000000"/>
                <w:sz w:val="20"/>
                <w:szCs w:val="20"/>
                <w:lang w:val="nl-NL" w:eastAsia="nl-NL"/>
              </w:rPr>
              <w:t xml:space="preserve"> </w:t>
            </w:r>
            <w:proofErr w:type="spellStart"/>
            <w:r w:rsidRPr="004551B6">
              <w:rPr>
                <w:color w:val="000000"/>
                <w:sz w:val="20"/>
                <w:szCs w:val="20"/>
                <w:lang w:val="nl-NL" w:eastAsia="nl-NL"/>
              </w:rPr>
              <w:t>cycle</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AA15B79"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B3F2983"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12890C2"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C463A38"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D3444B8"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93D2089"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915EB81"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38F8957F"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5H</w:t>
            </w:r>
          </w:p>
        </w:tc>
      </w:tr>
      <w:tr w:rsidR="00C2634F" w:rsidRPr="004551B6" w14:paraId="1E41331B" w14:textId="77777777" w:rsidTr="00E36F9B">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1B80B7D5" w14:textId="77777777" w:rsidR="00C2634F" w:rsidRPr="004551B6" w:rsidRDefault="00C2634F" w:rsidP="00E36F9B">
            <w:pPr>
              <w:rPr>
                <w:color w:val="000000"/>
                <w:sz w:val="20"/>
                <w:szCs w:val="20"/>
                <w:lang w:val="nl-NL" w:eastAsia="nl-NL"/>
              </w:rPr>
            </w:pPr>
            <w:proofErr w:type="spellStart"/>
            <w:r w:rsidRPr="004551B6">
              <w:rPr>
                <w:color w:val="000000"/>
                <w:sz w:val="20"/>
                <w:szCs w:val="20"/>
                <w:lang w:val="nl-NL" w:eastAsia="nl-NL"/>
              </w:rPr>
              <w:t>Pressure</w:t>
            </w:r>
            <w:proofErr w:type="spellEnd"/>
            <w:r w:rsidRPr="004551B6">
              <w:rPr>
                <w:color w:val="000000"/>
                <w:sz w:val="20"/>
                <w:szCs w:val="20"/>
                <w:lang w:val="nl-NL" w:eastAsia="nl-NL"/>
              </w:rPr>
              <w:t xml:space="preserve"> </w:t>
            </w:r>
            <w:proofErr w:type="spellStart"/>
            <w:r w:rsidRPr="004551B6">
              <w:rPr>
                <w:color w:val="000000"/>
                <w:sz w:val="20"/>
                <w:szCs w:val="20"/>
                <w:lang w:val="nl-NL" w:eastAsia="nl-NL"/>
              </w:rPr>
              <w:t>cycle</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4193534"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61AE907"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16A82EB"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E2D2EE3"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66C992C"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F3D1D99"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6A57703"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64D36E74"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5I</w:t>
            </w:r>
          </w:p>
        </w:tc>
      </w:tr>
      <w:tr w:rsidR="00C2634F" w:rsidRPr="004551B6" w14:paraId="0DDC42E2" w14:textId="77777777" w:rsidTr="00E36F9B">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465259EA" w14:textId="77777777" w:rsidR="00C2634F" w:rsidRPr="004551B6" w:rsidRDefault="00C2634F" w:rsidP="00E36F9B">
            <w:pPr>
              <w:rPr>
                <w:color w:val="000000"/>
                <w:sz w:val="20"/>
                <w:szCs w:val="20"/>
                <w:lang w:val="nl-NL" w:eastAsia="nl-NL"/>
              </w:rPr>
            </w:pPr>
            <w:proofErr w:type="spellStart"/>
            <w:r w:rsidRPr="004551B6">
              <w:rPr>
                <w:color w:val="000000"/>
                <w:sz w:val="20"/>
                <w:szCs w:val="20"/>
                <w:lang w:val="nl-NL" w:eastAsia="nl-NL"/>
              </w:rPr>
              <w:t>Vibration</w:t>
            </w:r>
            <w:proofErr w:type="spellEnd"/>
            <w:r w:rsidRPr="004551B6">
              <w:rPr>
                <w:color w:val="000000"/>
                <w:sz w:val="20"/>
                <w:szCs w:val="20"/>
                <w:lang w:val="nl-NL" w:eastAsia="nl-NL"/>
              </w:rPr>
              <w:t xml:space="preserve"> </w:t>
            </w:r>
            <w:proofErr w:type="spellStart"/>
            <w:r w:rsidRPr="004551B6">
              <w:rPr>
                <w:color w:val="000000"/>
                <w:sz w:val="20"/>
                <w:szCs w:val="20"/>
                <w:lang w:val="nl-NL" w:eastAsia="nl-NL"/>
              </w:rPr>
              <w:t>resistance</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0504E4E"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3D9008C"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6F6B827"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20379F9"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A6B1C13"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A20DDD9"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9EB7240"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A</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488ABF5E"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5N</w:t>
            </w:r>
          </w:p>
        </w:tc>
      </w:tr>
      <w:tr w:rsidR="00C2634F" w:rsidRPr="004551B6" w14:paraId="63DFBB49" w14:textId="77777777" w:rsidTr="00E36F9B">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55FE8163"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 xml:space="preserve">Operating </w:t>
            </w:r>
            <w:proofErr w:type="spellStart"/>
            <w:r w:rsidRPr="004551B6">
              <w:rPr>
                <w:color w:val="000000"/>
                <w:sz w:val="20"/>
                <w:szCs w:val="20"/>
                <w:lang w:val="nl-NL" w:eastAsia="nl-NL"/>
              </w:rPr>
              <w:t>temperatures</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FB69007"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9C026F3"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BA2F9EB"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65A6457"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4C851BE"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3F4D4B1"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2906F02"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49FF57FF"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5O</w:t>
            </w:r>
          </w:p>
        </w:tc>
      </w:tr>
      <w:tr w:rsidR="00C2634F" w:rsidRPr="004551B6" w14:paraId="78E7CA3E" w14:textId="77777777" w:rsidTr="00E36F9B">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1920BDB5"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 xml:space="preserve">LNG low </w:t>
            </w:r>
            <w:proofErr w:type="spellStart"/>
            <w:r w:rsidRPr="004551B6">
              <w:rPr>
                <w:color w:val="000000"/>
                <w:sz w:val="20"/>
                <w:szCs w:val="20"/>
                <w:lang w:val="nl-NL" w:eastAsia="nl-NL"/>
              </w:rPr>
              <w:t>temperature</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81A8898"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CF6FFC4"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ABEE628"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8907235"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87A47BF"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61F6B30"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E5FF37D"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O</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720D078E" w14:textId="77777777" w:rsidR="00C2634F" w:rsidRPr="004551B6" w:rsidRDefault="00C2634F" w:rsidP="00E36F9B">
            <w:pPr>
              <w:rPr>
                <w:color w:val="000000"/>
                <w:sz w:val="20"/>
                <w:szCs w:val="20"/>
                <w:lang w:val="nl-NL" w:eastAsia="nl-NL"/>
              </w:rPr>
            </w:pPr>
            <w:r w:rsidRPr="004551B6">
              <w:rPr>
                <w:color w:val="000000"/>
                <w:sz w:val="20"/>
                <w:szCs w:val="20"/>
                <w:lang w:val="nl-NL" w:eastAsia="nl-NL"/>
              </w:rPr>
              <w:t>5P</w:t>
            </w:r>
          </w:p>
        </w:tc>
      </w:tr>
      <w:tr w:rsidR="00C2634F" w:rsidRPr="004551B6" w14:paraId="21293A30" w14:textId="77777777" w:rsidTr="00E36F9B">
        <w:trPr>
          <w:trHeight w:val="540"/>
        </w:trPr>
        <w:tc>
          <w:tcPr>
            <w:tcW w:w="3840" w:type="dxa"/>
            <w:tcBorders>
              <w:top w:val="single" w:sz="4" w:space="0" w:color="000000"/>
              <w:left w:val="single" w:sz="8" w:space="0" w:color="000000"/>
              <w:bottom w:val="single" w:sz="8" w:space="0" w:color="000000"/>
              <w:right w:val="single" w:sz="4" w:space="0" w:color="000000"/>
            </w:tcBorders>
            <w:vAlign w:val="bottom"/>
            <w:hideMark/>
          </w:tcPr>
          <w:p w14:paraId="6F46AFDF" w14:textId="77777777" w:rsidR="00C2634F" w:rsidRPr="004551B6" w:rsidRDefault="00C2634F" w:rsidP="00E36F9B">
            <w:pPr>
              <w:rPr>
                <w:b/>
                <w:bCs/>
                <w:color w:val="000000"/>
                <w:sz w:val="20"/>
                <w:szCs w:val="20"/>
                <w:lang w:val="en-US" w:eastAsia="nl-NL"/>
              </w:rPr>
            </w:pPr>
            <w:r w:rsidRPr="004551B6">
              <w:rPr>
                <w:b/>
                <w:bCs/>
                <w:color w:val="000000"/>
                <w:sz w:val="20"/>
                <w:szCs w:val="20"/>
                <w:lang w:val="en-US" w:eastAsia="nl-NL"/>
              </w:rPr>
              <w:t>Compatibility with heat exchange fluids of non-metallic parts</w:t>
            </w:r>
          </w:p>
        </w:tc>
        <w:tc>
          <w:tcPr>
            <w:tcW w:w="665" w:type="dxa"/>
            <w:tcBorders>
              <w:top w:val="single" w:sz="4" w:space="0" w:color="000000"/>
              <w:left w:val="single" w:sz="4" w:space="0" w:color="000000"/>
              <w:bottom w:val="single" w:sz="8" w:space="0" w:color="000000"/>
              <w:right w:val="single" w:sz="4" w:space="0" w:color="000000"/>
            </w:tcBorders>
            <w:vAlign w:val="bottom"/>
            <w:hideMark/>
          </w:tcPr>
          <w:p w14:paraId="05D5E7E4" w14:textId="77777777" w:rsidR="00C2634F" w:rsidRPr="004551B6" w:rsidRDefault="00C2634F" w:rsidP="00E36F9B">
            <w:pPr>
              <w:rPr>
                <w:b/>
                <w:bCs/>
                <w:color w:val="000000"/>
                <w:sz w:val="20"/>
                <w:szCs w:val="20"/>
                <w:lang w:val="nl-NL" w:eastAsia="nl-NL"/>
              </w:rPr>
            </w:pPr>
            <w:r w:rsidRPr="004551B6">
              <w:rPr>
                <w:b/>
                <w:bCs/>
                <w:color w:val="000000"/>
                <w:sz w:val="20"/>
                <w:szCs w:val="20"/>
                <w:lang w:val="nl-NL" w:eastAsia="nl-NL"/>
              </w:rPr>
              <w:t>A</w:t>
            </w:r>
          </w:p>
        </w:tc>
        <w:tc>
          <w:tcPr>
            <w:tcW w:w="665" w:type="dxa"/>
            <w:tcBorders>
              <w:top w:val="single" w:sz="4" w:space="0" w:color="000000"/>
              <w:left w:val="single" w:sz="4" w:space="0" w:color="000000"/>
              <w:bottom w:val="single" w:sz="8" w:space="0" w:color="000000"/>
              <w:right w:val="single" w:sz="4" w:space="0" w:color="000000"/>
            </w:tcBorders>
            <w:vAlign w:val="bottom"/>
            <w:hideMark/>
          </w:tcPr>
          <w:p w14:paraId="7A2DBC43" w14:textId="77777777" w:rsidR="00C2634F" w:rsidRPr="004551B6" w:rsidRDefault="00C2634F" w:rsidP="00E36F9B">
            <w:pPr>
              <w:rPr>
                <w:b/>
                <w:bCs/>
                <w:color w:val="000000"/>
                <w:sz w:val="20"/>
                <w:szCs w:val="20"/>
                <w:lang w:val="nl-NL" w:eastAsia="nl-NL"/>
              </w:rPr>
            </w:pPr>
            <w:r w:rsidRPr="004551B6">
              <w:rPr>
                <w:b/>
                <w:bCs/>
                <w:color w:val="000000"/>
                <w:sz w:val="20"/>
                <w:szCs w:val="20"/>
                <w:lang w:val="nl-NL" w:eastAsia="nl-NL"/>
              </w:rPr>
              <w:t>A</w:t>
            </w:r>
          </w:p>
        </w:tc>
        <w:tc>
          <w:tcPr>
            <w:tcW w:w="665" w:type="dxa"/>
            <w:tcBorders>
              <w:top w:val="single" w:sz="4" w:space="0" w:color="000000"/>
              <w:left w:val="single" w:sz="4" w:space="0" w:color="000000"/>
              <w:bottom w:val="single" w:sz="8" w:space="0" w:color="000000"/>
              <w:right w:val="single" w:sz="4" w:space="0" w:color="000000"/>
            </w:tcBorders>
            <w:vAlign w:val="bottom"/>
            <w:hideMark/>
          </w:tcPr>
          <w:p w14:paraId="479C5D83" w14:textId="77777777" w:rsidR="00C2634F" w:rsidRPr="004551B6" w:rsidRDefault="00C2634F" w:rsidP="00E36F9B">
            <w:pPr>
              <w:rPr>
                <w:b/>
                <w:bCs/>
                <w:color w:val="000000"/>
                <w:sz w:val="20"/>
                <w:szCs w:val="20"/>
                <w:lang w:val="nl-NL" w:eastAsia="nl-NL"/>
              </w:rPr>
            </w:pPr>
            <w:r w:rsidRPr="004551B6">
              <w:rPr>
                <w:b/>
                <w:bCs/>
                <w:color w:val="000000"/>
                <w:sz w:val="20"/>
                <w:szCs w:val="20"/>
                <w:lang w:val="nl-NL" w:eastAsia="nl-NL"/>
              </w:rPr>
              <w:t>A</w:t>
            </w:r>
          </w:p>
        </w:tc>
        <w:tc>
          <w:tcPr>
            <w:tcW w:w="665" w:type="dxa"/>
            <w:tcBorders>
              <w:top w:val="single" w:sz="4" w:space="0" w:color="000000"/>
              <w:left w:val="single" w:sz="4" w:space="0" w:color="000000"/>
              <w:bottom w:val="single" w:sz="8" w:space="0" w:color="000000"/>
              <w:right w:val="single" w:sz="4" w:space="0" w:color="000000"/>
            </w:tcBorders>
            <w:vAlign w:val="bottom"/>
            <w:hideMark/>
          </w:tcPr>
          <w:p w14:paraId="54BC3824" w14:textId="77777777" w:rsidR="00C2634F" w:rsidRPr="004551B6" w:rsidRDefault="00C2634F" w:rsidP="00E36F9B">
            <w:pPr>
              <w:rPr>
                <w:b/>
                <w:bCs/>
                <w:color w:val="000000"/>
                <w:sz w:val="20"/>
                <w:szCs w:val="20"/>
                <w:lang w:val="nl-NL" w:eastAsia="nl-NL"/>
              </w:rPr>
            </w:pPr>
            <w:r w:rsidRPr="004551B6">
              <w:rPr>
                <w:b/>
                <w:bCs/>
                <w:color w:val="000000"/>
                <w:sz w:val="20"/>
                <w:szCs w:val="20"/>
                <w:lang w:val="nl-NL" w:eastAsia="nl-NL"/>
              </w:rPr>
              <w:t>A</w:t>
            </w:r>
          </w:p>
        </w:tc>
        <w:tc>
          <w:tcPr>
            <w:tcW w:w="665" w:type="dxa"/>
            <w:tcBorders>
              <w:top w:val="single" w:sz="4" w:space="0" w:color="000000"/>
              <w:left w:val="single" w:sz="4" w:space="0" w:color="000000"/>
              <w:bottom w:val="single" w:sz="8" w:space="0" w:color="000000"/>
              <w:right w:val="single" w:sz="4" w:space="0" w:color="000000"/>
            </w:tcBorders>
            <w:vAlign w:val="bottom"/>
            <w:hideMark/>
          </w:tcPr>
          <w:p w14:paraId="53C296D7" w14:textId="77777777" w:rsidR="00C2634F" w:rsidRPr="004551B6" w:rsidRDefault="00C2634F" w:rsidP="00E36F9B">
            <w:pPr>
              <w:rPr>
                <w:b/>
                <w:bCs/>
                <w:color w:val="000000"/>
                <w:sz w:val="20"/>
                <w:szCs w:val="20"/>
                <w:lang w:val="nl-NL" w:eastAsia="nl-NL"/>
              </w:rPr>
            </w:pPr>
            <w:r w:rsidRPr="004551B6">
              <w:rPr>
                <w:b/>
                <w:bCs/>
                <w:color w:val="000000"/>
                <w:sz w:val="20"/>
                <w:szCs w:val="20"/>
                <w:lang w:val="nl-NL" w:eastAsia="nl-NL"/>
              </w:rPr>
              <w:t>A</w:t>
            </w:r>
          </w:p>
        </w:tc>
        <w:tc>
          <w:tcPr>
            <w:tcW w:w="665" w:type="dxa"/>
            <w:tcBorders>
              <w:top w:val="single" w:sz="4" w:space="0" w:color="000000"/>
              <w:left w:val="single" w:sz="4" w:space="0" w:color="000000"/>
              <w:bottom w:val="single" w:sz="8" w:space="0" w:color="000000"/>
              <w:right w:val="single" w:sz="4" w:space="0" w:color="000000"/>
            </w:tcBorders>
            <w:vAlign w:val="bottom"/>
            <w:hideMark/>
          </w:tcPr>
          <w:p w14:paraId="6B21A72C" w14:textId="77777777" w:rsidR="00C2634F" w:rsidRPr="004551B6" w:rsidRDefault="00C2634F" w:rsidP="00E36F9B">
            <w:pPr>
              <w:rPr>
                <w:b/>
                <w:bCs/>
                <w:color w:val="000000"/>
                <w:sz w:val="20"/>
                <w:szCs w:val="20"/>
                <w:lang w:val="nl-NL" w:eastAsia="nl-NL"/>
              </w:rPr>
            </w:pPr>
            <w:r w:rsidRPr="004551B6">
              <w:rPr>
                <w:b/>
                <w:bCs/>
                <w:color w:val="000000"/>
                <w:sz w:val="20"/>
                <w:szCs w:val="20"/>
                <w:lang w:val="nl-NL" w:eastAsia="nl-NL"/>
              </w:rPr>
              <w:t>A</w:t>
            </w:r>
          </w:p>
        </w:tc>
        <w:tc>
          <w:tcPr>
            <w:tcW w:w="665" w:type="dxa"/>
            <w:tcBorders>
              <w:top w:val="single" w:sz="4" w:space="0" w:color="000000"/>
              <w:left w:val="single" w:sz="4" w:space="0" w:color="000000"/>
              <w:bottom w:val="single" w:sz="8" w:space="0" w:color="000000"/>
              <w:right w:val="single" w:sz="4" w:space="0" w:color="000000"/>
            </w:tcBorders>
            <w:vAlign w:val="bottom"/>
            <w:hideMark/>
          </w:tcPr>
          <w:p w14:paraId="05172080" w14:textId="77777777" w:rsidR="00C2634F" w:rsidRPr="004551B6" w:rsidRDefault="00C2634F" w:rsidP="00E36F9B">
            <w:pPr>
              <w:rPr>
                <w:b/>
                <w:bCs/>
                <w:color w:val="000000"/>
                <w:sz w:val="20"/>
                <w:szCs w:val="20"/>
                <w:lang w:val="nl-NL" w:eastAsia="nl-NL"/>
              </w:rPr>
            </w:pPr>
            <w:r w:rsidRPr="004551B6">
              <w:rPr>
                <w:b/>
                <w:bCs/>
                <w:color w:val="000000"/>
                <w:sz w:val="20"/>
                <w:szCs w:val="20"/>
                <w:lang w:val="nl-NL" w:eastAsia="nl-NL"/>
              </w:rPr>
              <w:t>A</w:t>
            </w:r>
          </w:p>
        </w:tc>
        <w:tc>
          <w:tcPr>
            <w:tcW w:w="980" w:type="dxa"/>
            <w:tcBorders>
              <w:top w:val="single" w:sz="4" w:space="0" w:color="000000"/>
              <w:left w:val="single" w:sz="4" w:space="0" w:color="000000"/>
              <w:bottom w:val="single" w:sz="8" w:space="0" w:color="000000"/>
              <w:right w:val="single" w:sz="8" w:space="0" w:color="000000"/>
            </w:tcBorders>
            <w:vAlign w:val="bottom"/>
            <w:hideMark/>
          </w:tcPr>
          <w:p w14:paraId="634675FC" w14:textId="77777777" w:rsidR="00C2634F" w:rsidRPr="004551B6" w:rsidRDefault="00C2634F" w:rsidP="00E36F9B">
            <w:pPr>
              <w:rPr>
                <w:b/>
                <w:bCs/>
                <w:color w:val="000000"/>
                <w:sz w:val="20"/>
                <w:szCs w:val="20"/>
                <w:lang w:val="nl-NL" w:eastAsia="nl-NL"/>
              </w:rPr>
            </w:pPr>
            <w:r w:rsidRPr="004551B6">
              <w:rPr>
                <w:b/>
                <w:bCs/>
                <w:color w:val="000000"/>
                <w:sz w:val="20"/>
                <w:szCs w:val="20"/>
                <w:lang w:val="nl-NL" w:eastAsia="nl-NL"/>
              </w:rPr>
              <w:t>5Q</w:t>
            </w:r>
          </w:p>
        </w:tc>
      </w:tr>
    </w:tbl>
    <w:p w14:paraId="45A9FDA8" w14:textId="77777777" w:rsidR="00C2634F" w:rsidRDefault="00C2634F" w:rsidP="00C2634F">
      <w:pPr>
        <w:tabs>
          <w:tab w:val="left" w:pos="2835"/>
        </w:tabs>
        <w:spacing w:before="120" w:after="120"/>
        <w:ind w:left="1134" w:right="1134"/>
        <w:jc w:val="both"/>
        <w:rPr>
          <w:sz w:val="20"/>
          <w:lang w:val="en-GB"/>
        </w:rPr>
      </w:pPr>
      <w:r w:rsidRPr="008847CB">
        <w:rPr>
          <w:sz w:val="20"/>
          <w:lang w:val="en-GB"/>
        </w:rPr>
        <w:t>X = Applicable</w:t>
      </w:r>
      <w:r>
        <w:rPr>
          <w:sz w:val="20"/>
          <w:lang w:val="en-GB"/>
        </w:rPr>
        <w:br/>
      </w:r>
      <w:r w:rsidRPr="008847CB">
        <w:rPr>
          <w:sz w:val="20"/>
          <w:lang w:val="en-GB"/>
        </w:rPr>
        <w:t>O = Not applicable</w:t>
      </w:r>
      <w:r>
        <w:rPr>
          <w:sz w:val="20"/>
          <w:lang w:val="en-GB"/>
        </w:rPr>
        <w:br/>
      </w:r>
      <w:r w:rsidRPr="008847CB">
        <w:rPr>
          <w:sz w:val="20"/>
          <w:lang w:val="en-GB"/>
        </w:rPr>
        <w:t xml:space="preserve">A = </w:t>
      </w:r>
      <w:proofErr w:type="gramStart"/>
      <w:r w:rsidRPr="008847CB">
        <w:rPr>
          <w:sz w:val="20"/>
          <w:lang w:val="en-GB"/>
        </w:rPr>
        <w:t>As</w:t>
      </w:r>
      <w:proofErr w:type="gramEnd"/>
      <w:r w:rsidRPr="008847CB">
        <w:rPr>
          <w:sz w:val="20"/>
          <w:lang w:val="en-GB"/>
        </w:rPr>
        <w:t xml:space="preserve"> applicable</w:t>
      </w:r>
    </w:p>
    <w:p w14:paraId="2574F50B" w14:textId="77777777" w:rsidR="00C2634F" w:rsidRPr="008847CB" w:rsidRDefault="00C2634F" w:rsidP="00C2634F">
      <w:pPr>
        <w:tabs>
          <w:tab w:val="left" w:pos="2835"/>
        </w:tabs>
        <w:spacing w:before="120" w:after="120"/>
        <w:ind w:left="1134" w:right="593"/>
        <w:jc w:val="both"/>
        <w:rPr>
          <w:sz w:val="20"/>
          <w:lang w:val="en-GB"/>
        </w:rPr>
      </w:pPr>
      <w:r w:rsidRPr="008847CB">
        <w:rPr>
          <w:sz w:val="20"/>
          <w:lang w:val="en-GB"/>
        </w:rPr>
        <w:t>Remarks:</w:t>
      </w:r>
    </w:p>
    <w:p w14:paraId="12E966C3" w14:textId="77777777" w:rsidR="00C2634F" w:rsidRPr="008847CB" w:rsidRDefault="00C2634F" w:rsidP="00C2634F">
      <w:pPr>
        <w:tabs>
          <w:tab w:val="left" w:pos="1701"/>
          <w:tab w:val="left" w:pos="2835"/>
        </w:tabs>
        <w:spacing w:before="120" w:after="120"/>
        <w:ind w:left="1701" w:right="593" w:hanging="567"/>
        <w:jc w:val="both"/>
        <w:rPr>
          <w:sz w:val="20"/>
          <w:lang w:val="en-GB"/>
        </w:rPr>
      </w:pPr>
      <w:r w:rsidRPr="008847CB">
        <w:rPr>
          <w:sz w:val="20"/>
          <w:lang w:val="en-GB"/>
        </w:rPr>
        <w:t>(a)</w:t>
      </w:r>
      <w:r>
        <w:rPr>
          <w:sz w:val="20"/>
          <w:lang w:val="en-GB"/>
        </w:rPr>
        <w:tab/>
      </w:r>
      <w:r w:rsidRPr="008847CB">
        <w:rPr>
          <w:sz w:val="20"/>
          <w:lang w:val="en-GB"/>
        </w:rPr>
        <w:t xml:space="preserve">Internal leakage: Applicable if the Class of the component consists of internal valve seats that are normally closed during engine </w:t>
      </w:r>
      <w:r>
        <w:rPr>
          <w:sz w:val="20"/>
          <w:lang w:val="en-GB"/>
        </w:rPr>
        <w:t>"</w:t>
      </w:r>
      <w:r w:rsidRPr="008847CB">
        <w:rPr>
          <w:sz w:val="20"/>
          <w:lang w:val="en-GB"/>
        </w:rPr>
        <w:t>OFF</w:t>
      </w:r>
      <w:r>
        <w:rPr>
          <w:sz w:val="20"/>
          <w:lang w:val="en-GB"/>
        </w:rPr>
        <w:t>"</w:t>
      </w:r>
      <w:r w:rsidRPr="008847CB">
        <w:rPr>
          <w:sz w:val="20"/>
          <w:lang w:val="en-GB"/>
        </w:rPr>
        <w:t xml:space="preserve"> condition;</w:t>
      </w:r>
    </w:p>
    <w:p w14:paraId="1F18106C" w14:textId="77777777" w:rsidR="00C2634F" w:rsidRPr="008847CB" w:rsidRDefault="00C2634F" w:rsidP="00C2634F">
      <w:pPr>
        <w:tabs>
          <w:tab w:val="left" w:pos="1701"/>
          <w:tab w:val="left" w:pos="2835"/>
        </w:tabs>
        <w:spacing w:before="120" w:after="120"/>
        <w:ind w:left="1701" w:right="593" w:hanging="567"/>
        <w:jc w:val="both"/>
        <w:rPr>
          <w:sz w:val="20"/>
          <w:lang w:val="en-GB"/>
        </w:rPr>
      </w:pPr>
      <w:r w:rsidRPr="008847CB">
        <w:rPr>
          <w:sz w:val="20"/>
          <w:lang w:val="en-GB"/>
        </w:rPr>
        <w:t>(b)</w:t>
      </w:r>
      <w:r>
        <w:rPr>
          <w:sz w:val="20"/>
          <w:lang w:val="en-GB"/>
        </w:rPr>
        <w:tab/>
      </w:r>
      <w:r w:rsidRPr="008847CB">
        <w:rPr>
          <w:sz w:val="20"/>
          <w:lang w:val="en-GB"/>
        </w:rPr>
        <w:t>Durability test: Applicable if the Class of the component consists of integral parts that will move repeatedly during engine operation;</w:t>
      </w:r>
    </w:p>
    <w:p w14:paraId="793AC0F1" w14:textId="77777777" w:rsidR="00C2634F" w:rsidRPr="008847CB" w:rsidRDefault="00C2634F" w:rsidP="00C2634F">
      <w:pPr>
        <w:tabs>
          <w:tab w:val="left" w:pos="1701"/>
          <w:tab w:val="left" w:pos="2835"/>
        </w:tabs>
        <w:spacing w:before="120" w:after="120"/>
        <w:ind w:left="1701" w:right="593" w:hanging="567"/>
        <w:jc w:val="both"/>
        <w:rPr>
          <w:sz w:val="20"/>
          <w:lang w:val="en-US"/>
        </w:rPr>
      </w:pPr>
      <w:r w:rsidRPr="008847CB">
        <w:rPr>
          <w:sz w:val="20"/>
          <w:lang w:val="en-US"/>
        </w:rPr>
        <w:t>(c)</w:t>
      </w:r>
      <w:r>
        <w:rPr>
          <w:sz w:val="20"/>
          <w:lang w:val="en-US"/>
        </w:rPr>
        <w:tab/>
      </w:r>
      <w:r w:rsidRPr="008847CB">
        <w:rPr>
          <w:sz w:val="20"/>
          <w:lang w:val="en-US"/>
        </w:rPr>
        <w:t>CNG compatibility, resistance to dry heat, ozone ageing: Applicable if the class of the component consists of synthetic / non-metallic parts;</w:t>
      </w:r>
    </w:p>
    <w:p w14:paraId="5E08E937" w14:textId="78123C94" w:rsidR="00C2634F" w:rsidRPr="008847CB" w:rsidRDefault="00C2634F" w:rsidP="00C2634F">
      <w:pPr>
        <w:tabs>
          <w:tab w:val="left" w:pos="1701"/>
          <w:tab w:val="left" w:pos="2835"/>
        </w:tabs>
        <w:spacing w:before="120" w:after="120"/>
        <w:ind w:left="1701" w:right="593" w:hanging="567"/>
        <w:jc w:val="both"/>
        <w:rPr>
          <w:sz w:val="20"/>
          <w:lang w:val="en-US"/>
        </w:rPr>
      </w:pPr>
      <w:r w:rsidRPr="008847CB">
        <w:rPr>
          <w:sz w:val="20"/>
          <w:lang w:val="en-US"/>
        </w:rPr>
        <w:t>(d</w:t>
      </w:r>
      <w:r>
        <w:rPr>
          <w:sz w:val="20"/>
          <w:lang w:val="en-US"/>
        </w:rPr>
        <w:t>)</w:t>
      </w:r>
      <w:r>
        <w:rPr>
          <w:sz w:val="20"/>
          <w:lang w:val="en-US"/>
        </w:rPr>
        <w:tab/>
      </w:r>
      <w:r w:rsidRPr="008847CB">
        <w:rPr>
          <w:sz w:val="20"/>
          <w:lang w:val="en-US"/>
        </w:rPr>
        <w:t>Temperature cyclic test: Applicable if the class of the component consists of synthetic / non-metallic parts;</w:t>
      </w:r>
    </w:p>
    <w:p w14:paraId="16E7D300" w14:textId="77777777" w:rsidR="00C2634F" w:rsidRPr="008847CB" w:rsidRDefault="00C2634F" w:rsidP="00C2634F">
      <w:pPr>
        <w:tabs>
          <w:tab w:val="left" w:pos="1701"/>
          <w:tab w:val="left" w:pos="2835"/>
        </w:tabs>
        <w:spacing w:before="120" w:after="120"/>
        <w:ind w:left="1701" w:right="593" w:hanging="567"/>
        <w:jc w:val="both"/>
        <w:rPr>
          <w:sz w:val="20"/>
          <w:lang w:val="en-US"/>
        </w:rPr>
      </w:pPr>
      <w:r w:rsidRPr="008847CB">
        <w:rPr>
          <w:sz w:val="20"/>
          <w:lang w:val="en-US"/>
        </w:rPr>
        <w:t>(e)</w:t>
      </w:r>
      <w:r>
        <w:rPr>
          <w:sz w:val="20"/>
          <w:lang w:val="en-US"/>
        </w:rPr>
        <w:tab/>
      </w:r>
      <w:r w:rsidRPr="008847CB">
        <w:rPr>
          <w:sz w:val="20"/>
          <w:lang w:val="en-US"/>
        </w:rPr>
        <w:t>Vibration resistance test: Applicable if the Class of the component consists of integral parts that will move repeatedly during engine operation.</w:t>
      </w:r>
    </w:p>
    <w:p w14:paraId="41C7EDB8" w14:textId="56966FAE" w:rsidR="00C2634F" w:rsidRDefault="00C2634F" w:rsidP="00C2634F">
      <w:pPr>
        <w:tabs>
          <w:tab w:val="left" w:pos="1701"/>
          <w:tab w:val="left" w:pos="2835"/>
        </w:tabs>
        <w:spacing w:before="120" w:after="120"/>
        <w:ind w:left="1701" w:right="593" w:hanging="567"/>
        <w:jc w:val="both"/>
        <w:rPr>
          <w:i/>
          <w:sz w:val="20"/>
          <w:lang w:val="en-GB"/>
        </w:rPr>
      </w:pPr>
      <w:r>
        <w:rPr>
          <w:b/>
          <w:sz w:val="20"/>
          <w:lang w:val="en-US"/>
        </w:rPr>
        <w:t>(f)</w:t>
      </w:r>
      <w:r>
        <w:rPr>
          <w:b/>
          <w:sz w:val="20"/>
          <w:lang w:val="en-US"/>
        </w:rPr>
        <w:tab/>
      </w:r>
      <w:r w:rsidRPr="008847CB">
        <w:rPr>
          <w:b/>
          <w:bCs/>
          <w:sz w:val="20"/>
          <w:lang w:val="en-US"/>
        </w:rPr>
        <w:t>Compatibility with heat exchange fluids of non-metallic parts: Applicable</w:t>
      </w:r>
      <w:r>
        <w:rPr>
          <w:b/>
          <w:bCs/>
          <w:sz w:val="20"/>
          <w:lang w:val="en-US"/>
        </w:rPr>
        <w:t>,</w:t>
      </w:r>
      <w:r w:rsidRPr="008847CB">
        <w:rPr>
          <w:b/>
          <w:bCs/>
          <w:sz w:val="20"/>
          <w:lang w:val="en-US"/>
        </w:rPr>
        <w:t xml:space="preserve"> if the Class of the components consist</w:t>
      </w:r>
      <w:r>
        <w:rPr>
          <w:b/>
          <w:bCs/>
          <w:sz w:val="20"/>
          <w:lang w:val="en-US"/>
        </w:rPr>
        <w:t>s</w:t>
      </w:r>
      <w:r w:rsidRPr="008847CB">
        <w:rPr>
          <w:b/>
          <w:bCs/>
          <w:sz w:val="20"/>
          <w:lang w:val="en-US"/>
        </w:rPr>
        <w:t xml:space="preserve"> out of material in contact with the heat exchange fluid</w:t>
      </w:r>
      <w:r w:rsidRPr="006F5366">
        <w:rPr>
          <w:bCs/>
          <w:sz w:val="20"/>
          <w:lang w:val="en-US"/>
        </w:rPr>
        <w:t>.</w:t>
      </w:r>
      <w:r>
        <w:rPr>
          <w:bCs/>
          <w:sz w:val="20"/>
          <w:lang w:val="en-US"/>
        </w:rPr>
        <w:t>"</w:t>
      </w:r>
    </w:p>
    <w:p w14:paraId="0940F9BC" w14:textId="77777777" w:rsidR="00C2634F" w:rsidRDefault="00C2634F" w:rsidP="004551B6">
      <w:pPr>
        <w:tabs>
          <w:tab w:val="left" w:pos="2835"/>
        </w:tabs>
        <w:spacing w:before="120" w:after="120"/>
        <w:ind w:left="2268" w:right="1134" w:hanging="1134"/>
        <w:jc w:val="both"/>
        <w:rPr>
          <w:i/>
          <w:sz w:val="20"/>
          <w:lang w:val="en-GB"/>
        </w:rPr>
      </w:pPr>
    </w:p>
    <w:p w14:paraId="16DBDE89" w14:textId="020F6F2E" w:rsidR="004551B6" w:rsidRPr="006F5366" w:rsidRDefault="006F5366" w:rsidP="004551B6">
      <w:pPr>
        <w:tabs>
          <w:tab w:val="left" w:pos="2835"/>
        </w:tabs>
        <w:spacing w:before="120" w:after="120"/>
        <w:ind w:left="2268" w:right="1134" w:hanging="1134"/>
        <w:jc w:val="both"/>
        <w:rPr>
          <w:sz w:val="20"/>
          <w:lang w:val="en-GB"/>
        </w:rPr>
      </w:pPr>
      <w:r>
        <w:rPr>
          <w:i/>
          <w:sz w:val="20"/>
          <w:lang w:val="en-GB"/>
        </w:rPr>
        <w:t>Annex</w:t>
      </w:r>
      <w:r w:rsidRPr="004551B6">
        <w:rPr>
          <w:i/>
          <w:sz w:val="20"/>
          <w:lang w:val="en-GB"/>
        </w:rPr>
        <w:t xml:space="preserve"> 5Q</w:t>
      </w:r>
      <w:r>
        <w:rPr>
          <w:i/>
          <w:sz w:val="20"/>
          <w:lang w:val="en-GB"/>
        </w:rPr>
        <w:t>,</w:t>
      </w:r>
      <w:r w:rsidRPr="004551B6">
        <w:rPr>
          <w:i/>
          <w:sz w:val="20"/>
          <w:lang w:val="en-GB"/>
        </w:rPr>
        <w:t xml:space="preserve"> Figure 1-2</w:t>
      </w:r>
      <w:r>
        <w:rPr>
          <w:i/>
          <w:sz w:val="20"/>
          <w:lang w:val="en-GB"/>
        </w:rPr>
        <w:t xml:space="preserve">, </w:t>
      </w:r>
      <w:proofErr w:type="gramStart"/>
      <w:r w:rsidRPr="006F5366">
        <w:rPr>
          <w:sz w:val="20"/>
          <w:lang w:val="en-GB"/>
        </w:rPr>
        <w:t>amend</w:t>
      </w:r>
      <w:proofErr w:type="gramEnd"/>
      <w:r w:rsidR="004551B6" w:rsidRPr="006F5366">
        <w:rPr>
          <w:sz w:val="20"/>
          <w:lang w:val="en-GB"/>
        </w:rPr>
        <w:t xml:space="preserve"> to</w:t>
      </w:r>
      <w:r w:rsidRPr="006F5366">
        <w:rPr>
          <w:sz w:val="20"/>
          <w:lang w:val="en-GB"/>
        </w:rPr>
        <w:t xml:space="preserve"> read</w:t>
      </w:r>
      <w:r w:rsidRPr="006F5366">
        <w:rPr>
          <w:i/>
          <w:sz w:val="20"/>
          <w:lang w:val="en-GB"/>
        </w:rPr>
        <w:t xml:space="preserve"> </w:t>
      </w:r>
      <w:r w:rsidRPr="00C2634F">
        <w:rPr>
          <w:sz w:val="20"/>
          <w:lang w:val="en-GB"/>
        </w:rPr>
        <w:t>(also inserting a new row)</w:t>
      </w:r>
      <w:r w:rsidR="004551B6" w:rsidRPr="00C2634F">
        <w:rPr>
          <w:sz w:val="20"/>
          <w:lang w:val="en-GB"/>
        </w:rPr>
        <w:t>:</w:t>
      </w:r>
    </w:p>
    <w:p w14:paraId="76521110" w14:textId="438B9565" w:rsidR="0057181E" w:rsidRDefault="008A742F" w:rsidP="008A742F">
      <w:pPr>
        <w:tabs>
          <w:tab w:val="left" w:pos="1134"/>
          <w:tab w:val="left" w:pos="2835"/>
        </w:tabs>
        <w:spacing w:before="120" w:after="120"/>
        <w:ind w:left="2127" w:right="1134" w:hanging="1134"/>
        <w:jc w:val="both"/>
        <w:rPr>
          <w:b/>
          <w:bCs/>
          <w:sz w:val="20"/>
          <w:lang w:val="en-GB"/>
        </w:rPr>
      </w:pPr>
      <w:r>
        <w:rPr>
          <w:sz w:val="20"/>
          <w:lang w:val="en-GB"/>
        </w:rPr>
        <w:tab/>
      </w:r>
      <w:r w:rsidR="00D617F2">
        <w:rPr>
          <w:sz w:val="20"/>
          <w:lang w:val="en-GB"/>
        </w:rPr>
        <w:t>"</w:t>
      </w:r>
      <w:r w:rsidR="004551B6" w:rsidRPr="004551B6">
        <w:rPr>
          <w:sz w:val="20"/>
          <w:lang w:val="en-GB"/>
        </w:rPr>
        <w:t>Figure 1-2</w:t>
      </w:r>
      <w:r w:rsidR="000D1D73">
        <w:rPr>
          <w:sz w:val="20"/>
          <w:lang w:val="en-GB"/>
        </w:rPr>
        <w:tab/>
      </w:r>
      <w:r w:rsidR="004551B6" w:rsidRPr="000D1D73">
        <w:rPr>
          <w:bCs/>
          <w:sz w:val="20"/>
          <w:lang w:val="en-GB"/>
        </w:rPr>
        <w:t>Tests applicable to specific classes of components (excluding</w:t>
      </w:r>
      <w:r w:rsidR="000D1D73">
        <w:rPr>
          <w:b/>
          <w:bCs/>
          <w:sz w:val="20"/>
          <w:lang w:val="en-GB"/>
        </w:rPr>
        <w:t xml:space="preserve"> CNG cylinders </w:t>
      </w:r>
      <w:r w:rsidR="004551B6" w:rsidRPr="004551B6">
        <w:rPr>
          <w:b/>
          <w:bCs/>
          <w:sz w:val="20"/>
          <w:lang w:val="en-GB"/>
        </w:rPr>
        <w:t>and LNG tank</w:t>
      </w:r>
      <w:r w:rsidR="004551B6" w:rsidRPr="000D1D73">
        <w:rPr>
          <w:bCs/>
          <w:sz w:val="20"/>
          <w:lang w:val="en-GB"/>
        </w:rPr>
        <w:t>)</w:t>
      </w:r>
    </w:p>
    <w:tbl>
      <w:tblPr>
        <w:tblW w:w="9475" w:type="dxa"/>
        <w:tblInd w:w="779" w:type="dxa"/>
        <w:tblCellMar>
          <w:top w:w="15" w:type="dxa"/>
          <w:left w:w="70" w:type="dxa"/>
          <w:bottom w:w="15" w:type="dxa"/>
          <w:right w:w="70" w:type="dxa"/>
        </w:tblCellMar>
        <w:tblLook w:val="04A0" w:firstRow="1" w:lastRow="0" w:firstColumn="1" w:lastColumn="0" w:noHBand="0" w:noVBand="1"/>
      </w:tblPr>
      <w:tblGrid>
        <w:gridCol w:w="3840"/>
        <w:gridCol w:w="665"/>
        <w:gridCol w:w="665"/>
        <w:gridCol w:w="665"/>
        <w:gridCol w:w="665"/>
        <w:gridCol w:w="665"/>
        <w:gridCol w:w="665"/>
        <w:gridCol w:w="665"/>
        <w:gridCol w:w="980"/>
      </w:tblGrid>
      <w:tr w:rsidR="004551B6" w:rsidRPr="002D1CF7" w14:paraId="14A6F9E2" w14:textId="77777777" w:rsidTr="006F5366">
        <w:trPr>
          <w:trHeight w:val="315"/>
        </w:trPr>
        <w:tc>
          <w:tcPr>
            <w:tcW w:w="3840" w:type="dxa"/>
            <w:tcBorders>
              <w:top w:val="single" w:sz="4" w:space="0" w:color="000000"/>
              <w:left w:val="single" w:sz="4" w:space="0" w:color="000000"/>
              <w:bottom w:val="single" w:sz="12" w:space="0" w:color="000000"/>
              <w:right w:val="single" w:sz="4" w:space="0" w:color="000000"/>
            </w:tcBorders>
            <w:vAlign w:val="bottom"/>
            <w:hideMark/>
          </w:tcPr>
          <w:p w14:paraId="7D813F91" w14:textId="77777777" w:rsidR="004551B6" w:rsidRPr="004551B6" w:rsidRDefault="004551B6" w:rsidP="00E75249">
            <w:pPr>
              <w:rPr>
                <w:i/>
                <w:iCs/>
                <w:color w:val="000000"/>
                <w:sz w:val="20"/>
                <w:szCs w:val="20"/>
                <w:lang w:val="nl-NL" w:eastAsia="nl-NL"/>
              </w:rPr>
            </w:pPr>
            <w:bookmarkStart w:id="1" w:name="_Hlk494874262"/>
            <w:r w:rsidRPr="004551B6">
              <w:rPr>
                <w:i/>
                <w:iCs/>
                <w:color w:val="000000"/>
                <w:sz w:val="20"/>
                <w:szCs w:val="20"/>
                <w:lang w:val="nl-NL" w:eastAsia="nl-NL"/>
              </w:rPr>
              <w:t>Test</w:t>
            </w:r>
          </w:p>
        </w:tc>
        <w:tc>
          <w:tcPr>
            <w:tcW w:w="665" w:type="dxa"/>
            <w:tcBorders>
              <w:top w:val="single" w:sz="4" w:space="0" w:color="000000"/>
              <w:left w:val="single" w:sz="4" w:space="0" w:color="000000"/>
              <w:bottom w:val="single" w:sz="12" w:space="0" w:color="000000"/>
              <w:right w:val="single" w:sz="4" w:space="0" w:color="000000"/>
            </w:tcBorders>
            <w:vAlign w:val="bottom"/>
            <w:hideMark/>
          </w:tcPr>
          <w:p w14:paraId="62708D04" w14:textId="77777777" w:rsidR="004551B6" w:rsidRPr="004551B6" w:rsidRDefault="004551B6" w:rsidP="00E75249">
            <w:pPr>
              <w:rPr>
                <w:i/>
                <w:iCs/>
                <w:color w:val="000000"/>
                <w:sz w:val="20"/>
                <w:szCs w:val="20"/>
                <w:lang w:val="nl-NL" w:eastAsia="nl-NL"/>
              </w:rPr>
            </w:pPr>
            <w:r w:rsidRPr="004551B6">
              <w:rPr>
                <w:i/>
                <w:iCs/>
                <w:color w:val="000000"/>
                <w:sz w:val="20"/>
                <w:szCs w:val="20"/>
                <w:lang w:val="nl-NL" w:eastAsia="nl-NL"/>
              </w:rPr>
              <w:t>Class 0</w:t>
            </w:r>
          </w:p>
        </w:tc>
        <w:tc>
          <w:tcPr>
            <w:tcW w:w="665" w:type="dxa"/>
            <w:tcBorders>
              <w:top w:val="single" w:sz="4" w:space="0" w:color="000000"/>
              <w:left w:val="single" w:sz="4" w:space="0" w:color="000000"/>
              <w:bottom w:val="single" w:sz="12" w:space="0" w:color="000000"/>
              <w:right w:val="single" w:sz="4" w:space="0" w:color="000000"/>
            </w:tcBorders>
            <w:vAlign w:val="bottom"/>
            <w:hideMark/>
          </w:tcPr>
          <w:p w14:paraId="12DECF83" w14:textId="77777777" w:rsidR="004551B6" w:rsidRPr="004551B6" w:rsidRDefault="004551B6" w:rsidP="00E75249">
            <w:pPr>
              <w:rPr>
                <w:i/>
                <w:iCs/>
                <w:color w:val="000000"/>
                <w:sz w:val="20"/>
                <w:szCs w:val="20"/>
                <w:lang w:val="nl-NL" w:eastAsia="nl-NL"/>
              </w:rPr>
            </w:pPr>
            <w:r w:rsidRPr="004551B6">
              <w:rPr>
                <w:i/>
                <w:iCs/>
                <w:color w:val="000000"/>
                <w:sz w:val="20"/>
                <w:szCs w:val="20"/>
                <w:lang w:val="nl-NL" w:eastAsia="nl-NL"/>
              </w:rPr>
              <w:t>Class 1</w:t>
            </w:r>
          </w:p>
        </w:tc>
        <w:tc>
          <w:tcPr>
            <w:tcW w:w="665" w:type="dxa"/>
            <w:tcBorders>
              <w:top w:val="single" w:sz="4" w:space="0" w:color="000000"/>
              <w:left w:val="single" w:sz="4" w:space="0" w:color="000000"/>
              <w:bottom w:val="single" w:sz="12" w:space="0" w:color="000000"/>
              <w:right w:val="single" w:sz="4" w:space="0" w:color="000000"/>
            </w:tcBorders>
            <w:vAlign w:val="bottom"/>
            <w:hideMark/>
          </w:tcPr>
          <w:p w14:paraId="08CB8E23" w14:textId="77777777" w:rsidR="004551B6" w:rsidRPr="004551B6" w:rsidRDefault="004551B6" w:rsidP="00E75249">
            <w:pPr>
              <w:rPr>
                <w:i/>
                <w:iCs/>
                <w:color w:val="000000"/>
                <w:sz w:val="20"/>
                <w:szCs w:val="20"/>
                <w:lang w:val="nl-NL" w:eastAsia="nl-NL"/>
              </w:rPr>
            </w:pPr>
            <w:r w:rsidRPr="004551B6">
              <w:rPr>
                <w:i/>
                <w:iCs/>
                <w:color w:val="000000"/>
                <w:sz w:val="20"/>
                <w:szCs w:val="20"/>
                <w:lang w:val="nl-NL" w:eastAsia="nl-NL"/>
              </w:rPr>
              <w:t>Class 2</w:t>
            </w:r>
          </w:p>
        </w:tc>
        <w:tc>
          <w:tcPr>
            <w:tcW w:w="665" w:type="dxa"/>
            <w:tcBorders>
              <w:top w:val="single" w:sz="4" w:space="0" w:color="000000"/>
              <w:left w:val="single" w:sz="4" w:space="0" w:color="000000"/>
              <w:bottom w:val="single" w:sz="12" w:space="0" w:color="000000"/>
              <w:right w:val="single" w:sz="4" w:space="0" w:color="000000"/>
            </w:tcBorders>
            <w:vAlign w:val="bottom"/>
            <w:hideMark/>
          </w:tcPr>
          <w:p w14:paraId="04189B60" w14:textId="77777777" w:rsidR="004551B6" w:rsidRPr="004551B6" w:rsidRDefault="004551B6" w:rsidP="00E75249">
            <w:pPr>
              <w:rPr>
                <w:i/>
                <w:iCs/>
                <w:color w:val="000000"/>
                <w:sz w:val="20"/>
                <w:szCs w:val="20"/>
                <w:lang w:val="nl-NL" w:eastAsia="nl-NL"/>
              </w:rPr>
            </w:pPr>
            <w:r w:rsidRPr="004551B6">
              <w:rPr>
                <w:i/>
                <w:iCs/>
                <w:color w:val="000000"/>
                <w:sz w:val="20"/>
                <w:szCs w:val="20"/>
                <w:lang w:val="nl-NL" w:eastAsia="nl-NL"/>
              </w:rPr>
              <w:t>Class 3</w:t>
            </w:r>
          </w:p>
        </w:tc>
        <w:tc>
          <w:tcPr>
            <w:tcW w:w="665" w:type="dxa"/>
            <w:tcBorders>
              <w:top w:val="single" w:sz="4" w:space="0" w:color="000000"/>
              <w:left w:val="single" w:sz="4" w:space="0" w:color="000000"/>
              <w:bottom w:val="single" w:sz="12" w:space="0" w:color="000000"/>
              <w:right w:val="single" w:sz="4" w:space="0" w:color="000000"/>
            </w:tcBorders>
            <w:vAlign w:val="bottom"/>
            <w:hideMark/>
          </w:tcPr>
          <w:p w14:paraId="3F0D705E" w14:textId="77777777" w:rsidR="004551B6" w:rsidRPr="004551B6" w:rsidRDefault="004551B6" w:rsidP="00E75249">
            <w:pPr>
              <w:rPr>
                <w:i/>
                <w:iCs/>
                <w:color w:val="000000"/>
                <w:sz w:val="20"/>
                <w:szCs w:val="20"/>
                <w:lang w:val="nl-NL" w:eastAsia="nl-NL"/>
              </w:rPr>
            </w:pPr>
            <w:r w:rsidRPr="004551B6">
              <w:rPr>
                <w:i/>
                <w:iCs/>
                <w:color w:val="000000"/>
                <w:sz w:val="20"/>
                <w:szCs w:val="20"/>
                <w:lang w:val="nl-NL" w:eastAsia="nl-NL"/>
              </w:rPr>
              <w:t>Class 4</w:t>
            </w:r>
          </w:p>
        </w:tc>
        <w:tc>
          <w:tcPr>
            <w:tcW w:w="665" w:type="dxa"/>
            <w:tcBorders>
              <w:top w:val="single" w:sz="4" w:space="0" w:color="000000"/>
              <w:left w:val="single" w:sz="4" w:space="0" w:color="000000"/>
              <w:bottom w:val="single" w:sz="12" w:space="0" w:color="000000"/>
              <w:right w:val="single" w:sz="4" w:space="0" w:color="000000"/>
            </w:tcBorders>
            <w:vAlign w:val="bottom"/>
            <w:hideMark/>
          </w:tcPr>
          <w:p w14:paraId="019C8C5C" w14:textId="77777777" w:rsidR="004551B6" w:rsidRPr="004551B6" w:rsidRDefault="004551B6" w:rsidP="00E75249">
            <w:pPr>
              <w:rPr>
                <w:i/>
                <w:iCs/>
                <w:color w:val="000000"/>
                <w:sz w:val="20"/>
                <w:szCs w:val="20"/>
                <w:lang w:val="nl-NL" w:eastAsia="nl-NL"/>
              </w:rPr>
            </w:pPr>
            <w:r w:rsidRPr="004551B6">
              <w:rPr>
                <w:i/>
                <w:iCs/>
                <w:color w:val="000000"/>
                <w:sz w:val="20"/>
                <w:szCs w:val="20"/>
                <w:lang w:val="nl-NL" w:eastAsia="nl-NL"/>
              </w:rPr>
              <w:t>Class 5</w:t>
            </w:r>
          </w:p>
        </w:tc>
        <w:tc>
          <w:tcPr>
            <w:tcW w:w="665" w:type="dxa"/>
            <w:tcBorders>
              <w:top w:val="single" w:sz="4" w:space="0" w:color="000000"/>
              <w:left w:val="single" w:sz="4" w:space="0" w:color="000000"/>
              <w:bottom w:val="single" w:sz="12" w:space="0" w:color="000000"/>
              <w:right w:val="single" w:sz="4" w:space="0" w:color="000000"/>
            </w:tcBorders>
            <w:vAlign w:val="bottom"/>
            <w:hideMark/>
          </w:tcPr>
          <w:p w14:paraId="6DC16077" w14:textId="77777777" w:rsidR="004551B6" w:rsidRPr="004551B6" w:rsidRDefault="004551B6" w:rsidP="00E75249">
            <w:pPr>
              <w:rPr>
                <w:i/>
                <w:iCs/>
                <w:color w:val="000000"/>
                <w:sz w:val="20"/>
                <w:szCs w:val="20"/>
                <w:lang w:val="nl-NL" w:eastAsia="nl-NL"/>
              </w:rPr>
            </w:pPr>
            <w:r w:rsidRPr="004551B6">
              <w:rPr>
                <w:i/>
                <w:iCs/>
                <w:color w:val="000000"/>
                <w:sz w:val="20"/>
                <w:szCs w:val="20"/>
                <w:lang w:val="nl-NL" w:eastAsia="nl-NL"/>
              </w:rPr>
              <w:t>Class 6</w:t>
            </w:r>
          </w:p>
        </w:tc>
        <w:tc>
          <w:tcPr>
            <w:tcW w:w="980" w:type="dxa"/>
            <w:tcBorders>
              <w:top w:val="single" w:sz="4" w:space="0" w:color="000000"/>
              <w:left w:val="single" w:sz="4" w:space="0" w:color="000000"/>
              <w:bottom w:val="single" w:sz="12" w:space="0" w:color="000000"/>
              <w:right w:val="single" w:sz="4" w:space="0" w:color="auto"/>
            </w:tcBorders>
            <w:vAlign w:val="bottom"/>
            <w:hideMark/>
          </w:tcPr>
          <w:p w14:paraId="2E9E942B" w14:textId="77777777" w:rsidR="004551B6" w:rsidRPr="004551B6" w:rsidRDefault="004551B6" w:rsidP="00E75249">
            <w:pPr>
              <w:rPr>
                <w:i/>
                <w:iCs/>
                <w:color w:val="000000"/>
                <w:sz w:val="20"/>
                <w:szCs w:val="20"/>
                <w:lang w:val="nl-NL" w:eastAsia="nl-NL"/>
              </w:rPr>
            </w:pPr>
            <w:r w:rsidRPr="004551B6">
              <w:rPr>
                <w:i/>
                <w:iCs/>
                <w:color w:val="000000"/>
                <w:sz w:val="20"/>
                <w:szCs w:val="20"/>
                <w:lang w:val="nl-NL" w:eastAsia="nl-NL"/>
              </w:rPr>
              <w:t>Annex</w:t>
            </w:r>
          </w:p>
        </w:tc>
      </w:tr>
      <w:tr w:rsidR="004551B6" w:rsidRPr="002D1CF7" w14:paraId="57218277" w14:textId="77777777" w:rsidTr="006F5366">
        <w:trPr>
          <w:trHeight w:val="315"/>
        </w:trPr>
        <w:tc>
          <w:tcPr>
            <w:tcW w:w="3840" w:type="dxa"/>
            <w:vMerge w:val="restart"/>
            <w:tcBorders>
              <w:top w:val="single" w:sz="12" w:space="0" w:color="000000"/>
              <w:left w:val="single" w:sz="8" w:space="0" w:color="000000"/>
              <w:bottom w:val="single" w:sz="4" w:space="0" w:color="000000"/>
              <w:right w:val="single" w:sz="4" w:space="0" w:color="000000"/>
            </w:tcBorders>
            <w:vAlign w:val="bottom"/>
            <w:hideMark/>
          </w:tcPr>
          <w:p w14:paraId="64CD18C8" w14:textId="77777777" w:rsidR="004551B6" w:rsidRPr="004551B6" w:rsidRDefault="004551B6" w:rsidP="00E75249">
            <w:pPr>
              <w:rPr>
                <w:color w:val="000000"/>
                <w:sz w:val="20"/>
                <w:szCs w:val="20"/>
                <w:lang w:val="nl-NL" w:eastAsia="nl-NL"/>
              </w:rPr>
            </w:pPr>
            <w:proofErr w:type="spellStart"/>
            <w:r w:rsidRPr="004551B6">
              <w:rPr>
                <w:color w:val="000000"/>
                <w:sz w:val="20"/>
                <w:szCs w:val="20"/>
                <w:lang w:val="nl-NL" w:eastAsia="nl-NL"/>
              </w:rPr>
              <w:t>Overpressure</w:t>
            </w:r>
            <w:proofErr w:type="spellEnd"/>
            <w:r w:rsidRPr="004551B6">
              <w:rPr>
                <w:color w:val="000000"/>
                <w:sz w:val="20"/>
                <w:szCs w:val="20"/>
                <w:lang w:val="nl-NL" w:eastAsia="nl-NL"/>
              </w:rPr>
              <w:t xml:space="preserve"> or </w:t>
            </w:r>
            <w:proofErr w:type="spellStart"/>
            <w:r w:rsidRPr="004551B6">
              <w:rPr>
                <w:color w:val="000000"/>
                <w:sz w:val="20"/>
                <w:szCs w:val="20"/>
                <w:lang w:val="nl-NL" w:eastAsia="nl-NL"/>
              </w:rPr>
              <w:t>strength</w:t>
            </w:r>
            <w:proofErr w:type="spellEnd"/>
          </w:p>
        </w:tc>
        <w:tc>
          <w:tcPr>
            <w:tcW w:w="665" w:type="dxa"/>
            <w:vMerge w:val="restart"/>
            <w:tcBorders>
              <w:top w:val="single" w:sz="12" w:space="0" w:color="000000"/>
              <w:left w:val="single" w:sz="4" w:space="0" w:color="000000"/>
              <w:bottom w:val="single" w:sz="4" w:space="0" w:color="000000"/>
              <w:right w:val="single" w:sz="4" w:space="0" w:color="000000"/>
            </w:tcBorders>
            <w:vAlign w:val="bottom"/>
            <w:hideMark/>
          </w:tcPr>
          <w:p w14:paraId="2B3CAE03"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vMerge w:val="restart"/>
            <w:tcBorders>
              <w:top w:val="single" w:sz="12" w:space="0" w:color="000000"/>
              <w:left w:val="single" w:sz="4" w:space="0" w:color="000000"/>
              <w:bottom w:val="single" w:sz="4" w:space="0" w:color="000000"/>
              <w:right w:val="single" w:sz="4" w:space="0" w:color="000000"/>
            </w:tcBorders>
            <w:vAlign w:val="bottom"/>
            <w:hideMark/>
          </w:tcPr>
          <w:p w14:paraId="51EC7E82"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vMerge w:val="restart"/>
            <w:tcBorders>
              <w:top w:val="single" w:sz="12" w:space="0" w:color="000000"/>
              <w:left w:val="single" w:sz="4" w:space="0" w:color="000000"/>
              <w:bottom w:val="single" w:sz="4" w:space="0" w:color="000000"/>
              <w:right w:val="single" w:sz="4" w:space="0" w:color="000000"/>
            </w:tcBorders>
            <w:vAlign w:val="bottom"/>
            <w:hideMark/>
          </w:tcPr>
          <w:p w14:paraId="78BE1DC3"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vMerge w:val="restart"/>
            <w:tcBorders>
              <w:top w:val="single" w:sz="12" w:space="0" w:color="000000"/>
              <w:left w:val="single" w:sz="4" w:space="0" w:color="000000"/>
              <w:bottom w:val="single" w:sz="4" w:space="0" w:color="000000"/>
              <w:right w:val="single" w:sz="4" w:space="0" w:color="000000"/>
            </w:tcBorders>
            <w:vAlign w:val="bottom"/>
            <w:hideMark/>
          </w:tcPr>
          <w:p w14:paraId="3088A831"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vMerge w:val="restart"/>
            <w:tcBorders>
              <w:top w:val="single" w:sz="12" w:space="0" w:color="000000"/>
              <w:left w:val="single" w:sz="4" w:space="0" w:color="000000"/>
              <w:bottom w:val="single" w:sz="4" w:space="0" w:color="000000"/>
              <w:right w:val="single" w:sz="4" w:space="0" w:color="000000"/>
            </w:tcBorders>
            <w:vAlign w:val="bottom"/>
            <w:hideMark/>
          </w:tcPr>
          <w:p w14:paraId="05A93E4A"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vMerge w:val="restart"/>
            <w:tcBorders>
              <w:top w:val="single" w:sz="12" w:space="0" w:color="000000"/>
              <w:left w:val="single" w:sz="4" w:space="0" w:color="000000"/>
              <w:bottom w:val="single" w:sz="4" w:space="0" w:color="000000"/>
              <w:right w:val="single" w:sz="4" w:space="0" w:color="000000"/>
            </w:tcBorders>
            <w:vAlign w:val="bottom"/>
            <w:hideMark/>
          </w:tcPr>
          <w:p w14:paraId="48C7523B"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vMerge w:val="restart"/>
            <w:tcBorders>
              <w:top w:val="single" w:sz="12" w:space="0" w:color="000000"/>
              <w:left w:val="single" w:sz="4" w:space="0" w:color="000000"/>
              <w:bottom w:val="single" w:sz="4" w:space="0" w:color="000000"/>
              <w:right w:val="single" w:sz="4" w:space="0" w:color="000000"/>
            </w:tcBorders>
            <w:vAlign w:val="bottom"/>
            <w:hideMark/>
          </w:tcPr>
          <w:p w14:paraId="21AA87DD"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980" w:type="dxa"/>
            <w:vMerge w:val="restart"/>
            <w:tcBorders>
              <w:top w:val="single" w:sz="12" w:space="0" w:color="000000"/>
              <w:left w:val="single" w:sz="4" w:space="0" w:color="000000"/>
              <w:bottom w:val="single" w:sz="4" w:space="0" w:color="000000"/>
              <w:right w:val="single" w:sz="8" w:space="0" w:color="000000"/>
            </w:tcBorders>
            <w:vAlign w:val="bottom"/>
            <w:hideMark/>
          </w:tcPr>
          <w:p w14:paraId="262AE860"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5A</w:t>
            </w:r>
          </w:p>
        </w:tc>
      </w:tr>
      <w:tr w:rsidR="004551B6" w:rsidRPr="002D1CF7" w14:paraId="700000B5" w14:textId="77777777" w:rsidTr="006F5366">
        <w:trPr>
          <w:trHeight w:val="464"/>
        </w:trPr>
        <w:tc>
          <w:tcPr>
            <w:tcW w:w="3840" w:type="dxa"/>
            <w:vMerge/>
            <w:tcBorders>
              <w:top w:val="single" w:sz="12" w:space="0" w:color="000000"/>
              <w:left w:val="single" w:sz="8" w:space="0" w:color="000000"/>
              <w:bottom w:val="single" w:sz="4" w:space="0" w:color="000000"/>
              <w:right w:val="single" w:sz="4" w:space="0" w:color="000000"/>
            </w:tcBorders>
            <w:vAlign w:val="center"/>
            <w:hideMark/>
          </w:tcPr>
          <w:p w14:paraId="3B96F608" w14:textId="77777777" w:rsidR="004551B6" w:rsidRPr="004551B6" w:rsidRDefault="004551B6" w:rsidP="00E75249">
            <w:pPr>
              <w:rPr>
                <w:color w:val="000000"/>
                <w:sz w:val="20"/>
                <w:szCs w:val="20"/>
                <w:lang w:val="nl-NL" w:eastAsia="nl-NL"/>
              </w:rPr>
            </w:pPr>
          </w:p>
        </w:tc>
        <w:tc>
          <w:tcPr>
            <w:tcW w:w="665" w:type="dxa"/>
            <w:vMerge/>
            <w:tcBorders>
              <w:top w:val="single" w:sz="12" w:space="0" w:color="000000"/>
              <w:left w:val="single" w:sz="4" w:space="0" w:color="000000"/>
              <w:bottom w:val="single" w:sz="4" w:space="0" w:color="000000"/>
              <w:right w:val="single" w:sz="4" w:space="0" w:color="000000"/>
            </w:tcBorders>
            <w:vAlign w:val="center"/>
            <w:hideMark/>
          </w:tcPr>
          <w:p w14:paraId="296972D7" w14:textId="77777777" w:rsidR="004551B6" w:rsidRPr="004551B6" w:rsidRDefault="004551B6" w:rsidP="00E75249">
            <w:pPr>
              <w:rPr>
                <w:color w:val="000000"/>
                <w:sz w:val="20"/>
                <w:szCs w:val="20"/>
                <w:lang w:val="nl-NL" w:eastAsia="nl-NL"/>
              </w:rPr>
            </w:pPr>
          </w:p>
        </w:tc>
        <w:tc>
          <w:tcPr>
            <w:tcW w:w="665" w:type="dxa"/>
            <w:vMerge/>
            <w:tcBorders>
              <w:top w:val="single" w:sz="12" w:space="0" w:color="000000"/>
              <w:left w:val="single" w:sz="4" w:space="0" w:color="000000"/>
              <w:bottom w:val="single" w:sz="4" w:space="0" w:color="000000"/>
              <w:right w:val="single" w:sz="4" w:space="0" w:color="000000"/>
            </w:tcBorders>
            <w:vAlign w:val="center"/>
            <w:hideMark/>
          </w:tcPr>
          <w:p w14:paraId="4D676517" w14:textId="77777777" w:rsidR="004551B6" w:rsidRPr="004551B6" w:rsidRDefault="004551B6" w:rsidP="00E75249">
            <w:pPr>
              <w:rPr>
                <w:color w:val="000000"/>
                <w:sz w:val="20"/>
                <w:szCs w:val="20"/>
                <w:lang w:val="nl-NL" w:eastAsia="nl-NL"/>
              </w:rPr>
            </w:pPr>
          </w:p>
        </w:tc>
        <w:tc>
          <w:tcPr>
            <w:tcW w:w="665" w:type="dxa"/>
            <w:vMerge/>
            <w:tcBorders>
              <w:top w:val="single" w:sz="12" w:space="0" w:color="000000"/>
              <w:left w:val="single" w:sz="4" w:space="0" w:color="000000"/>
              <w:bottom w:val="single" w:sz="4" w:space="0" w:color="000000"/>
              <w:right w:val="single" w:sz="4" w:space="0" w:color="000000"/>
            </w:tcBorders>
            <w:vAlign w:val="center"/>
            <w:hideMark/>
          </w:tcPr>
          <w:p w14:paraId="129E0C09" w14:textId="77777777" w:rsidR="004551B6" w:rsidRPr="004551B6" w:rsidRDefault="004551B6" w:rsidP="00E75249">
            <w:pPr>
              <w:rPr>
                <w:color w:val="000000"/>
                <w:sz w:val="20"/>
                <w:szCs w:val="20"/>
                <w:lang w:val="nl-NL" w:eastAsia="nl-NL"/>
              </w:rPr>
            </w:pPr>
          </w:p>
        </w:tc>
        <w:tc>
          <w:tcPr>
            <w:tcW w:w="665" w:type="dxa"/>
            <w:vMerge/>
            <w:tcBorders>
              <w:top w:val="single" w:sz="12" w:space="0" w:color="000000"/>
              <w:left w:val="single" w:sz="4" w:space="0" w:color="000000"/>
              <w:bottom w:val="single" w:sz="4" w:space="0" w:color="000000"/>
              <w:right w:val="single" w:sz="4" w:space="0" w:color="000000"/>
            </w:tcBorders>
            <w:vAlign w:val="center"/>
            <w:hideMark/>
          </w:tcPr>
          <w:p w14:paraId="54405F3A" w14:textId="77777777" w:rsidR="004551B6" w:rsidRPr="004551B6" w:rsidRDefault="004551B6" w:rsidP="00E75249">
            <w:pPr>
              <w:rPr>
                <w:color w:val="000000"/>
                <w:sz w:val="20"/>
                <w:szCs w:val="20"/>
                <w:lang w:val="nl-NL" w:eastAsia="nl-NL"/>
              </w:rPr>
            </w:pPr>
          </w:p>
        </w:tc>
        <w:tc>
          <w:tcPr>
            <w:tcW w:w="665" w:type="dxa"/>
            <w:vMerge/>
            <w:tcBorders>
              <w:top w:val="single" w:sz="12" w:space="0" w:color="000000"/>
              <w:left w:val="single" w:sz="4" w:space="0" w:color="000000"/>
              <w:bottom w:val="single" w:sz="4" w:space="0" w:color="000000"/>
              <w:right w:val="single" w:sz="4" w:space="0" w:color="000000"/>
            </w:tcBorders>
            <w:vAlign w:val="center"/>
            <w:hideMark/>
          </w:tcPr>
          <w:p w14:paraId="4492297C" w14:textId="77777777" w:rsidR="004551B6" w:rsidRPr="004551B6" w:rsidRDefault="004551B6" w:rsidP="00E75249">
            <w:pPr>
              <w:rPr>
                <w:color w:val="000000"/>
                <w:sz w:val="20"/>
                <w:szCs w:val="20"/>
                <w:lang w:val="nl-NL" w:eastAsia="nl-NL"/>
              </w:rPr>
            </w:pPr>
          </w:p>
        </w:tc>
        <w:tc>
          <w:tcPr>
            <w:tcW w:w="665" w:type="dxa"/>
            <w:vMerge/>
            <w:tcBorders>
              <w:top w:val="single" w:sz="12" w:space="0" w:color="000000"/>
              <w:left w:val="single" w:sz="4" w:space="0" w:color="000000"/>
              <w:bottom w:val="single" w:sz="4" w:space="0" w:color="000000"/>
              <w:right w:val="single" w:sz="4" w:space="0" w:color="000000"/>
            </w:tcBorders>
            <w:vAlign w:val="center"/>
            <w:hideMark/>
          </w:tcPr>
          <w:p w14:paraId="364E45BA" w14:textId="77777777" w:rsidR="004551B6" w:rsidRPr="004551B6" w:rsidRDefault="004551B6" w:rsidP="00E75249">
            <w:pPr>
              <w:rPr>
                <w:color w:val="000000"/>
                <w:sz w:val="20"/>
                <w:szCs w:val="20"/>
                <w:lang w:val="nl-NL" w:eastAsia="nl-NL"/>
              </w:rPr>
            </w:pPr>
          </w:p>
        </w:tc>
        <w:tc>
          <w:tcPr>
            <w:tcW w:w="665" w:type="dxa"/>
            <w:vMerge/>
            <w:tcBorders>
              <w:top w:val="single" w:sz="12" w:space="0" w:color="000000"/>
              <w:left w:val="single" w:sz="4" w:space="0" w:color="000000"/>
              <w:bottom w:val="single" w:sz="4" w:space="0" w:color="000000"/>
              <w:right w:val="single" w:sz="4" w:space="0" w:color="000000"/>
            </w:tcBorders>
            <w:vAlign w:val="center"/>
            <w:hideMark/>
          </w:tcPr>
          <w:p w14:paraId="73D5B594" w14:textId="77777777" w:rsidR="004551B6" w:rsidRPr="004551B6" w:rsidRDefault="004551B6" w:rsidP="00E75249">
            <w:pPr>
              <w:rPr>
                <w:color w:val="000000"/>
                <w:sz w:val="20"/>
                <w:szCs w:val="20"/>
                <w:lang w:val="nl-NL" w:eastAsia="nl-NL"/>
              </w:rPr>
            </w:pPr>
          </w:p>
        </w:tc>
        <w:tc>
          <w:tcPr>
            <w:tcW w:w="980" w:type="dxa"/>
            <w:vMerge/>
            <w:tcBorders>
              <w:top w:val="single" w:sz="12" w:space="0" w:color="000000"/>
              <w:left w:val="single" w:sz="4" w:space="0" w:color="000000"/>
              <w:bottom w:val="single" w:sz="4" w:space="0" w:color="000000"/>
              <w:right w:val="single" w:sz="8" w:space="0" w:color="000000"/>
            </w:tcBorders>
            <w:vAlign w:val="center"/>
            <w:hideMark/>
          </w:tcPr>
          <w:p w14:paraId="68A3D3C4" w14:textId="77777777" w:rsidR="004551B6" w:rsidRPr="004551B6" w:rsidRDefault="004551B6" w:rsidP="00E75249">
            <w:pPr>
              <w:rPr>
                <w:color w:val="000000"/>
                <w:sz w:val="20"/>
                <w:szCs w:val="20"/>
                <w:lang w:val="nl-NL" w:eastAsia="nl-NL"/>
              </w:rPr>
            </w:pPr>
          </w:p>
        </w:tc>
      </w:tr>
      <w:tr w:rsidR="004551B6" w:rsidRPr="002D1CF7" w14:paraId="553C3706" w14:textId="77777777" w:rsidTr="006F5366">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4B281F48" w14:textId="77777777" w:rsidR="004551B6" w:rsidRPr="004551B6" w:rsidRDefault="004551B6" w:rsidP="00E75249">
            <w:pPr>
              <w:rPr>
                <w:color w:val="000000"/>
                <w:sz w:val="20"/>
                <w:szCs w:val="20"/>
                <w:lang w:val="nl-NL" w:eastAsia="nl-NL"/>
              </w:rPr>
            </w:pPr>
            <w:proofErr w:type="spellStart"/>
            <w:r w:rsidRPr="004551B6">
              <w:rPr>
                <w:color w:val="000000"/>
                <w:sz w:val="20"/>
                <w:szCs w:val="20"/>
                <w:lang w:val="nl-NL" w:eastAsia="nl-NL"/>
              </w:rPr>
              <w:t>External</w:t>
            </w:r>
            <w:proofErr w:type="spellEnd"/>
            <w:r w:rsidRPr="004551B6">
              <w:rPr>
                <w:color w:val="000000"/>
                <w:sz w:val="20"/>
                <w:szCs w:val="20"/>
                <w:lang w:val="nl-NL" w:eastAsia="nl-NL"/>
              </w:rPr>
              <w:t xml:space="preserve"> </w:t>
            </w:r>
            <w:proofErr w:type="spellStart"/>
            <w:r w:rsidRPr="004551B6">
              <w:rPr>
                <w:color w:val="000000"/>
                <w:sz w:val="20"/>
                <w:szCs w:val="20"/>
                <w:lang w:val="nl-NL" w:eastAsia="nl-NL"/>
              </w:rPr>
              <w:t>leakage</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D44ECD7"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83ECC39"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C2D718F"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66A6665"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AE71CAA"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F4375C9"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A0A5331"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79268153"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5B</w:t>
            </w:r>
          </w:p>
        </w:tc>
      </w:tr>
      <w:tr w:rsidR="004551B6" w:rsidRPr="002D1CF7" w14:paraId="7D28B962" w14:textId="77777777" w:rsidTr="006F5366">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0217D459" w14:textId="77777777" w:rsidR="004551B6" w:rsidRPr="004551B6" w:rsidRDefault="004551B6" w:rsidP="00E75249">
            <w:pPr>
              <w:rPr>
                <w:color w:val="000000"/>
                <w:sz w:val="20"/>
                <w:szCs w:val="20"/>
                <w:lang w:val="nl-NL" w:eastAsia="nl-NL"/>
              </w:rPr>
            </w:pPr>
            <w:proofErr w:type="spellStart"/>
            <w:r w:rsidRPr="004551B6">
              <w:rPr>
                <w:color w:val="000000"/>
                <w:sz w:val="20"/>
                <w:szCs w:val="20"/>
                <w:lang w:val="nl-NL" w:eastAsia="nl-NL"/>
              </w:rPr>
              <w:t>Internal</w:t>
            </w:r>
            <w:proofErr w:type="spellEnd"/>
            <w:r w:rsidRPr="004551B6">
              <w:rPr>
                <w:color w:val="000000"/>
                <w:sz w:val="20"/>
                <w:szCs w:val="20"/>
                <w:lang w:val="nl-NL" w:eastAsia="nl-NL"/>
              </w:rPr>
              <w:t xml:space="preserve"> </w:t>
            </w:r>
            <w:proofErr w:type="spellStart"/>
            <w:r w:rsidRPr="004551B6">
              <w:rPr>
                <w:color w:val="000000"/>
                <w:sz w:val="20"/>
                <w:szCs w:val="20"/>
                <w:lang w:val="nl-NL" w:eastAsia="nl-NL"/>
              </w:rPr>
              <w:t>leakage</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73A14C6"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A3BE3D9"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6A0C63D"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0E1D3CD"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2871771"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39B3E31"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5ADB1A6"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6384EA98"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5C</w:t>
            </w:r>
          </w:p>
        </w:tc>
      </w:tr>
      <w:tr w:rsidR="004551B6" w:rsidRPr="002D1CF7" w14:paraId="392947BA" w14:textId="77777777" w:rsidTr="006F5366">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1E5CE196" w14:textId="77777777" w:rsidR="004551B6" w:rsidRPr="004551B6" w:rsidRDefault="004551B6" w:rsidP="00E75249">
            <w:pPr>
              <w:rPr>
                <w:color w:val="000000"/>
                <w:sz w:val="20"/>
                <w:szCs w:val="20"/>
                <w:lang w:val="nl-NL" w:eastAsia="nl-NL"/>
              </w:rPr>
            </w:pPr>
            <w:proofErr w:type="spellStart"/>
            <w:r w:rsidRPr="004551B6">
              <w:rPr>
                <w:color w:val="000000"/>
                <w:sz w:val="20"/>
                <w:szCs w:val="20"/>
                <w:lang w:val="nl-NL" w:eastAsia="nl-NL"/>
              </w:rPr>
              <w:t>Durability</w:t>
            </w:r>
            <w:proofErr w:type="spellEnd"/>
            <w:r w:rsidRPr="004551B6">
              <w:rPr>
                <w:color w:val="000000"/>
                <w:sz w:val="20"/>
                <w:szCs w:val="20"/>
                <w:lang w:val="nl-NL" w:eastAsia="nl-NL"/>
              </w:rPr>
              <w:t xml:space="preserve"> tests</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C46EA11"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78E7F50"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0B72AE8"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DF5D015"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A3CB29C"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59CE39C"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ED4C8D0"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5428B80A"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5L</w:t>
            </w:r>
          </w:p>
        </w:tc>
      </w:tr>
      <w:tr w:rsidR="004551B6" w:rsidRPr="002D1CF7" w14:paraId="41E8B34A" w14:textId="77777777" w:rsidTr="006F5366">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7FB17A37"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 xml:space="preserve">CNG/LNG </w:t>
            </w:r>
            <w:proofErr w:type="spellStart"/>
            <w:r w:rsidRPr="004551B6">
              <w:rPr>
                <w:color w:val="000000"/>
                <w:sz w:val="20"/>
                <w:szCs w:val="20"/>
                <w:lang w:val="nl-NL" w:eastAsia="nl-NL"/>
              </w:rPr>
              <w:t>compatibility</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6AA9367"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8E5C72F"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2173E13"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0B53D3C"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3FB1AF0"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345317E"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088937A"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528E8DF4"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5D</w:t>
            </w:r>
          </w:p>
        </w:tc>
      </w:tr>
      <w:tr w:rsidR="004551B6" w:rsidRPr="002D1CF7" w14:paraId="059675A9" w14:textId="77777777" w:rsidTr="006F5366">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1732FC12" w14:textId="77777777" w:rsidR="004551B6" w:rsidRPr="004551B6" w:rsidRDefault="004551B6" w:rsidP="00E75249">
            <w:pPr>
              <w:rPr>
                <w:color w:val="000000"/>
                <w:sz w:val="20"/>
                <w:szCs w:val="20"/>
                <w:lang w:val="nl-NL" w:eastAsia="nl-NL"/>
              </w:rPr>
            </w:pPr>
            <w:proofErr w:type="spellStart"/>
            <w:r w:rsidRPr="004551B6">
              <w:rPr>
                <w:color w:val="000000"/>
                <w:sz w:val="20"/>
                <w:szCs w:val="20"/>
                <w:lang w:val="nl-NL" w:eastAsia="nl-NL"/>
              </w:rPr>
              <w:t>Corrosion</w:t>
            </w:r>
            <w:proofErr w:type="spellEnd"/>
            <w:r w:rsidRPr="004551B6">
              <w:rPr>
                <w:color w:val="000000"/>
                <w:sz w:val="20"/>
                <w:szCs w:val="20"/>
                <w:lang w:val="nl-NL" w:eastAsia="nl-NL"/>
              </w:rPr>
              <w:t xml:space="preserve"> </w:t>
            </w:r>
            <w:proofErr w:type="spellStart"/>
            <w:r w:rsidRPr="004551B6">
              <w:rPr>
                <w:color w:val="000000"/>
                <w:sz w:val="20"/>
                <w:szCs w:val="20"/>
                <w:lang w:val="nl-NL" w:eastAsia="nl-NL"/>
              </w:rPr>
              <w:t>resistance</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9FCFE61"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9B79FCA"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479C5FA"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EACC723"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5604FDA"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AE41245"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A9DC41E"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1179B80D"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5E</w:t>
            </w:r>
          </w:p>
        </w:tc>
      </w:tr>
      <w:tr w:rsidR="004551B6" w:rsidRPr="002D1CF7" w14:paraId="448EA88D" w14:textId="77777777" w:rsidTr="006F5366">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782C8AF0" w14:textId="77777777" w:rsidR="004551B6" w:rsidRPr="004551B6" w:rsidRDefault="004551B6" w:rsidP="00E75249">
            <w:pPr>
              <w:rPr>
                <w:color w:val="000000"/>
                <w:sz w:val="20"/>
                <w:szCs w:val="20"/>
                <w:lang w:val="nl-NL" w:eastAsia="nl-NL"/>
              </w:rPr>
            </w:pPr>
            <w:proofErr w:type="spellStart"/>
            <w:r w:rsidRPr="004551B6">
              <w:rPr>
                <w:color w:val="000000"/>
                <w:sz w:val="20"/>
                <w:szCs w:val="20"/>
                <w:lang w:val="nl-NL" w:eastAsia="nl-NL"/>
              </w:rPr>
              <w:t>Resistance</w:t>
            </w:r>
            <w:proofErr w:type="spellEnd"/>
            <w:r w:rsidRPr="004551B6">
              <w:rPr>
                <w:color w:val="000000"/>
                <w:sz w:val="20"/>
                <w:szCs w:val="20"/>
                <w:lang w:val="nl-NL" w:eastAsia="nl-NL"/>
              </w:rPr>
              <w:t xml:space="preserve"> </w:t>
            </w:r>
            <w:proofErr w:type="spellStart"/>
            <w:r w:rsidRPr="004551B6">
              <w:rPr>
                <w:color w:val="000000"/>
                <w:sz w:val="20"/>
                <w:szCs w:val="20"/>
                <w:lang w:val="nl-NL" w:eastAsia="nl-NL"/>
              </w:rPr>
              <w:t>to</w:t>
            </w:r>
            <w:proofErr w:type="spellEnd"/>
            <w:r w:rsidRPr="004551B6">
              <w:rPr>
                <w:color w:val="000000"/>
                <w:sz w:val="20"/>
                <w:szCs w:val="20"/>
                <w:lang w:val="nl-NL" w:eastAsia="nl-NL"/>
              </w:rPr>
              <w:t xml:space="preserve"> dry heat</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FDB2261"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4C2D38E"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13AD323"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8C2DCC6"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69C89E5"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E62FAAC"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6376236"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25BFA7A2"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5F</w:t>
            </w:r>
          </w:p>
        </w:tc>
      </w:tr>
      <w:tr w:rsidR="004551B6" w:rsidRPr="002D1CF7" w14:paraId="2BF4D9EA" w14:textId="77777777" w:rsidTr="006F5366">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2FE4F3A1" w14:textId="77777777" w:rsidR="004551B6" w:rsidRPr="004551B6" w:rsidRDefault="004551B6" w:rsidP="00E75249">
            <w:pPr>
              <w:rPr>
                <w:color w:val="000000"/>
                <w:sz w:val="20"/>
                <w:szCs w:val="20"/>
                <w:lang w:val="nl-NL" w:eastAsia="nl-NL"/>
              </w:rPr>
            </w:pPr>
            <w:proofErr w:type="spellStart"/>
            <w:r w:rsidRPr="004551B6">
              <w:rPr>
                <w:color w:val="000000"/>
                <w:sz w:val="20"/>
                <w:szCs w:val="20"/>
                <w:lang w:val="nl-NL" w:eastAsia="nl-NL"/>
              </w:rPr>
              <w:t>Ozone</w:t>
            </w:r>
            <w:proofErr w:type="spellEnd"/>
            <w:r w:rsidRPr="004551B6">
              <w:rPr>
                <w:color w:val="000000"/>
                <w:sz w:val="20"/>
                <w:szCs w:val="20"/>
                <w:lang w:val="nl-NL" w:eastAsia="nl-NL"/>
              </w:rPr>
              <w:t xml:space="preserve"> </w:t>
            </w:r>
            <w:proofErr w:type="spellStart"/>
            <w:r w:rsidRPr="004551B6">
              <w:rPr>
                <w:color w:val="000000"/>
                <w:sz w:val="20"/>
                <w:szCs w:val="20"/>
                <w:lang w:val="nl-NL" w:eastAsia="nl-NL"/>
              </w:rPr>
              <w:t>ageing</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D63291F"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02D8EF5"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ED24138"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31CD09D"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37C1DFB"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B970545"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BB1EECD"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6422F3EE"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5G</w:t>
            </w:r>
          </w:p>
        </w:tc>
      </w:tr>
      <w:tr w:rsidR="004551B6" w:rsidRPr="002D1CF7" w14:paraId="5DD9909D" w14:textId="77777777" w:rsidTr="006F5366">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6B58A16C" w14:textId="77777777" w:rsidR="004551B6" w:rsidRPr="004551B6" w:rsidRDefault="004551B6" w:rsidP="00E75249">
            <w:pPr>
              <w:rPr>
                <w:color w:val="000000"/>
                <w:sz w:val="20"/>
                <w:szCs w:val="20"/>
                <w:lang w:val="nl-NL" w:eastAsia="nl-NL"/>
              </w:rPr>
            </w:pPr>
            <w:proofErr w:type="spellStart"/>
            <w:r w:rsidRPr="004551B6">
              <w:rPr>
                <w:color w:val="000000"/>
                <w:sz w:val="20"/>
                <w:szCs w:val="20"/>
                <w:lang w:val="nl-NL" w:eastAsia="nl-NL"/>
              </w:rPr>
              <w:t>Burst</w:t>
            </w:r>
            <w:proofErr w:type="spellEnd"/>
            <w:r w:rsidRPr="004551B6">
              <w:rPr>
                <w:color w:val="000000"/>
                <w:sz w:val="20"/>
                <w:szCs w:val="20"/>
                <w:lang w:val="nl-NL" w:eastAsia="nl-NL"/>
              </w:rPr>
              <w:t>/</w:t>
            </w:r>
            <w:proofErr w:type="spellStart"/>
            <w:r w:rsidRPr="004551B6">
              <w:rPr>
                <w:color w:val="000000"/>
                <w:sz w:val="20"/>
                <w:szCs w:val="20"/>
                <w:lang w:val="nl-NL" w:eastAsia="nl-NL"/>
              </w:rPr>
              <w:t>destructive</w:t>
            </w:r>
            <w:proofErr w:type="spellEnd"/>
            <w:r w:rsidRPr="004551B6">
              <w:rPr>
                <w:color w:val="000000"/>
                <w:sz w:val="20"/>
                <w:szCs w:val="20"/>
                <w:lang w:val="nl-NL" w:eastAsia="nl-NL"/>
              </w:rPr>
              <w:t xml:space="preserve"> tests</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235AE03"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06173A5"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59E5084"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583AE0C"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7B8D0E3"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83255BB"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E0FA26E"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28D711FB"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5M</w:t>
            </w:r>
          </w:p>
        </w:tc>
      </w:tr>
      <w:tr w:rsidR="004551B6" w:rsidRPr="002D1CF7" w14:paraId="763636B4" w14:textId="77777777" w:rsidTr="006F5366">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7E8DCD58" w14:textId="77777777" w:rsidR="004551B6" w:rsidRPr="004551B6" w:rsidRDefault="004551B6" w:rsidP="00E75249">
            <w:pPr>
              <w:rPr>
                <w:color w:val="000000"/>
                <w:sz w:val="20"/>
                <w:szCs w:val="20"/>
                <w:lang w:val="nl-NL" w:eastAsia="nl-NL"/>
              </w:rPr>
            </w:pPr>
            <w:proofErr w:type="spellStart"/>
            <w:r w:rsidRPr="004551B6">
              <w:rPr>
                <w:color w:val="000000"/>
                <w:sz w:val="20"/>
                <w:szCs w:val="20"/>
                <w:lang w:val="nl-NL" w:eastAsia="nl-NL"/>
              </w:rPr>
              <w:t>Temperature</w:t>
            </w:r>
            <w:proofErr w:type="spellEnd"/>
            <w:r w:rsidRPr="004551B6">
              <w:rPr>
                <w:color w:val="000000"/>
                <w:sz w:val="20"/>
                <w:szCs w:val="20"/>
                <w:lang w:val="nl-NL" w:eastAsia="nl-NL"/>
              </w:rPr>
              <w:t xml:space="preserve"> </w:t>
            </w:r>
            <w:proofErr w:type="spellStart"/>
            <w:r w:rsidRPr="004551B6">
              <w:rPr>
                <w:color w:val="000000"/>
                <w:sz w:val="20"/>
                <w:szCs w:val="20"/>
                <w:lang w:val="nl-NL" w:eastAsia="nl-NL"/>
              </w:rPr>
              <w:t>cycle</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10BA1E8"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64EFB33"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F07BD07"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6EB85CA"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47884D4"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E8C88D1"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0697E90"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5A291C79"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5H</w:t>
            </w:r>
          </w:p>
        </w:tc>
      </w:tr>
      <w:tr w:rsidR="004551B6" w:rsidRPr="002D1CF7" w14:paraId="3FA346A1" w14:textId="77777777" w:rsidTr="006F5366">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18DD950C" w14:textId="77777777" w:rsidR="004551B6" w:rsidRPr="004551B6" w:rsidRDefault="004551B6" w:rsidP="00E75249">
            <w:pPr>
              <w:rPr>
                <w:color w:val="000000"/>
                <w:sz w:val="20"/>
                <w:szCs w:val="20"/>
                <w:lang w:val="nl-NL" w:eastAsia="nl-NL"/>
              </w:rPr>
            </w:pPr>
            <w:proofErr w:type="spellStart"/>
            <w:r w:rsidRPr="004551B6">
              <w:rPr>
                <w:color w:val="000000"/>
                <w:sz w:val="20"/>
                <w:szCs w:val="20"/>
                <w:lang w:val="nl-NL" w:eastAsia="nl-NL"/>
              </w:rPr>
              <w:t>Pressure</w:t>
            </w:r>
            <w:proofErr w:type="spellEnd"/>
            <w:r w:rsidRPr="004551B6">
              <w:rPr>
                <w:color w:val="000000"/>
                <w:sz w:val="20"/>
                <w:szCs w:val="20"/>
                <w:lang w:val="nl-NL" w:eastAsia="nl-NL"/>
              </w:rPr>
              <w:t xml:space="preserve"> </w:t>
            </w:r>
            <w:proofErr w:type="spellStart"/>
            <w:r w:rsidRPr="004551B6">
              <w:rPr>
                <w:color w:val="000000"/>
                <w:sz w:val="20"/>
                <w:szCs w:val="20"/>
                <w:lang w:val="nl-NL" w:eastAsia="nl-NL"/>
              </w:rPr>
              <w:t>cycle</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7ABB85E"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1CC9ACE"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15BB492"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62AEF73"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830E147"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63F1F35"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E9D19DB"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1BF5CC17"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5I</w:t>
            </w:r>
          </w:p>
        </w:tc>
      </w:tr>
      <w:tr w:rsidR="004551B6" w:rsidRPr="002D1CF7" w14:paraId="5F746784" w14:textId="77777777" w:rsidTr="006F5366">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75D951C5" w14:textId="77777777" w:rsidR="004551B6" w:rsidRPr="004551B6" w:rsidRDefault="004551B6" w:rsidP="00E75249">
            <w:pPr>
              <w:rPr>
                <w:color w:val="000000"/>
                <w:sz w:val="20"/>
                <w:szCs w:val="20"/>
                <w:lang w:val="nl-NL" w:eastAsia="nl-NL"/>
              </w:rPr>
            </w:pPr>
            <w:proofErr w:type="spellStart"/>
            <w:r w:rsidRPr="004551B6">
              <w:rPr>
                <w:color w:val="000000"/>
                <w:sz w:val="20"/>
                <w:szCs w:val="20"/>
                <w:lang w:val="nl-NL" w:eastAsia="nl-NL"/>
              </w:rPr>
              <w:t>Vibration</w:t>
            </w:r>
            <w:proofErr w:type="spellEnd"/>
            <w:r w:rsidRPr="004551B6">
              <w:rPr>
                <w:color w:val="000000"/>
                <w:sz w:val="20"/>
                <w:szCs w:val="20"/>
                <w:lang w:val="nl-NL" w:eastAsia="nl-NL"/>
              </w:rPr>
              <w:t xml:space="preserve"> </w:t>
            </w:r>
            <w:proofErr w:type="spellStart"/>
            <w:r w:rsidRPr="004551B6">
              <w:rPr>
                <w:color w:val="000000"/>
                <w:sz w:val="20"/>
                <w:szCs w:val="20"/>
                <w:lang w:val="nl-NL" w:eastAsia="nl-NL"/>
              </w:rPr>
              <w:t>resistance</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2D22F71E"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16EF9D0"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9727815"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775771A"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066E022"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5B16153"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0EF9959"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A</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42DAD043"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5N</w:t>
            </w:r>
          </w:p>
        </w:tc>
      </w:tr>
      <w:tr w:rsidR="004551B6" w:rsidRPr="002D1CF7" w14:paraId="10B9B10A" w14:textId="77777777" w:rsidTr="006F5366">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0FB4103E"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 xml:space="preserve">Operating </w:t>
            </w:r>
            <w:proofErr w:type="spellStart"/>
            <w:r w:rsidRPr="004551B6">
              <w:rPr>
                <w:color w:val="000000"/>
                <w:sz w:val="20"/>
                <w:szCs w:val="20"/>
                <w:lang w:val="nl-NL" w:eastAsia="nl-NL"/>
              </w:rPr>
              <w:t>temperatures</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9DFD379"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6AC07E3B"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75B77CE4"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1B3F2068"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FCAE6B5"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6019F0D"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73F5B6A"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24A2B2FF"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5O</w:t>
            </w:r>
          </w:p>
        </w:tc>
      </w:tr>
      <w:tr w:rsidR="004551B6" w:rsidRPr="002D1CF7" w14:paraId="27FCC61B" w14:textId="77777777" w:rsidTr="006F5366">
        <w:trPr>
          <w:trHeight w:val="300"/>
        </w:trPr>
        <w:tc>
          <w:tcPr>
            <w:tcW w:w="3840" w:type="dxa"/>
            <w:tcBorders>
              <w:top w:val="single" w:sz="4" w:space="0" w:color="000000"/>
              <w:left w:val="single" w:sz="8" w:space="0" w:color="000000"/>
              <w:bottom w:val="single" w:sz="4" w:space="0" w:color="000000"/>
              <w:right w:val="single" w:sz="4" w:space="0" w:color="000000"/>
            </w:tcBorders>
            <w:vAlign w:val="bottom"/>
            <w:hideMark/>
          </w:tcPr>
          <w:p w14:paraId="3EC97C4A"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 xml:space="preserve">LNG low </w:t>
            </w:r>
            <w:proofErr w:type="spellStart"/>
            <w:r w:rsidRPr="004551B6">
              <w:rPr>
                <w:color w:val="000000"/>
                <w:sz w:val="20"/>
                <w:szCs w:val="20"/>
                <w:lang w:val="nl-NL" w:eastAsia="nl-NL"/>
              </w:rPr>
              <w:t>temperature</w:t>
            </w:r>
            <w:proofErr w:type="spellEnd"/>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2B1EA70"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0E7BB670"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B12A1CE"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4D641BD"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3AA4CAB3"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5F01031A"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X</w:t>
            </w:r>
          </w:p>
        </w:tc>
        <w:tc>
          <w:tcPr>
            <w:tcW w:w="665" w:type="dxa"/>
            <w:tcBorders>
              <w:top w:val="single" w:sz="4" w:space="0" w:color="000000"/>
              <w:left w:val="single" w:sz="4" w:space="0" w:color="000000"/>
              <w:bottom w:val="single" w:sz="4" w:space="0" w:color="000000"/>
              <w:right w:val="single" w:sz="4" w:space="0" w:color="000000"/>
            </w:tcBorders>
            <w:vAlign w:val="bottom"/>
            <w:hideMark/>
          </w:tcPr>
          <w:p w14:paraId="44E0E0A0"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O</w:t>
            </w:r>
          </w:p>
        </w:tc>
        <w:tc>
          <w:tcPr>
            <w:tcW w:w="980" w:type="dxa"/>
            <w:tcBorders>
              <w:top w:val="single" w:sz="4" w:space="0" w:color="000000"/>
              <w:left w:val="single" w:sz="4" w:space="0" w:color="000000"/>
              <w:bottom w:val="single" w:sz="4" w:space="0" w:color="000000"/>
              <w:right w:val="single" w:sz="8" w:space="0" w:color="000000"/>
            </w:tcBorders>
            <w:vAlign w:val="bottom"/>
            <w:hideMark/>
          </w:tcPr>
          <w:p w14:paraId="02162E59" w14:textId="77777777" w:rsidR="004551B6" w:rsidRPr="004551B6" w:rsidRDefault="004551B6" w:rsidP="00E75249">
            <w:pPr>
              <w:rPr>
                <w:color w:val="000000"/>
                <w:sz w:val="20"/>
                <w:szCs w:val="20"/>
                <w:lang w:val="nl-NL" w:eastAsia="nl-NL"/>
              </w:rPr>
            </w:pPr>
            <w:r w:rsidRPr="004551B6">
              <w:rPr>
                <w:color w:val="000000"/>
                <w:sz w:val="20"/>
                <w:szCs w:val="20"/>
                <w:lang w:val="nl-NL" w:eastAsia="nl-NL"/>
              </w:rPr>
              <w:t>5P</w:t>
            </w:r>
          </w:p>
        </w:tc>
      </w:tr>
      <w:tr w:rsidR="000D1D73" w:rsidRPr="004551B6" w14:paraId="1311F35C" w14:textId="77777777" w:rsidTr="006F5366">
        <w:trPr>
          <w:trHeight w:val="540"/>
        </w:trPr>
        <w:tc>
          <w:tcPr>
            <w:tcW w:w="3840" w:type="dxa"/>
            <w:tcBorders>
              <w:top w:val="single" w:sz="4" w:space="0" w:color="000000"/>
              <w:left w:val="single" w:sz="8" w:space="0" w:color="000000"/>
              <w:bottom w:val="single" w:sz="8" w:space="0" w:color="000000"/>
              <w:right w:val="single" w:sz="4" w:space="0" w:color="000000"/>
            </w:tcBorders>
            <w:vAlign w:val="bottom"/>
          </w:tcPr>
          <w:p w14:paraId="395B2BF6" w14:textId="7BD76CBD" w:rsidR="000D1D73" w:rsidRPr="004551B6" w:rsidRDefault="000D1D73" w:rsidP="00E75249">
            <w:pPr>
              <w:rPr>
                <w:b/>
                <w:bCs/>
                <w:color w:val="000000"/>
                <w:sz w:val="20"/>
                <w:szCs w:val="20"/>
                <w:lang w:val="en-US" w:eastAsia="nl-NL"/>
              </w:rPr>
            </w:pPr>
            <w:r w:rsidRPr="004551B6">
              <w:rPr>
                <w:b/>
                <w:bCs/>
                <w:color w:val="000000"/>
                <w:sz w:val="20"/>
                <w:szCs w:val="20"/>
                <w:lang w:val="en-US" w:eastAsia="nl-NL"/>
              </w:rPr>
              <w:t>Compatibility with heat exchange fluids of non-metallic parts</w:t>
            </w:r>
          </w:p>
        </w:tc>
        <w:tc>
          <w:tcPr>
            <w:tcW w:w="665" w:type="dxa"/>
            <w:tcBorders>
              <w:top w:val="single" w:sz="4" w:space="0" w:color="000000"/>
              <w:left w:val="single" w:sz="4" w:space="0" w:color="000000"/>
              <w:bottom w:val="single" w:sz="8" w:space="0" w:color="000000"/>
              <w:right w:val="single" w:sz="4" w:space="0" w:color="000000"/>
            </w:tcBorders>
            <w:vAlign w:val="bottom"/>
          </w:tcPr>
          <w:p w14:paraId="79B255D4" w14:textId="127396A8" w:rsidR="000D1D73" w:rsidRPr="004551B6" w:rsidRDefault="000D1D73" w:rsidP="00E75249">
            <w:pPr>
              <w:rPr>
                <w:b/>
                <w:bCs/>
                <w:color w:val="000000"/>
                <w:sz w:val="20"/>
                <w:szCs w:val="20"/>
                <w:lang w:val="nl-NL" w:eastAsia="nl-NL"/>
              </w:rPr>
            </w:pPr>
            <w:r w:rsidRPr="004551B6">
              <w:rPr>
                <w:b/>
                <w:bCs/>
                <w:color w:val="000000"/>
                <w:sz w:val="20"/>
                <w:szCs w:val="20"/>
                <w:lang w:val="nl-NL" w:eastAsia="nl-NL"/>
              </w:rPr>
              <w:t>A</w:t>
            </w:r>
          </w:p>
        </w:tc>
        <w:tc>
          <w:tcPr>
            <w:tcW w:w="665" w:type="dxa"/>
            <w:tcBorders>
              <w:top w:val="single" w:sz="4" w:space="0" w:color="000000"/>
              <w:left w:val="single" w:sz="4" w:space="0" w:color="000000"/>
              <w:bottom w:val="single" w:sz="8" w:space="0" w:color="000000"/>
              <w:right w:val="single" w:sz="4" w:space="0" w:color="000000"/>
            </w:tcBorders>
            <w:vAlign w:val="bottom"/>
          </w:tcPr>
          <w:p w14:paraId="4993A192" w14:textId="77677894" w:rsidR="000D1D73" w:rsidRPr="004551B6" w:rsidRDefault="000D1D73" w:rsidP="00E75249">
            <w:pPr>
              <w:rPr>
                <w:b/>
                <w:bCs/>
                <w:color w:val="000000"/>
                <w:sz w:val="20"/>
                <w:szCs w:val="20"/>
                <w:lang w:val="nl-NL" w:eastAsia="nl-NL"/>
              </w:rPr>
            </w:pPr>
            <w:r w:rsidRPr="004551B6">
              <w:rPr>
                <w:b/>
                <w:bCs/>
                <w:color w:val="000000"/>
                <w:sz w:val="20"/>
                <w:szCs w:val="20"/>
                <w:lang w:val="nl-NL" w:eastAsia="nl-NL"/>
              </w:rPr>
              <w:t>A</w:t>
            </w:r>
          </w:p>
        </w:tc>
        <w:tc>
          <w:tcPr>
            <w:tcW w:w="665" w:type="dxa"/>
            <w:tcBorders>
              <w:top w:val="single" w:sz="4" w:space="0" w:color="000000"/>
              <w:left w:val="single" w:sz="4" w:space="0" w:color="000000"/>
              <w:bottom w:val="single" w:sz="8" w:space="0" w:color="000000"/>
              <w:right w:val="single" w:sz="4" w:space="0" w:color="000000"/>
            </w:tcBorders>
            <w:vAlign w:val="bottom"/>
          </w:tcPr>
          <w:p w14:paraId="3FAA4C1C" w14:textId="5789C5E4" w:rsidR="000D1D73" w:rsidRPr="004551B6" w:rsidRDefault="000D1D73" w:rsidP="00E75249">
            <w:pPr>
              <w:rPr>
                <w:b/>
                <w:bCs/>
                <w:color w:val="000000"/>
                <w:sz w:val="20"/>
                <w:szCs w:val="20"/>
                <w:lang w:val="nl-NL" w:eastAsia="nl-NL"/>
              </w:rPr>
            </w:pPr>
            <w:r w:rsidRPr="004551B6">
              <w:rPr>
                <w:b/>
                <w:bCs/>
                <w:color w:val="000000"/>
                <w:sz w:val="20"/>
                <w:szCs w:val="20"/>
                <w:lang w:val="nl-NL" w:eastAsia="nl-NL"/>
              </w:rPr>
              <w:t>A</w:t>
            </w:r>
          </w:p>
        </w:tc>
        <w:tc>
          <w:tcPr>
            <w:tcW w:w="665" w:type="dxa"/>
            <w:tcBorders>
              <w:top w:val="single" w:sz="4" w:space="0" w:color="000000"/>
              <w:left w:val="single" w:sz="4" w:space="0" w:color="000000"/>
              <w:bottom w:val="single" w:sz="8" w:space="0" w:color="000000"/>
              <w:right w:val="single" w:sz="4" w:space="0" w:color="000000"/>
            </w:tcBorders>
            <w:vAlign w:val="bottom"/>
          </w:tcPr>
          <w:p w14:paraId="0336A17F" w14:textId="5B79ACE5" w:rsidR="000D1D73" w:rsidRPr="004551B6" w:rsidRDefault="000D1D73" w:rsidP="00E75249">
            <w:pPr>
              <w:rPr>
                <w:b/>
                <w:bCs/>
                <w:color w:val="000000"/>
                <w:sz w:val="20"/>
                <w:szCs w:val="20"/>
                <w:lang w:val="nl-NL" w:eastAsia="nl-NL"/>
              </w:rPr>
            </w:pPr>
            <w:r w:rsidRPr="004551B6">
              <w:rPr>
                <w:b/>
                <w:bCs/>
                <w:color w:val="000000"/>
                <w:sz w:val="20"/>
                <w:szCs w:val="20"/>
                <w:lang w:val="nl-NL" w:eastAsia="nl-NL"/>
              </w:rPr>
              <w:t>A</w:t>
            </w:r>
          </w:p>
        </w:tc>
        <w:tc>
          <w:tcPr>
            <w:tcW w:w="665" w:type="dxa"/>
            <w:tcBorders>
              <w:top w:val="single" w:sz="4" w:space="0" w:color="000000"/>
              <w:left w:val="single" w:sz="4" w:space="0" w:color="000000"/>
              <w:bottom w:val="single" w:sz="8" w:space="0" w:color="000000"/>
              <w:right w:val="single" w:sz="4" w:space="0" w:color="000000"/>
            </w:tcBorders>
            <w:vAlign w:val="bottom"/>
          </w:tcPr>
          <w:p w14:paraId="61DE3803" w14:textId="65EAAAB3" w:rsidR="000D1D73" w:rsidRPr="004551B6" w:rsidRDefault="000D1D73" w:rsidP="00E75249">
            <w:pPr>
              <w:rPr>
                <w:b/>
                <w:bCs/>
                <w:color w:val="000000"/>
                <w:sz w:val="20"/>
                <w:szCs w:val="20"/>
                <w:lang w:val="nl-NL" w:eastAsia="nl-NL"/>
              </w:rPr>
            </w:pPr>
            <w:r w:rsidRPr="004551B6">
              <w:rPr>
                <w:b/>
                <w:bCs/>
                <w:color w:val="000000"/>
                <w:sz w:val="20"/>
                <w:szCs w:val="20"/>
                <w:lang w:val="nl-NL" w:eastAsia="nl-NL"/>
              </w:rPr>
              <w:t>A</w:t>
            </w:r>
          </w:p>
        </w:tc>
        <w:tc>
          <w:tcPr>
            <w:tcW w:w="665" w:type="dxa"/>
            <w:tcBorders>
              <w:top w:val="single" w:sz="4" w:space="0" w:color="000000"/>
              <w:left w:val="single" w:sz="4" w:space="0" w:color="000000"/>
              <w:bottom w:val="single" w:sz="8" w:space="0" w:color="000000"/>
              <w:right w:val="single" w:sz="4" w:space="0" w:color="000000"/>
            </w:tcBorders>
            <w:vAlign w:val="bottom"/>
          </w:tcPr>
          <w:p w14:paraId="2517B1BF" w14:textId="76A3893D" w:rsidR="000D1D73" w:rsidRPr="004551B6" w:rsidRDefault="000D1D73" w:rsidP="00E75249">
            <w:pPr>
              <w:rPr>
                <w:b/>
                <w:bCs/>
                <w:color w:val="000000"/>
                <w:sz w:val="20"/>
                <w:szCs w:val="20"/>
                <w:lang w:val="nl-NL" w:eastAsia="nl-NL"/>
              </w:rPr>
            </w:pPr>
            <w:r w:rsidRPr="004551B6">
              <w:rPr>
                <w:b/>
                <w:bCs/>
                <w:color w:val="000000"/>
                <w:sz w:val="20"/>
                <w:szCs w:val="20"/>
                <w:lang w:val="nl-NL" w:eastAsia="nl-NL"/>
              </w:rPr>
              <w:t>A</w:t>
            </w:r>
          </w:p>
        </w:tc>
        <w:tc>
          <w:tcPr>
            <w:tcW w:w="665" w:type="dxa"/>
            <w:tcBorders>
              <w:top w:val="single" w:sz="4" w:space="0" w:color="000000"/>
              <w:left w:val="single" w:sz="4" w:space="0" w:color="000000"/>
              <w:bottom w:val="single" w:sz="8" w:space="0" w:color="000000"/>
              <w:right w:val="single" w:sz="4" w:space="0" w:color="000000"/>
            </w:tcBorders>
            <w:vAlign w:val="bottom"/>
          </w:tcPr>
          <w:p w14:paraId="190AB106" w14:textId="7AD4DECB" w:rsidR="000D1D73" w:rsidRPr="004551B6" w:rsidRDefault="000D1D73" w:rsidP="00E75249">
            <w:pPr>
              <w:rPr>
                <w:b/>
                <w:bCs/>
                <w:color w:val="000000"/>
                <w:sz w:val="20"/>
                <w:szCs w:val="20"/>
                <w:lang w:val="nl-NL" w:eastAsia="nl-NL"/>
              </w:rPr>
            </w:pPr>
            <w:r w:rsidRPr="004551B6">
              <w:rPr>
                <w:b/>
                <w:bCs/>
                <w:color w:val="000000"/>
                <w:sz w:val="20"/>
                <w:szCs w:val="20"/>
                <w:lang w:val="nl-NL" w:eastAsia="nl-NL"/>
              </w:rPr>
              <w:t>A</w:t>
            </w:r>
          </w:p>
        </w:tc>
        <w:tc>
          <w:tcPr>
            <w:tcW w:w="980" w:type="dxa"/>
            <w:tcBorders>
              <w:top w:val="single" w:sz="4" w:space="0" w:color="000000"/>
              <w:left w:val="single" w:sz="4" w:space="0" w:color="000000"/>
              <w:bottom w:val="single" w:sz="8" w:space="0" w:color="000000"/>
              <w:right w:val="single" w:sz="8" w:space="0" w:color="000000"/>
            </w:tcBorders>
            <w:vAlign w:val="bottom"/>
          </w:tcPr>
          <w:p w14:paraId="4A35F557" w14:textId="537418B1" w:rsidR="000D1D73" w:rsidRPr="004551B6" w:rsidRDefault="000D1D73" w:rsidP="00E75249">
            <w:pPr>
              <w:rPr>
                <w:b/>
                <w:bCs/>
                <w:color w:val="000000"/>
                <w:sz w:val="20"/>
                <w:szCs w:val="20"/>
                <w:lang w:val="nl-NL" w:eastAsia="nl-NL"/>
              </w:rPr>
            </w:pPr>
            <w:r w:rsidRPr="004551B6">
              <w:rPr>
                <w:b/>
                <w:bCs/>
                <w:color w:val="000000"/>
                <w:sz w:val="20"/>
                <w:szCs w:val="20"/>
                <w:lang w:val="nl-NL" w:eastAsia="nl-NL"/>
              </w:rPr>
              <w:t>5Q</w:t>
            </w:r>
          </w:p>
        </w:tc>
      </w:tr>
      <w:tr w:rsidR="000D1D73" w:rsidRPr="00C2634F" w14:paraId="1D883C31" w14:textId="77777777" w:rsidTr="006F5366">
        <w:trPr>
          <w:trHeight w:val="540"/>
        </w:trPr>
        <w:tc>
          <w:tcPr>
            <w:tcW w:w="3840" w:type="dxa"/>
            <w:tcBorders>
              <w:top w:val="single" w:sz="4" w:space="0" w:color="000000"/>
              <w:left w:val="single" w:sz="8" w:space="0" w:color="000000"/>
              <w:bottom w:val="single" w:sz="8" w:space="0" w:color="000000"/>
              <w:right w:val="single" w:sz="4" w:space="0" w:color="000000"/>
            </w:tcBorders>
            <w:vAlign w:val="bottom"/>
          </w:tcPr>
          <w:p w14:paraId="2748AF03" w14:textId="1A56657F" w:rsidR="000D1D73" w:rsidRPr="000D1D73" w:rsidRDefault="000D1D73" w:rsidP="00E75249">
            <w:pPr>
              <w:rPr>
                <w:bCs/>
                <w:color w:val="000000"/>
                <w:sz w:val="20"/>
                <w:szCs w:val="20"/>
                <w:lang w:val="en-US" w:eastAsia="nl-NL"/>
              </w:rPr>
            </w:pPr>
            <w:r w:rsidRPr="008847CB">
              <w:rPr>
                <w:sz w:val="20"/>
                <w:lang w:val="en-GB"/>
              </w:rPr>
              <w:t>X = Applicable</w:t>
            </w:r>
            <w:r>
              <w:rPr>
                <w:sz w:val="20"/>
                <w:lang w:val="en-GB"/>
              </w:rPr>
              <w:br/>
            </w:r>
            <w:r w:rsidRPr="008847CB">
              <w:rPr>
                <w:sz w:val="20"/>
                <w:lang w:val="en-GB"/>
              </w:rPr>
              <w:t>O = Not applicable</w:t>
            </w:r>
            <w:r>
              <w:rPr>
                <w:sz w:val="20"/>
                <w:lang w:val="en-GB"/>
              </w:rPr>
              <w:br/>
            </w:r>
            <w:r w:rsidRPr="008847CB">
              <w:rPr>
                <w:sz w:val="20"/>
                <w:lang w:val="en-GB"/>
              </w:rPr>
              <w:t>A = As applicable</w:t>
            </w:r>
          </w:p>
        </w:tc>
        <w:tc>
          <w:tcPr>
            <w:tcW w:w="665" w:type="dxa"/>
            <w:tcBorders>
              <w:top w:val="single" w:sz="4" w:space="0" w:color="000000"/>
              <w:left w:val="single" w:sz="4" w:space="0" w:color="000000"/>
              <w:bottom w:val="single" w:sz="8" w:space="0" w:color="000000"/>
              <w:right w:val="single" w:sz="4" w:space="0" w:color="000000"/>
            </w:tcBorders>
            <w:vAlign w:val="bottom"/>
          </w:tcPr>
          <w:p w14:paraId="2A6ECF39" w14:textId="50F46A98" w:rsidR="000D1D73" w:rsidRPr="000D1D73" w:rsidRDefault="000D1D73" w:rsidP="00E75249">
            <w:pPr>
              <w:rPr>
                <w:b/>
                <w:bCs/>
                <w:color w:val="000000"/>
                <w:sz w:val="20"/>
                <w:szCs w:val="20"/>
                <w:lang w:val="en-GB" w:eastAsia="nl-NL"/>
              </w:rPr>
            </w:pPr>
          </w:p>
        </w:tc>
        <w:tc>
          <w:tcPr>
            <w:tcW w:w="665" w:type="dxa"/>
            <w:tcBorders>
              <w:top w:val="single" w:sz="4" w:space="0" w:color="000000"/>
              <w:left w:val="single" w:sz="4" w:space="0" w:color="000000"/>
              <w:bottom w:val="single" w:sz="8" w:space="0" w:color="000000"/>
              <w:right w:val="single" w:sz="4" w:space="0" w:color="000000"/>
            </w:tcBorders>
            <w:vAlign w:val="bottom"/>
          </w:tcPr>
          <w:p w14:paraId="78107BF8" w14:textId="31CE4331" w:rsidR="000D1D73" w:rsidRPr="000D1D73" w:rsidRDefault="000D1D73" w:rsidP="00E75249">
            <w:pPr>
              <w:rPr>
                <w:b/>
                <w:bCs/>
                <w:color w:val="000000"/>
                <w:sz w:val="20"/>
                <w:szCs w:val="20"/>
                <w:lang w:val="en-GB" w:eastAsia="nl-NL"/>
              </w:rPr>
            </w:pPr>
          </w:p>
        </w:tc>
        <w:tc>
          <w:tcPr>
            <w:tcW w:w="665" w:type="dxa"/>
            <w:tcBorders>
              <w:top w:val="single" w:sz="4" w:space="0" w:color="000000"/>
              <w:left w:val="single" w:sz="4" w:space="0" w:color="000000"/>
              <w:bottom w:val="single" w:sz="8" w:space="0" w:color="000000"/>
              <w:right w:val="single" w:sz="4" w:space="0" w:color="000000"/>
            </w:tcBorders>
            <w:vAlign w:val="bottom"/>
          </w:tcPr>
          <w:p w14:paraId="2B70D720" w14:textId="694FB48C" w:rsidR="000D1D73" w:rsidRPr="000D1D73" w:rsidRDefault="000D1D73" w:rsidP="00E75249">
            <w:pPr>
              <w:rPr>
                <w:b/>
                <w:bCs/>
                <w:color w:val="000000"/>
                <w:sz w:val="20"/>
                <w:szCs w:val="20"/>
                <w:lang w:val="en-GB" w:eastAsia="nl-NL"/>
              </w:rPr>
            </w:pPr>
          </w:p>
        </w:tc>
        <w:tc>
          <w:tcPr>
            <w:tcW w:w="665" w:type="dxa"/>
            <w:tcBorders>
              <w:top w:val="single" w:sz="4" w:space="0" w:color="000000"/>
              <w:left w:val="single" w:sz="4" w:space="0" w:color="000000"/>
              <w:bottom w:val="single" w:sz="8" w:space="0" w:color="000000"/>
              <w:right w:val="single" w:sz="4" w:space="0" w:color="000000"/>
            </w:tcBorders>
            <w:vAlign w:val="bottom"/>
          </w:tcPr>
          <w:p w14:paraId="22F9AE09" w14:textId="38A9E8AB" w:rsidR="000D1D73" w:rsidRPr="000D1D73" w:rsidRDefault="000D1D73" w:rsidP="00E75249">
            <w:pPr>
              <w:rPr>
                <w:b/>
                <w:bCs/>
                <w:color w:val="000000"/>
                <w:sz w:val="20"/>
                <w:szCs w:val="20"/>
                <w:lang w:val="en-GB" w:eastAsia="nl-NL"/>
              </w:rPr>
            </w:pPr>
          </w:p>
        </w:tc>
        <w:tc>
          <w:tcPr>
            <w:tcW w:w="665" w:type="dxa"/>
            <w:tcBorders>
              <w:top w:val="single" w:sz="4" w:space="0" w:color="000000"/>
              <w:left w:val="single" w:sz="4" w:space="0" w:color="000000"/>
              <w:bottom w:val="single" w:sz="8" w:space="0" w:color="000000"/>
              <w:right w:val="single" w:sz="4" w:space="0" w:color="000000"/>
            </w:tcBorders>
            <w:vAlign w:val="bottom"/>
          </w:tcPr>
          <w:p w14:paraId="5F9646B7" w14:textId="13F8538C" w:rsidR="000D1D73" w:rsidRPr="000D1D73" w:rsidRDefault="000D1D73" w:rsidP="00E75249">
            <w:pPr>
              <w:rPr>
                <w:b/>
                <w:bCs/>
                <w:color w:val="000000"/>
                <w:sz w:val="20"/>
                <w:szCs w:val="20"/>
                <w:lang w:val="en-GB" w:eastAsia="nl-NL"/>
              </w:rPr>
            </w:pPr>
          </w:p>
        </w:tc>
        <w:tc>
          <w:tcPr>
            <w:tcW w:w="665" w:type="dxa"/>
            <w:tcBorders>
              <w:top w:val="single" w:sz="4" w:space="0" w:color="000000"/>
              <w:left w:val="single" w:sz="4" w:space="0" w:color="000000"/>
              <w:bottom w:val="single" w:sz="8" w:space="0" w:color="000000"/>
              <w:right w:val="single" w:sz="4" w:space="0" w:color="000000"/>
            </w:tcBorders>
            <w:vAlign w:val="bottom"/>
          </w:tcPr>
          <w:p w14:paraId="2323C435" w14:textId="3DC043DD" w:rsidR="000D1D73" w:rsidRPr="000D1D73" w:rsidRDefault="000D1D73" w:rsidP="00E75249">
            <w:pPr>
              <w:rPr>
                <w:b/>
                <w:bCs/>
                <w:color w:val="000000"/>
                <w:sz w:val="20"/>
                <w:szCs w:val="20"/>
                <w:lang w:val="en-GB" w:eastAsia="nl-NL"/>
              </w:rPr>
            </w:pPr>
          </w:p>
        </w:tc>
        <w:tc>
          <w:tcPr>
            <w:tcW w:w="665" w:type="dxa"/>
            <w:tcBorders>
              <w:top w:val="single" w:sz="4" w:space="0" w:color="000000"/>
              <w:left w:val="single" w:sz="4" w:space="0" w:color="000000"/>
              <w:bottom w:val="single" w:sz="8" w:space="0" w:color="000000"/>
              <w:right w:val="single" w:sz="4" w:space="0" w:color="000000"/>
            </w:tcBorders>
            <w:vAlign w:val="bottom"/>
          </w:tcPr>
          <w:p w14:paraId="2E2AE40C" w14:textId="4D07C292" w:rsidR="000D1D73" w:rsidRPr="000D1D73" w:rsidRDefault="000D1D73" w:rsidP="00E75249">
            <w:pPr>
              <w:rPr>
                <w:b/>
                <w:bCs/>
                <w:color w:val="000000"/>
                <w:sz w:val="20"/>
                <w:szCs w:val="20"/>
                <w:lang w:val="en-GB" w:eastAsia="nl-NL"/>
              </w:rPr>
            </w:pPr>
          </w:p>
        </w:tc>
        <w:tc>
          <w:tcPr>
            <w:tcW w:w="980" w:type="dxa"/>
            <w:tcBorders>
              <w:top w:val="single" w:sz="4" w:space="0" w:color="000000"/>
              <w:left w:val="single" w:sz="4" w:space="0" w:color="000000"/>
              <w:bottom w:val="single" w:sz="8" w:space="0" w:color="000000"/>
              <w:right w:val="single" w:sz="8" w:space="0" w:color="000000"/>
            </w:tcBorders>
            <w:vAlign w:val="bottom"/>
          </w:tcPr>
          <w:p w14:paraId="3E7B5C14" w14:textId="6BDB097C" w:rsidR="000D1D73" w:rsidRPr="000D1D73" w:rsidRDefault="000D1D73" w:rsidP="00E75249">
            <w:pPr>
              <w:rPr>
                <w:b/>
                <w:bCs/>
                <w:color w:val="000000"/>
                <w:sz w:val="20"/>
                <w:szCs w:val="20"/>
                <w:lang w:val="en-GB" w:eastAsia="nl-NL"/>
              </w:rPr>
            </w:pPr>
          </w:p>
        </w:tc>
      </w:tr>
    </w:tbl>
    <w:bookmarkEnd w:id="1"/>
    <w:p w14:paraId="2D87FDA4" w14:textId="5C3B7CDA" w:rsidR="004551B6" w:rsidRPr="004551B6" w:rsidRDefault="00D617F2" w:rsidP="006F5366">
      <w:pPr>
        <w:tabs>
          <w:tab w:val="left" w:pos="2835"/>
        </w:tabs>
        <w:spacing w:before="120" w:after="120"/>
        <w:ind w:left="1134" w:right="593"/>
        <w:jc w:val="right"/>
        <w:rPr>
          <w:sz w:val="20"/>
          <w:lang w:val="en-GB"/>
        </w:rPr>
      </w:pPr>
      <w:r>
        <w:rPr>
          <w:sz w:val="20"/>
          <w:lang w:val="en-GB"/>
        </w:rPr>
        <w:t>"</w:t>
      </w:r>
    </w:p>
    <w:p w14:paraId="63E22FC5" w14:textId="24803C29" w:rsidR="008847CB" w:rsidRPr="008847CB" w:rsidRDefault="008847CB" w:rsidP="00885A0D">
      <w:pPr>
        <w:tabs>
          <w:tab w:val="left" w:pos="1701"/>
          <w:tab w:val="left" w:pos="2835"/>
        </w:tabs>
        <w:spacing w:before="120" w:after="120"/>
        <w:ind w:left="1701" w:right="1134" w:hanging="567"/>
        <w:jc w:val="both"/>
        <w:rPr>
          <w:sz w:val="20"/>
          <w:lang w:val="en-US"/>
        </w:rPr>
      </w:pPr>
    </w:p>
    <w:p w14:paraId="41041A80" w14:textId="77777777" w:rsidR="00121027" w:rsidRPr="00304C36" w:rsidRDefault="00121027" w:rsidP="00121027">
      <w:pPr>
        <w:pStyle w:val="HChG"/>
        <w:tabs>
          <w:tab w:val="clear" w:pos="851"/>
        </w:tabs>
        <w:ind w:hanging="567"/>
      </w:pPr>
      <w:r w:rsidRPr="00304C36">
        <w:lastRenderedPageBreak/>
        <w:t>II.</w:t>
      </w:r>
      <w:r w:rsidRPr="00304C36">
        <w:tab/>
        <w:t>Justification</w:t>
      </w:r>
      <w:r w:rsidR="006A7F64" w:rsidRPr="00304C36">
        <w:t>s</w:t>
      </w:r>
    </w:p>
    <w:p w14:paraId="15323046" w14:textId="2EFA9B0E" w:rsidR="00636397" w:rsidRDefault="00D617F2" w:rsidP="00D617F2">
      <w:pPr>
        <w:tabs>
          <w:tab w:val="left" w:pos="1701"/>
        </w:tabs>
        <w:autoSpaceDE w:val="0"/>
        <w:autoSpaceDN w:val="0"/>
        <w:spacing w:after="120"/>
        <w:ind w:left="1134" w:right="1117"/>
        <w:jc w:val="both"/>
        <w:rPr>
          <w:sz w:val="20"/>
          <w:szCs w:val="20"/>
          <w:lang w:val="en-GB"/>
        </w:rPr>
      </w:pPr>
      <w:r>
        <w:rPr>
          <w:sz w:val="20"/>
          <w:szCs w:val="20"/>
          <w:lang w:val="en-GB"/>
        </w:rPr>
        <w:t>1.</w:t>
      </w:r>
      <w:r>
        <w:rPr>
          <w:sz w:val="20"/>
          <w:szCs w:val="20"/>
          <w:lang w:val="en-GB"/>
        </w:rPr>
        <w:tab/>
      </w:r>
      <w:r w:rsidR="00636397" w:rsidRPr="00636397">
        <w:rPr>
          <w:sz w:val="20"/>
          <w:szCs w:val="20"/>
          <w:lang w:val="en-GB"/>
        </w:rPr>
        <w:t xml:space="preserve">Currently, the test requirement </w:t>
      </w:r>
      <w:r>
        <w:rPr>
          <w:sz w:val="20"/>
          <w:szCs w:val="20"/>
          <w:lang w:val="en-GB"/>
        </w:rPr>
        <w:t>"</w:t>
      </w:r>
      <w:r w:rsidR="00636397" w:rsidRPr="00636397">
        <w:rPr>
          <w:sz w:val="20"/>
          <w:szCs w:val="20"/>
          <w:lang w:val="en-GB"/>
        </w:rPr>
        <w:t>Compatibility with heat exchange fluids of non-metallic parts</w:t>
      </w:r>
      <w:r>
        <w:rPr>
          <w:sz w:val="20"/>
          <w:szCs w:val="20"/>
          <w:lang w:val="en-GB"/>
        </w:rPr>
        <w:t>"</w:t>
      </w:r>
      <w:r w:rsidR="00636397" w:rsidRPr="00636397">
        <w:rPr>
          <w:sz w:val="20"/>
          <w:szCs w:val="20"/>
          <w:lang w:val="en-GB"/>
        </w:rPr>
        <w:t xml:space="preserve"> Annex 5Q is part of </w:t>
      </w:r>
      <w:r>
        <w:rPr>
          <w:sz w:val="20"/>
          <w:szCs w:val="20"/>
          <w:lang w:val="en-GB"/>
        </w:rPr>
        <w:t xml:space="preserve">UN </w:t>
      </w:r>
      <w:r w:rsidR="00636397" w:rsidRPr="00636397">
        <w:rPr>
          <w:sz w:val="20"/>
          <w:szCs w:val="20"/>
          <w:lang w:val="en-GB"/>
        </w:rPr>
        <w:t>R</w:t>
      </w:r>
      <w:r>
        <w:rPr>
          <w:sz w:val="20"/>
          <w:szCs w:val="20"/>
          <w:lang w:val="en-GB"/>
        </w:rPr>
        <w:t xml:space="preserve">egulation No. </w:t>
      </w:r>
      <w:r w:rsidR="00636397" w:rsidRPr="00636397">
        <w:rPr>
          <w:sz w:val="20"/>
          <w:szCs w:val="20"/>
          <w:lang w:val="en-GB"/>
        </w:rPr>
        <w:t>110. In Annex 4D</w:t>
      </w:r>
      <w:r w:rsidR="00BA6698">
        <w:rPr>
          <w:sz w:val="20"/>
          <w:szCs w:val="20"/>
          <w:lang w:val="en-GB"/>
        </w:rPr>
        <w:t>,</w:t>
      </w:r>
      <w:r w:rsidR="00636397" w:rsidRPr="00636397">
        <w:rPr>
          <w:sz w:val="20"/>
          <w:szCs w:val="20"/>
          <w:lang w:val="en-GB"/>
        </w:rPr>
        <w:t xml:space="preserve"> the wording </w:t>
      </w:r>
      <w:r>
        <w:rPr>
          <w:sz w:val="20"/>
          <w:szCs w:val="20"/>
          <w:lang w:val="en-GB"/>
        </w:rPr>
        <w:t>"</w:t>
      </w:r>
      <w:r w:rsidR="00636397" w:rsidRPr="00636397">
        <w:rPr>
          <w:sz w:val="20"/>
          <w:szCs w:val="20"/>
          <w:lang w:val="en-GB"/>
        </w:rPr>
        <w:t>Compatibility with heat exchange fluids</w:t>
      </w:r>
      <w:r>
        <w:rPr>
          <w:sz w:val="20"/>
          <w:szCs w:val="20"/>
          <w:lang w:val="en-GB"/>
        </w:rPr>
        <w:t>"</w:t>
      </w:r>
      <w:r w:rsidR="00636397" w:rsidRPr="00636397">
        <w:rPr>
          <w:sz w:val="20"/>
          <w:szCs w:val="20"/>
          <w:lang w:val="en-GB"/>
        </w:rPr>
        <w:t xml:space="preserve"> is used but there is no reference to the applicable tests.</w:t>
      </w:r>
    </w:p>
    <w:p w14:paraId="4172B80F" w14:textId="228F485B" w:rsidR="00636397" w:rsidRDefault="00D617F2" w:rsidP="00D617F2">
      <w:pPr>
        <w:tabs>
          <w:tab w:val="left" w:pos="1701"/>
        </w:tabs>
        <w:autoSpaceDE w:val="0"/>
        <w:autoSpaceDN w:val="0"/>
        <w:spacing w:after="120"/>
        <w:ind w:left="1134" w:right="1117"/>
        <w:jc w:val="both"/>
        <w:rPr>
          <w:sz w:val="20"/>
          <w:szCs w:val="20"/>
          <w:lang w:val="en-GB"/>
        </w:rPr>
      </w:pPr>
      <w:r>
        <w:rPr>
          <w:sz w:val="20"/>
          <w:szCs w:val="20"/>
          <w:lang w:val="en-GB"/>
        </w:rPr>
        <w:t>2.</w:t>
      </w:r>
      <w:r>
        <w:rPr>
          <w:sz w:val="20"/>
          <w:szCs w:val="20"/>
          <w:lang w:val="en-GB"/>
        </w:rPr>
        <w:tab/>
        <w:t>In Annex 4I,</w:t>
      </w:r>
      <w:r w:rsidR="00636397" w:rsidRPr="00636397">
        <w:rPr>
          <w:sz w:val="20"/>
          <w:szCs w:val="20"/>
          <w:lang w:val="en-GB"/>
        </w:rPr>
        <w:t xml:space="preserve"> the component </w:t>
      </w:r>
      <w:r>
        <w:rPr>
          <w:sz w:val="20"/>
          <w:szCs w:val="20"/>
          <w:lang w:val="en-GB"/>
        </w:rPr>
        <w:t>"</w:t>
      </w:r>
      <w:r w:rsidR="00636397" w:rsidRPr="00636397">
        <w:rPr>
          <w:sz w:val="20"/>
          <w:szCs w:val="20"/>
          <w:lang w:val="en-GB"/>
        </w:rPr>
        <w:t>LNG heat exchanger – vaporizer</w:t>
      </w:r>
      <w:r>
        <w:rPr>
          <w:sz w:val="20"/>
          <w:szCs w:val="20"/>
          <w:lang w:val="en-GB"/>
        </w:rPr>
        <w:t>"</w:t>
      </w:r>
      <w:r w:rsidR="00636397" w:rsidRPr="00636397">
        <w:rPr>
          <w:sz w:val="20"/>
          <w:szCs w:val="20"/>
          <w:lang w:val="en-GB"/>
        </w:rPr>
        <w:t xml:space="preserve"> consist out of material in contact with the heat exchange fluid. Therefore</w:t>
      </w:r>
      <w:r>
        <w:rPr>
          <w:sz w:val="20"/>
          <w:szCs w:val="20"/>
          <w:lang w:val="en-GB"/>
        </w:rPr>
        <w:t>,</w:t>
      </w:r>
      <w:r w:rsidR="00636397" w:rsidRPr="00636397">
        <w:rPr>
          <w:sz w:val="20"/>
          <w:szCs w:val="20"/>
          <w:lang w:val="en-GB"/>
        </w:rPr>
        <w:t xml:space="preserve"> reference to this Annex 5Q should be made.</w:t>
      </w:r>
    </w:p>
    <w:p w14:paraId="10E55A46" w14:textId="43694D69" w:rsidR="00D61EA5" w:rsidRPr="00862995" w:rsidRDefault="00D617F2" w:rsidP="00D617F2">
      <w:pPr>
        <w:tabs>
          <w:tab w:val="left" w:pos="1701"/>
        </w:tabs>
        <w:autoSpaceDE w:val="0"/>
        <w:autoSpaceDN w:val="0"/>
        <w:spacing w:after="120"/>
        <w:ind w:left="1134" w:right="1117"/>
        <w:jc w:val="both"/>
        <w:rPr>
          <w:sz w:val="20"/>
          <w:szCs w:val="20"/>
          <w:lang w:val="en-GB"/>
        </w:rPr>
      </w:pPr>
      <w:r>
        <w:rPr>
          <w:sz w:val="20"/>
          <w:szCs w:val="20"/>
          <w:lang w:val="en-GB"/>
        </w:rPr>
        <w:t>3.</w:t>
      </w:r>
      <w:r>
        <w:rPr>
          <w:sz w:val="20"/>
          <w:szCs w:val="20"/>
          <w:lang w:val="en-GB"/>
        </w:rPr>
        <w:tab/>
      </w:r>
      <w:r w:rsidR="00636397" w:rsidRPr="00636397">
        <w:rPr>
          <w:sz w:val="20"/>
          <w:szCs w:val="20"/>
          <w:lang w:val="en-GB"/>
        </w:rPr>
        <w:t xml:space="preserve">Also in the general overview Figure 1-2, with all tests from Annex 5, and Table 5.1 in Annex 5 does not have any reference to the mentioned test, already present in the current revision of </w:t>
      </w:r>
      <w:r>
        <w:rPr>
          <w:sz w:val="20"/>
          <w:szCs w:val="20"/>
          <w:lang w:val="en-GB"/>
        </w:rPr>
        <w:t>UN</w:t>
      </w:r>
      <w:r w:rsidR="00636397" w:rsidRPr="00636397">
        <w:rPr>
          <w:sz w:val="20"/>
          <w:szCs w:val="20"/>
          <w:lang w:val="en-GB"/>
        </w:rPr>
        <w:t xml:space="preserve"> </w:t>
      </w:r>
      <w:r>
        <w:rPr>
          <w:sz w:val="20"/>
          <w:szCs w:val="20"/>
          <w:lang w:val="en-GB"/>
        </w:rPr>
        <w:t xml:space="preserve">Regulation No. </w:t>
      </w:r>
      <w:r w:rsidR="00636397" w:rsidRPr="00636397">
        <w:rPr>
          <w:sz w:val="20"/>
          <w:szCs w:val="20"/>
          <w:lang w:val="en-GB"/>
        </w:rPr>
        <w:t>110.</w:t>
      </w:r>
    </w:p>
    <w:p w14:paraId="585B5A53" w14:textId="77777777" w:rsidR="00471B60" w:rsidRPr="00B5381D" w:rsidRDefault="00471B60" w:rsidP="00FD1A35">
      <w:pPr>
        <w:ind w:left="1134" w:right="1160"/>
        <w:jc w:val="center"/>
        <w:rPr>
          <w:lang w:val="en-GB"/>
        </w:rPr>
      </w:pPr>
      <w:r w:rsidRPr="00B5381D">
        <w:rPr>
          <w:lang w:val="en-GB"/>
        </w:rPr>
        <w:t>__________</w:t>
      </w:r>
    </w:p>
    <w:sectPr w:rsidR="00471B60" w:rsidRPr="00B5381D" w:rsidSect="008F4208">
      <w:headerReference w:type="default" r:id="rId9"/>
      <w:footerReference w:type="even" r:id="rId10"/>
      <w:footerReference w:type="default" r:id="rId11"/>
      <w:footnotePr>
        <w:pos w:val="beneathText"/>
      </w:footnotePr>
      <w:pgSz w:w="11905" w:h="16837" w:code="9"/>
      <w:pgMar w:top="1134" w:right="1106" w:bottom="1134" w:left="1134" w:header="567" w:footer="198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3AE3E" w14:textId="77777777" w:rsidR="00601ECC" w:rsidRDefault="00601ECC">
      <w:r>
        <w:separator/>
      </w:r>
    </w:p>
  </w:endnote>
  <w:endnote w:type="continuationSeparator" w:id="0">
    <w:p w14:paraId="071CE255" w14:textId="77777777" w:rsidR="00601ECC" w:rsidRDefault="00601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BB123" w14:textId="471D2960" w:rsidR="00E3312E" w:rsidRPr="004B331F" w:rsidRDefault="00E3312E" w:rsidP="004B331F">
    <w:pPr>
      <w:pStyle w:val="Footer"/>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sidR="00C2634F">
      <w:rPr>
        <w:b/>
        <w:noProof/>
        <w:sz w:val="18"/>
      </w:rPr>
      <w:t>2</w:t>
    </w:r>
    <w:r w:rsidRPr="004C6C99">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15434" w14:textId="30B300FE" w:rsidR="00E3312E" w:rsidRPr="004B331F" w:rsidRDefault="00E3312E" w:rsidP="00025215">
    <w:pPr>
      <w:pStyle w:val="Footer"/>
      <w:jc w:val="right"/>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sidR="00C2634F">
      <w:rPr>
        <w:b/>
        <w:noProof/>
        <w:sz w:val="18"/>
      </w:rPr>
      <w:t>3</w:t>
    </w:r>
    <w:r w:rsidRPr="004C6C99">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A0B8B5" w14:textId="77777777" w:rsidR="00601ECC" w:rsidRDefault="00601ECC">
      <w:r>
        <w:separator/>
      </w:r>
    </w:p>
  </w:footnote>
  <w:footnote w:type="continuationSeparator" w:id="0">
    <w:p w14:paraId="13B387E8" w14:textId="77777777" w:rsidR="00601ECC" w:rsidRDefault="00601E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F8951" w14:textId="77777777" w:rsidR="00E3312E" w:rsidRPr="001E3F85" w:rsidRDefault="00E3312E" w:rsidP="001E3F85">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b/>
      </w:rPr>
    </w:lvl>
  </w:abstractNum>
  <w:abstractNum w:abstractNumId="1">
    <w:nsid w:val="00000002"/>
    <w:multiLevelType w:val="singleLevel"/>
    <w:tmpl w:val="00000002"/>
    <w:name w:val="WW8Num4"/>
    <w:lvl w:ilvl="0">
      <w:start w:val="1"/>
      <w:numFmt w:val="upperLetter"/>
      <w:lvlText w:val="%1."/>
      <w:lvlJc w:val="left"/>
      <w:pPr>
        <w:tabs>
          <w:tab w:val="num" w:pos="1005"/>
        </w:tabs>
        <w:ind w:left="1005" w:hanging="645"/>
      </w:pPr>
    </w:lvl>
  </w:abstractNum>
  <w:abstractNum w:abstractNumId="2">
    <w:nsid w:val="00000003"/>
    <w:multiLevelType w:val="multilevel"/>
    <w:tmpl w:val="00000003"/>
    <w:lvl w:ilvl="0">
      <w:start w:val="1"/>
      <w:numFmt w:val="none"/>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pStyle w:val="Heading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nsid w:val="02F0716C"/>
    <w:multiLevelType w:val="hybridMultilevel"/>
    <w:tmpl w:val="22F689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2800B4"/>
    <w:multiLevelType w:val="multilevel"/>
    <w:tmpl w:val="B4580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E41776C"/>
    <w:multiLevelType w:val="hybridMultilevel"/>
    <w:tmpl w:val="56C09742"/>
    <w:lvl w:ilvl="0" w:tplc="04130001">
      <w:start w:val="1"/>
      <w:numFmt w:val="bullet"/>
      <w:lvlText w:val=""/>
      <w:lvlJc w:val="left"/>
      <w:pPr>
        <w:ind w:left="1860" w:hanging="360"/>
      </w:pPr>
      <w:rPr>
        <w:rFonts w:ascii="Symbol" w:hAnsi="Symbol" w:hint="default"/>
      </w:rPr>
    </w:lvl>
    <w:lvl w:ilvl="1" w:tplc="04130003" w:tentative="1">
      <w:start w:val="1"/>
      <w:numFmt w:val="bullet"/>
      <w:lvlText w:val="o"/>
      <w:lvlJc w:val="left"/>
      <w:pPr>
        <w:ind w:left="2580" w:hanging="360"/>
      </w:pPr>
      <w:rPr>
        <w:rFonts w:ascii="Courier New" w:hAnsi="Courier New" w:cs="Courier New" w:hint="default"/>
      </w:rPr>
    </w:lvl>
    <w:lvl w:ilvl="2" w:tplc="04130005" w:tentative="1">
      <w:start w:val="1"/>
      <w:numFmt w:val="bullet"/>
      <w:lvlText w:val=""/>
      <w:lvlJc w:val="left"/>
      <w:pPr>
        <w:ind w:left="3300" w:hanging="360"/>
      </w:pPr>
      <w:rPr>
        <w:rFonts w:ascii="Wingdings" w:hAnsi="Wingdings" w:hint="default"/>
      </w:rPr>
    </w:lvl>
    <w:lvl w:ilvl="3" w:tplc="04130001" w:tentative="1">
      <w:start w:val="1"/>
      <w:numFmt w:val="bullet"/>
      <w:lvlText w:val=""/>
      <w:lvlJc w:val="left"/>
      <w:pPr>
        <w:ind w:left="4020" w:hanging="360"/>
      </w:pPr>
      <w:rPr>
        <w:rFonts w:ascii="Symbol" w:hAnsi="Symbol" w:hint="default"/>
      </w:rPr>
    </w:lvl>
    <w:lvl w:ilvl="4" w:tplc="04130003" w:tentative="1">
      <w:start w:val="1"/>
      <w:numFmt w:val="bullet"/>
      <w:lvlText w:val="o"/>
      <w:lvlJc w:val="left"/>
      <w:pPr>
        <w:ind w:left="4740" w:hanging="360"/>
      </w:pPr>
      <w:rPr>
        <w:rFonts w:ascii="Courier New" w:hAnsi="Courier New" w:cs="Courier New" w:hint="default"/>
      </w:rPr>
    </w:lvl>
    <w:lvl w:ilvl="5" w:tplc="04130005" w:tentative="1">
      <w:start w:val="1"/>
      <w:numFmt w:val="bullet"/>
      <w:lvlText w:val=""/>
      <w:lvlJc w:val="left"/>
      <w:pPr>
        <w:ind w:left="5460" w:hanging="360"/>
      </w:pPr>
      <w:rPr>
        <w:rFonts w:ascii="Wingdings" w:hAnsi="Wingdings" w:hint="default"/>
      </w:rPr>
    </w:lvl>
    <w:lvl w:ilvl="6" w:tplc="04130001" w:tentative="1">
      <w:start w:val="1"/>
      <w:numFmt w:val="bullet"/>
      <w:lvlText w:val=""/>
      <w:lvlJc w:val="left"/>
      <w:pPr>
        <w:ind w:left="6180" w:hanging="360"/>
      </w:pPr>
      <w:rPr>
        <w:rFonts w:ascii="Symbol" w:hAnsi="Symbol" w:hint="default"/>
      </w:rPr>
    </w:lvl>
    <w:lvl w:ilvl="7" w:tplc="04130003" w:tentative="1">
      <w:start w:val="1"/>
      <w:numFmt w:val="bullet"/>
      <w:lvlText w:val="o"/>
      <w:lvlJc w:val="left"/>
      <w:pPr>
        <w:ind w:left="6900" w:hanging="360"/>
      </w:pPr>
      <w:rPr>
        <w:rFonts w:ascii="Courier New" w:hAnsi="Courier New" w:cs="Courier New" w:hint="default"/>
      </w:rPr>
    </w:lvl>
    <w:lvl w:ilvl="8" w:tplc="04130005" w:tentative="1">
      <w:start w:val="1"/>
      <w:numFmt w:val="bullet"/>
      <w:lvlText w:val=""/>
      <w:lvlJc w:val="left"/>
      <w:pPr>
        <w:ind w:left="7620" w:hanging="360"/>
      </w:pPr>
      <w:rPr>
        <w:rFonts w:ascii="Wingdings" w:hAnsi="Wingdings" w:hint="default"/>
      </w:rPr>
    </w:lvl>
  </w:abstractNum>
  <w:abstractNum w:abstractNumId="6">
    <w:nsid w:val="10E54D58"/>
    <w:multiLevelType w:val="hybridMultilevel"/>
    <w:tmpl w:val="D17E726A"/>
    <w:lvl w:ilvl="0" w:tplc="E974C306">
      <w:start w:val="1"/>
      <w:numFmt w:val="decimal"/>
      <w:lvlText w:val="%1."/>
      <w:lvlJc w:val="left"/>
      <w:pPr>
        <w:tabs>
          <w:tab w:val="num" w:pos="720"/>
        </w:tabs>
        <w:ind w:left="720" w:hanging="360"/>
      </w:pPr>
    </w:lvl>
    <w:lvl w:ilvl="1" w:tplc="5AEC7C80" w:tentative="1">
      <w:start w:val="1"/>
      <w:numFmt w:val="decimal"/>
      <w:lvlText w:val="%2."/>
      <w:lvlJc w:val="left"/>
      <w:pPr>
        <w:tabs>
          <w:tab w:val="num" w:pos="1440"/>
        </w:tabs>
        <w:ind w:left="1440" w:hanging="360"/>
      </w:pPr>
    </w:lvl>
    <w:lvl w:ilvl="2" w:tplc="B036B224" w:tentative="1">
      <w:start w:val="1"/>
      <w:numFmt w:val="decimal"/>
      <w:lvlText w:val="%3."/>
      <w:lvlJc w:val="left"/>
      <w:pPr>
        <w:tabs>
          <w:tab w:val="num" w:pos="2160"/>
        </w:tabs>
        <w:ind w:left="2160" w:hanging="360"/>
      </w:pPr>
    </w:lvl>
    <w:lvl w:ilvl="3" w:tplc="A07883B6" w:tentative="1">
      <w:start w:val="1"/>
      <w:numFmt w:val="decimal"/>
      <w:lvlText w:val="%4."/>
      <w:lvlJc w:val="left"/>
      <w:pPr>
        <w:tabs>
          <w:tab w:val="num" w:pos="2880"/>
        </w:tabs>
        <w:ind w:left="2880" w:hanging="360"/>
      </w:pPr>
    </w:lvl>
    <w:lvl w:ilvl="4" w:tplc="71C2B878" w:tentative="1">
      <w:start w:val="1"/>
      <w:numFmt w:val="decimal"/>
      <w:lvlText w:val="%5."/>
      <w:lvlJc w:val="left"/>
      <w:pPr>
        <w:tabs>
          <w:tab w:val="num" w:pos="3600"/>
        </w:tabs>
        <w:ind w:left="3600" w:hanging="360"/>
      </w:pPr>
    </w:lvl>
    <w:lvl w:ilvl="5" w:tplc="4C5A8F34" w:tentative="1">
      <w:start w:val="1"/>
      <w:numFmt w:val="decimal"/>
      <w:lvlText w:val="%6."/>
      <w:lvlJc w:val="left"/>
      <w:pPr>
        <w:tabs>
          <w:tab w:val="num" w:pos="4320"/>
        </w:tabs>
        <w:ind w:left="4320" w:hanging="360"/>
      </w:pPr>
    </w:lvl>
    <w:lvl w:ilvl="6" w:tplc="64E8A22E" w:tentative="1">
      <w:start w:val="1"/>
      <w:numFmt w:val="decimal"/>
      <w:lvlText w:val="%7."/>
      <w:lvlJc w:val="left"/>
      <w:pPr>
        <w:tabs>
          <w:tab w:val="num" w:pos="5040"/>
        </w:tabs>
        <w:ind w:left="5040" w:hanging="360"/>
      </w:pPr>
    </w:lvl>
    <w:lvl w:ilvl="7" w:tplc="4E60114A" w:tentative="1">
      <w:start w:val="1"/>
      <w:numFmt w:val="decimal"/>
      <w:lvlText w:val="%8."/>
      <w:lvlJc w:val="left"/>
      <w:pPr>
        <w:tabs>
          <w:tab w:val="num" w:pos="5760"/>
        </w:tabs>
        <w:ind w:left="5760" w:hanging="360"/>
      </w:pPr>
    </w:lvl>
    <w:lvl w:ilvl="8" w:tplc="C90C4B92" w:tentative="1">
      <w:start w:val="1"/>
      <w:numFmt w:val="decimal"/>
      <w:lvlText w:val="%9."/>
      <w:lvlJc w:val="left"/>
      <w:pPr>
        <w:tabs>
          <w:tab w:val="num" w:pos="6480"/>
        </w:tabs>
        <w:ind w:left="6480" w:hanging="360"/>
      </w:pPr>
    </w:lvl>
  </w:abstractNum>
  <w:abstractNum w:abstractNumId="7">
    <w:nsid w:val="14634793"/>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8">
    <w:nsid w:val="165977CB"/>
    <w:multiLevelType w:val="hybridMultilevel"/>
    <w:tmpl w:val="F566DEE0"/>
    <w:lvl w:ilvl="0" w:tplc="F64689DC">
      <w:start w:val="1"/>
      <w:numFmt w:val="decimal"/>
      <w:lvlText w:val="%1."/>
      <w:lvlJc w:val="left"/>
      <w:pPr>
        <w:tabs>
          <w:tab w:val="num" w:pos="720"/>
        </w:tabs>
        <w:ind w:left="720" w:hanging="360"/>
      </w:pPr>
    </w:lvl>
    <w:lvl w:ilvl="1" w:tplc="51407118" w:tentative="1">
      <w:start w:val="1"/>
      <w:numFmt w:val="decimal"/>
      <w:lvlText w:val="%2."/>
      <w:lvlJc w:val="left"/>
      <w:pPr>
        <w:tabs>
          <w:tab w:val="num" w:pos="1440"/>
        </w:tabs>
        <w:ind w:left="1440" w:hanging="360"/>
      </w:pPr>
    </w:lvl>
    <w:lvl w:ilvl="2" w:tplc="0DD4DF5A" w:tentative="1">
      <w:start w:val="1"/>
      <w:numFmt w:val="decimal"/>
      <w:lvlText w:val="%3."/>
      <w:lvlJc w:val="left"/>
      <w:pPr>
        <w:tabs>
          <w:tab w:val="num" w:pos="2160"/>
        </w:tabs>
        <w:ind w:left="2160" w:hanging="360"/>
      </w:pPr>
    </w:lvl>
    <w:lvl w:ilvl="3" w:tplc="3F701A0E" w:tentative="1">
      <w:start w:val="1"/>
      <w:numFmt w:val="decimal"/>
      <w:lvlText w:val="%4."/>
      <w:lvlJc w:val="left"/>
      <w:pPr>
        <w:tabs>
          <w:tab w:val="num" w:pos="2880"/>
        </w:tabs>
        <w:ind w:left="2880" w:hanging="360"/>
      </w:pPr>
    </w:lvl>
    <w:lvl w:ilvl="4" w:tplc="FBA20676" w:tentative="1">
      <w:start w:val="1"/>
      <w:numFmt w:val="decimal"/>
      <w:lvlText w:val="%5."/>
      <w:lvlJc w:val="left"/>
      <w:pPr>
        <w:tabs>
          <w:tab w:val="num" w:pos="3600"/>
        </w:tabs>
        <w:ind w:left="3600" w:hanging="360"/>
      </w:pPr>
    </w:lvl>
    <w:lvl w:ilvl="5" w:tplc="3BB2681A" w:tentative="1">
      <w:start w:val="1"/>
      <w:numFmt w:val="decimal"/>
      <w:lvlText w:val="%6."/>
      <w:lvlJc w:val="left"/>
      <w:pPr>
        <w:tabs>
          <w:tab w:val="num" w:pos="4320"/>
        </w:tabs>
        <w:ind w:left="4320" w:hanging="360"/>
      </w:pPr>
    </w:lvl>
    <w:lvl w:ilvl="6" w:tplc="433222B2" w:tentative="1">
      <w:start w:val="1"/>
      <w:numFmt w:val="decimal"/>
      <w:lvlText w:val="%7."/>
      <w:lvlJc w:val="left"/>
      <w:pPr>
        <w:tabs>
          <w:tab w:val="num" w:pos="5040"/>
        </w:tabs>
        <w:ind w:left="5040" w:hanging="360"/>
      </w:pPr>
    </w:lvl>
    <w:lvl w:ilvl="7" w:tplc="7DFA6D10" w:tentative="1">
      <w:start w:val="1"/>
      <w:numFmt w:val="decimal"/>
      <w:lvlText w:val="%8."/>
      <w:lvlJc w:val="left"/>
      <w:pPr>
        <w:tabs>
          <w:tab w:val="num" w:pos="5760"/>
        </w:tabs>
        <w:ind w:left="5760" w:hanging="360"/>
      </w:pPr>
    </w:lvl>
    <w:lvl w:ilvl="8" w:tplc="665E93AC" w:tentative="1">
      <w:start w:val="1"/>
      <w:numFmt w:val="decimal"/>
      <w:lvlText w:val="%9."/>
      <w:lvlJc w:val="left"/>
      <w:pPr>
        <w:tabs>
          <w:tab w:val="num" w:pos="6480"/>
        </w:tabs>
        <w:ind w:left="6480" w:hanging="360"/>
      </w:pPr>
    </w:lvl>
  </w:abstractNum>
  <w:abstractNum w:abstractNumId="9">
    <w:nsid w:val="177F1CD3"/>
    <w:multiLevelType w:val="hybridMultilevel"/>
    <w:tmpl w:val="EDDE18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
    <w:nsid w:val="180A73A9"/>
    <w:multiLevelType w:val="hybridMultilevel"/>
    <w:tmpl w:val="D958AFB2"/>
    <w:lvl w:ilvl="0" w:tplc="F460BD9E">
      <w:start w:val="1"/>
      <w:numFmt w:val="upperLetter"/>
      <w:lvlText w:val="%1."/>
      <w:lvlJc w:val="left"/>
      <w:pPr>
        <w:tabs>
          <w:tab w:val="num" w:pos="1500"/>
        </w:tabs>
        <w:ind w:left="1500" w:hanging="11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nsid w:val="1D4E7FB3"/>
    <w:multiLevelType w:val="hybridMultilevel"/>
    <w:tmpl w:val="758E43C8"/>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F7B5AB5"/>
    <w:multiLevelType w:val="hybridMultilevel"/>
    <w:tmpl w:val="4EEC29E6"/>
    <w:lvl w:ilvl="0" w:tplc="29564AC2">
      <w:start w:val="3"/>
      <w:numFmt w:val="decimal"/>
      <w:lvlText w:val="%1."/>
      <w:lvlJc w:val="left"/>
      <w:pPr>
        <w:tabs>
          <w:tab w:val="num" w:pos="360"/>
        </w:tabs>
        <w:ind w:left="360" w:hanging="360"/>
      </w:pPr>
      <w:rPr>
        <w:rFonts w:hint="default"/>
        <w:color w:val="000000"/>
        <w:sz w:val="22"/>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3">
    <w:nsid w:val="205A57B5"/>
    <w:multiLevelType w:val="multilevel"/>
    <w:tmpl w:val="E9A4C4E2"/>
    <w:lvl w:ilvl="0">
      <w:start w:val="7"/>
      <w:numFmt w:val="decimal"/>
      <w:lvlText w:val="%1."/>
      <w:lvlJc w:val="left"/>
      <w:pPr>
        <w:tabs>
          <w:tab w:val="num" w:pos="1410"/>
        </w:tabs>
        <w:ind w:left="1410" w:hanging="1410"/>
      </w:pPr>
      <w:rPr>
        <w:rFonts w:hint="default"/>
      </w:rPr>
    </w:lvl>
    <w:lvl w:ilvl="1">
      <w:start w:val="6"/>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1807529"/>
    <w:multiLevelType w:val="hybridMultilevel"/>
    <w:tmpl w:val="38DCC32C"/>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5">
    <w:nsid w:val="278965BD"/>
    <w:multiLevelType w:val="hybridMultilevel"/>
    <w:tmpl w:val="8CDC64AA"/>
    <w:lvl w:ilvl="0" w:tplc="7A5EC91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AC50D84"/>
    <w:multiLevelType w:val="hybridMultilevel"/>
    <w:tmpl w:val="6F3CE602"/>
    <w:lvl w:ilvl="0" w:tplc="040C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nsid w:val="30E50E12"/>
    <w:multiLevelType w:val="hybridMultilevel"/>
    <w:tmpl w:val="D82467F2"/>
    <w:lvl w:ilvl="0" w:tplc="6A0CA5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4E85D35"/>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9">
    <w:nsid w:val="3E673D1B"/>
    <w:multiLevelType w:val="hybridMultilevel"/>
    <w:tmpl w:val="F1BC416E"/>
    <w:lvl w:ilvl="0" w:tplc="7924E3C0">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0">
    <w:nsid w:val="4B2F1F48"/>
    <w:multiLevelType w:val="hybridMultilevel"/>
    <w:tmpl w:val="69206EBC"/>
    <w:lvl w:ilvl="0" w:tplc="040C000F">
      <w:start w:val="1"/>
      <w:numFmt w:val="decimal"/>
      <w:lvlText w:val="%1."/>
      <w:lvlJc w:val="left"/>
      <w:pPr>
        <w:ind w:left="1689" w:hanging="555"/>
      </w:pPr>
      <w:rPr>
        <w:rFonts w:hint="default"/>
      </w:rPr>
    </w:lvl>
    <w:lvl w:ilvl="1" w:tplc="48963318">
      <w:start w:val="1"/>
      <w:numFmt w:val="bullet"/>
      <w:lvlText w:val="-"/>
      <w:lvlJc w:val="left"/>
      <w:pPr>
        <w:ind w:left="2214" w:hanging="360"/>
      </w:pPr>
      <w:rPr>
        <w:rFonts w:ascii="Times New Roman" w:eastAsia="Times New Roman" w:hAnsi="Times New Roman" w:cs="Times New Roman" w:hint="default"/>
      </w:r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1">
    <w:nsid w:val="507C7493"/>
    <w:multiLevelType w:val="multilevel"/>
    <w:tmpl w:val="D4D2F6F4"/>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89353C0"/>
    <w:multiLevelType w:val="multilevel"/>
    <w:tmpl w:val="67548392"/>
    <w:lvl w:ilvl="0">
      <w:start w:val="2"/>
      <w:numFmt w:val="decimal"/>
      <w:lvlText w:val="%1."/>
      <w:lvlJc w:val="left"/>
      <w:pPr>
        <w:tabs>
          <w:tab w:val="num" w:pos="1695"/>
        </w:tabs>
        <w:ind w:left="1695" w:hanging="1695"/>
      </w:pPr>
      <w:rPr>
        <w:rFonts w:hint="default"/>
      </w:rPr>
    </w:lvl>
    <w:lvl w:ilvl="1">
      <w:start w:val="14"/>
      <w:numFmt w:val="decimal"/>
      <w:lvlText w:val="%1.%2."/>
      <w:lvlJc w:val="left"/>
      <w:pPr>
        <w:tabs>
          <w:tab w:val="num" w:pos="1695"/>
        </w:tabs>
        <w:ind w:left="1695" w:hanging="1695"/>
      </w:pPr>
      <w:rPr>
        <w:rFonts w:hint="default"/>
      </w:rPr>
    </w:lvl>
    <w:lvl w:ilvl="2">
      <w:start w:val="2"/>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9421506"/>
    <w:multiLevelType w:val="multilevel"/>
    <w:tmpl w:val="67BE78B8"/>
    <w:lvl w:ilvl="0">
      <w:start w:val="5"/>
      <w:numFmt w:val="decimal"/>
      <w:lvlText w:val="%1."/>
      <w:lvlJc w:val="left"/>
      <w:pPr>
        <w:tabs>
          <w:tab w:val="num" w:pos="540"/>
        </w:tabs>
        <w:ind w:left="540" w:hanging="540"/>
      </w:pPr>
      <w:rPr>
        <w:rFonts w:hint="default"/>
        <w:u w:val="none"/>
      </w:rPr>
    </w:lvl>
    <w:lvl w:ilvl="1">
      <w:start w:val="6"/>
      <w:numFmt w:val="decimal"/>
      <w:lvlText w:val="%1.%2."/>
      <w:lvlJc w:val="left"/>
      <w:pPr>
        <w:tabs>
          <w:tab w:val="num" w:pos="720"/>
        </w:tabs>
        <w:ind w:left="720" w:hanging="540"/>
      </w:pPr>
      <w:rPr>
        <w:rFonts w:hint="default"/>
        <w:u w:val="none"/>
      </w:rPr>
    </w:lvl>
    <w:lvl w:ilvl="2">
      <w:start w:val="1"/>
      <w:numFmt w:val="decimal"/>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u w:val="none"/>
      </w:rPr>
    </w:lvl>
    <w:lvl w:ilvl="4">
      <w:start w:val="1"/>
      <w:numFmt w:val="decimal"/>
      <w:lvlText w:val="%1.%2.%3.%4.%5."/>
      <w:lvlJc w:val="left"/>
      <w:pPr>
        <w:tabs>
          <w:tab w:val="num" w:pos="1800"/>
        </w:tabs>
        <w:ind w:left="1800" w:hanging="1080"/>
      </w:pPr>
      <w:rPr>
        <w:rFonts w:hint="default"/>
        <w:u w:val="none"/>
      </w:rPr>
    </w:lvl>
    <w:lvl w:ilvl="5">
      <w:start w:val="1"/>
      <w:numFmt w:val="decimal"/>
      <w:lvlText w:val="%1.%2.%3.%4.%5.%6."/>
      <w:lvlJc w:val="left"/>
      <w:pPr>
        <w:tabs>
          <w:tab w:val="num" w:pos="1980"/>
        </w:tabs>
        <w:ind w:left="1980" w:hanging="1080"/>
      </w:pPr>
      <w:rPr>
        <w:rFonts w:hint="default"/>
        <w:u w:val="none"/>
      </w:rPr>
    </w:lvl>
    <w:lvl w:ilvl="6">
      <w:start w:val="1"/>
      <w:numFmt w:val="decimal"/>
      <w:lvlText w:val="%1.%2.%3.%4.%5.%6.%7."/>
      <w:lvlJc w:val="left"/>
      <w:pPr>
        <w:tabs>
          <w:tab w:val="num" w:pos="2520"/>
        </w:tabs>
        <w:ind w:left="2520" w:hanging="1440"/>
      </w:pPr>
      <w:rPr>
        <w:rFonts w:hint="default"/>
        <w:u w:val="none"/>
      </w:rPr>
    </w:lvl>
    <w:lvl w:ilvl="7">
      <w:start w:val="1"/>
      <w:numFmt w:val="decimal"/>
      <w:lvlText w:val="%1.%2.%3.%4.%5.%6.%7.%8."/>
      <w:lvlJc w:val="left"/>
      <w:pPr>
        <w:tabs>
          <w:tab w:val="num" w:pos="2700"/>
        </w:tabs>
        <w:ind w:left="2700" w:hanging="1440"/>
      </w:pPr>
      <w:rPr>
        <w:rFonts w:hint="default"/>
        <w:u w:val="none"/>
      </w:rPr>
    </w:lvl>
    <w:lvl w:ilvl="8">
      <w:start w:val="1"/>
      <w:numFmt w:val="decimal"/>
      <w:lvlText w:val="%1.%2.%3.%4.%5.%6.%7.%8.%9."/>
      <w:lvlJc w:val="left"/>
      <w:pPr>
        <w:tabs>
          <w:tab w:val="num" w:pos="3240"/>
        </w:tabs>
        <w:ind w:left="3240" w:hanging="1800"/>
      </w:pPr>
      <w:rPr>
        <w:rFonts w:hint="default"/>
        <w:u w:val="none"/>
      </w:rPr>
    </w:lvl>
  </w:abstractNum>
  <w:abstractNum w:abstractNumId="24">
    <w:nsid w:val="5A757582"/>
    <w:multiLevelType w:val="hybridMultilevel"/>
    <w:tmpl w:val="B45800A8"/>
    <w:lvl w:ilvl="0" w:tplc="6A0CA54A">
      <w:start w:val="1"/>
      <w:numFmt w:val="decimal"/>
      <w:lvlText w:val="%1."/>
      <w:lvlJc w:val="left"/>
      <w:pPr>
        <w:tabs>
          <w:tab w:val="num" w:pos="720"/>
        </w:tabs>
        <w:ind w:left="720" w:hanging="360"/>
      </w:pPr>
    </w:lvl>
    <w:lvl w:ilvl="1" w:tplc="B08EA41A" w:tentative="1">
      <w:start w:val="1"/>
      <w:numFmt w:val="decimal"/>
      <w:lvlText w:val="%2."/>
      <w:lvlJc w:val="left"/>
      <w:pPr>
        <w:tabs>
          <w:tab w:val="num" w:pos="1440"/>
        </w:tabs>
        <w:ind w:left="1440" w:hanging="360"/>
      </w:pPr>
    </w:lvl>
    <w:lvl w:ilvl="2" w:tplc="25E056AC" w:tentative="1">
      <w:start w:val="1"/>
      <w:numFmt w:val="decimal"/>
      <w:lvlText w:val="%3."/>
      <w:lvlJc w:val="left"/>
      <w:pPr>
        <w:tabs>
          <w:tab w:val="num" w:pos="2160"/>
        </w:tabs>
        <w:ind w:left="2160" w:hanging="360"/>
      </w:pPr>
    </w:lvl>
    <w:lvl w:ilvl="3" w:tplc="6B2E5D5E" w:tentative="1">
      <w:start w:val="1"/>
      <w:numFmt w:val="decimal"/>
      <w:lvlText w:val="%4."/>
      <w:lvlJc w:val="left"/>
      <w:pPr>
        <w:tabs>
          <w:tab w:val="num" w:pos="2880"/>
        </w:tabs>
        <w:ind w:left="2880" w:hanging="360"/>
      </w:pPr>
    </w:lvl>
    <w:lvl w:ilvl="4" w:tplc="665EA192" w:tentative="1">
      <w:start w:val="1"/>
      <w:numFmt w:val="decimal"/>
      <w:lvlText w:val="%5."/>
      <w:lvlJc w:val="left"/>
      <w:pPr>
        <w:tabs>
          <w:tab w:val="num" w:pos="3600"/>
        </w:tabs>
        <w:ind w:left="3600" w:hanging="360"/>
      </w:pPr>
    </w:lvl>
    <w:lvl w:ilvl="5" w:tplc="EA5EB2E2" w:tentative="1">
      <w:start w:val="1"/>
      <w:numFmt w:val="decimal"/>
      <w:lvlText w:val="%6."/>
      <w:lvlJc w:val="left"/>
      <w:pPr>
        <w:tabs>
          <w:tab w:val="num" w:pos="4320"/>
        </w:tabs>
        <w:ind w:left="4320" w:hanging="360"/>
      </w:pPr>
    </w:lvl>
    <w:lvl w:ilvl="6" w:tplc="2AA8D548" w:tentative="1">
      <w:start w:val="1"/>
      <w:numFmt w:val="decimal"/>
      <w:lvlText w:val="%7."/>
      <w:lvlJc w:val="left"/>
      <w:pPr>
        <w:tabs>
          <w:tab w:val="num" w:pos="5040"/>
        </w:tabs>
        <w:ind w:left="5040" w:hanging="360"/>
      </w:pPr>
    </w:lvl>
    <w:lvl w:ilvl="7" w:tplc="E87A30D0" w:tentative="1">
      <w:start w:val="1"/>
      <w:numFmt w:val="decimal"/>
      <w:lvlText w:val="%8."/>
      <w:lvlJc w:val="left"/>
      <w:pPr>
        <w:tabs>
          <w:tab w:val="num" w:pos="5760"/>
        </w:tabs>
        <w:ind w:left="5760" w:hanging="360"/>
      </w:pPr>
    </w:lvl>
    <w:lvl w:ilvl="8" w:tplc="19FAD5A0" w:tentative="1">
      <w:start w:val="1"/>
      <w:numFmt w:val="decimal"/>
      <w:lvlText w:val="%9."/>
      <w:lvlJc w:val="left"/>
      <w:pPr>
        <w:tabs>
          <w:tab w:val="num" w:pos="6480"/>
        </w:tabs>
        <w:ind w:left="6480" w:hanging="360"/>
      </w:pPr>
    </w:lvl>
  </w:abstractNum>
  <w:abstractNum w:abstractNumId="25">
    <w:nsid w:val="5ABF20A7"/>
    <w:multiLevelType w:val="hybridMultilevel"/>
    <w:tmpl w:val="FF24CF30"/>
    <w:lvl w:ilvl="0" w:tplc="496E60CC">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nsid w:val="5B300131"/>
    <w:multiLevelType w:val="hybridMultilevel"/>
    <w:tmpl w:val="DC9A7DDA"/>
    <w:lvl w:ilvl="0" w:tplc="AF5E1CA8">
      <w:start w:val="1"/>
      <w:numFmt w:val="bullet"/>
      <w:lvlText w:val=""/>
      <w:lvlJc w:val="left"/>
      <w:pPr>
        <w:tabs>
          <w:tab w:val="num" w:pos="513"/>
        </w:tabs>
        <w:ind w:left="513"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5412E4C"/>
    <w:multiLevelType w:val="hybridMultilevel"/>
    <w:tmpl w:val="C8DC3E1A"/>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0BD5908"/>
    <w:multiLevelType w:val="hybridMultilevel"/>
    <w:tmpl w:val="9C6C6CB4"/>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CA81E59"/>
    <w:multiLevelType w:val="hybridMultilevel"/>
    <w:tmpl w:val="DBBC4FA6"/>
    <w:lvl w:ilvl="0" w:tplc="E92035F0">
      <w:start w:val="5"/>
      <w:numFmt w:val="decimal"/>
      <w:lvlText w:val="%1."/>
      <w:lvlJc w:val="left"/>
      <w:pPr>
        <w:tabs>
          <w:tab w:val="num" w:pos="720"/>
        </w:tabs>
        <w:ind w:left="720" w:hanging="360"/>
      </w:pPr>
    </w:lvl>
    <w:lvl w:ilvl="1" w:tplc="89283FBE" w:tentative="1">
      <w:start w:val="1"/>
      <w:numFmt w:val="decimal"/>
      <w:lvlText w:val="%2."/>
      <w:lvlJc w:val="left"/>
      <w:pPr>
        <w:tabs>
          <w:tab w:val="num" w:pos="1440"/>
        </w:tabs>
        <w:ind w:left="1440" w:hanging="360"/>
      </w:pPr>
    </w:lvl>
    <w:lvl w:ilvl="2" w:tplc="AC085DAE" w:tentative="1">
      <w:start w:val="1"/>
      <w:numFmt w:val="decimal"/>
      <w:lvlText w:val="%3."/>
      <w:lvlJc w:val="left"/>
      <w:pPr>
        <w:tabs>
          <w:tab w:val="num" w:pos="2160"/>
        </w:tabs>
        <w:ind w:left="2160" w:hanging="360"/>
      </w:pPr>
    </w:lvl>
    <w:lvl w:ilvl="3" w:tplc="7208283C" w:tentative="1">
      <w:start w:val="1"/>
      <w:numFmt w:val="decimal"/>
      <w:lvlText w:val="%4."/>
      <w:lvlJc w:val="left"/>
      <w:pPr>
        <w:tabs>
          <w:tab w:val="num" w:pos="2880"/>
        </w:tabs>
        <w:ind w:left="2880" w:hanging="360"/>
      </w:pPr>
    </w:lvl>
    <w:lvl w:ilvl="4" w:tplc="D2FCAA1A" w:tentative="1">
      <w:start w:val="1"/>
      <w:numFmt w:val="decimal"/>
      <w:lvlText w:val="%5."/>
      <w:lvlJc w:val="left"/>
      <w:pPr>
        <w:tabs>
          <w:tab w:val="num" w:pos="3600"/>
        </w:tabs>
        <w:ind w:left="3600" w:hanging="360"/>
      </w:pPr>
    </w:lvl>
    <w:lvl w:ilvl="5" w:tplc="3CD2ABA4" w:tentative="1">
      <w:start w:val="1"/>
      <w:numFmt w:val="decimal"/>
      <w:lvlText w:val="%6."/>
      <w:lvlJc w:val="left"/>
      <w:pPr>
        <w:tabs>
          <w:tab w:val="num" w:pos="4320"/>
        </w:tabs>
        <w:ind w:left="4320" w:hanging="360"/>
      </w:pPr>
    </w:lvl>
    <w:lvl w:ilvl="6" w:tplc="34C85412" w:tentative="1">
      <w:start w:val="1"/>
      <w:numFmt w:val="decimal"/>
      <w:lvlText w:val="%7."/>
      <w:lvlJc w:val="left"/>
      <w:pPr>
        <w:tabs>
          <w:tab w:val="num" w:pos="5040"/>
        </w:tabs>
        <w:ind w:left="5040" w:hanging="360"/>
      </w:pPr>
    </w:lvl>
    <w:lvl w:ilvl="7" w:tplc="B74C6078" w:tentative="1">
      <w:start w:val="1"/>
      <w:numFmt w:val="decimal"/>
      <w:lvlText w:val="%8."/>
      <w:lvlJc w:val="left"/>
      <w:pPr>
        <w:tabs>
          <w:tab w:val="num" w:pos="5760"/>
        </w:tabs>
        <w:ind w:left="5760" w:hanging="360"/>
      </w:pPr>
    </w:lvl>
    <w:lvl w:ilvl="8" w:tplc="4EDEEE4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4"/>
  </w:num>
  <w:num w:numId="5">
    <w:abstractNumId w:val="30"/>
  </w:num>
  <w:num w:numId="6">
    <w:abstractNumId w:val="4"/>
  </w:num>
  <w:num w:numId="7">
    <w:abstractNumId w:val="17"/>
  </w:num>
  <w:num w:numId="8">
    <w:abstractNumId w:val="8"/>
  </w:num>
  <w:num w:numId="9">
    <w:abstractNumId w:val="6"/>
  </w:num>
  <w:num w:numId="10">
    <w:abstractNumId w:val="9"/>
  </w:num>
  <w:num w:numId="11">
    <w:abstractNumId w:val="7"/>
  </w:num>
  <w:num w:numId="12">
    <w:abstractNumId w:val="18"/>
  </w:num>
  <w:num w:numId="13">
    <w:abstractNumId w:val="3"/>
  </w:num>
  <w:num w:numId="14">
    <w:abstractNumId w:val="27"/>
  </w:num>
  <w:num w:numId="15">
    <w:abstractNumId w:val="22"/>
  </w:num>
  <w:num w:numId="16">
    <w:abstractNumId w:val="25"/>
  </w:num>
  <w:num w:numId="17">
    <w:abstractNumId w:val="23"/>
  </w:num>
  <w:num w:numId="18">
    <w:abstractNumId w:val="14"/>
  </w:num>
  <w:num w:numId="19">
    <w:abstractNumId w:val="21"/>
  </w:num>
  <w:num w:numId="20">
    <w:abstractNumId w:val="26"/>
  </w:num>
  <w:num w:numId="21">
    <w:abstractNumId w:val="13"/>
  </w:num>
  <w:num w:numId="22">
    <w:abstractNumId w:val="10"/>
  </w:num>
  <w:num w:numId="23">
    <w:abstractNumId w:val="12"/>
  </w:num>
  <w:num w:numId="24">
    <w:abstractNumId w:val="28"/>
  </w:num>
  <w:num w:numId="25">
    <w:abstractNumId w:val="29"/>
  </w:num>
  <w:num w:numId="26">
    <w:abstractNumId w:val="15"/>
  </w:num>
  <w:num w:numId="27">
    <w:abstractNumId w:val="20"/>
  </w:num>
  <w:num w:numId="28">
    <w:abstractNumId w:val="19"/>
  </w:num>
  <w:num w:numId="29">
    <w:abstractNumId w:val="11"/>
  </w:num>
  <w:num w:numId="30">
    <w:abstractNumId w:val="16"/>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082"/>
    <w:rsid w:val="000018D3"/>
    <w:rsid w:val="00001E26"/>
    <w:rsid w:val="00007116"/>
    <w:rsid w:val="00007C95"/>
    <w:rsid w:val="00011099"/>
    <w:rsid w:val="00014281"/>
    <w:rsid w:val="000228DB"/>
    <w:rsid w:val="00025215"/>
    <w:rsid w:val="000265D7"/>
    <w:rsid w:val="0003621C"/>
    <w:rsid w:val="00036291"/>
    <w:rsid w:val="000369BF"/>
    <w:rsid w:val="000405F3"/>
    <w:rsid w:val="000421E4"/>
    <w:rsid w:val="00045D53"/>
    <w:rsid w:val="00050C6C"/>
    <w:rsid w:val="00052E5C"/>
    <w:rsid w:val="00053FEA"/>
    <w:rsid w:val="000602DD"/>
    <w:rsid w:val="000614B9"/>
    <w:rsid w:val="00065399"/>
    <w:rsid w:val="000657AB"/>
    <w:rsid w:val="00073D36"/>
    <w:rsid w:val="000771D9"/>
    <w:rsid w:val="00081149"/>
    <w:rsid w:val="000816D1"/>
    <w:rsid w:val="00081E4F"/>
    <w:rsid w:val="00083220"/>
    <w:rsid w:val="00083EC2"/>
    <w:rsid w:val="00092E11"/>
    <w:rsid w:val="0009401D"/>
    <w:rsid w:val="00096040"/>
    <w:rsid w:val="0009739A"/>
    <w:rsid w:val="00097C59"/>
    <w:rsid w:val="000A0043"/>
    <w:rsid w:val="000A1E69"/>
    <w:rsid w:val="000A2EE3"/>
    <w:rsid w:val="000B16DF"/>
    <w:rsid w:val="000B4763"/>
    <w:rsid w:val="000B61D8"/>
    <w:rsid w:val="000C0CD6"/>
    <w:rsid w:val="000C3A7C"/>
    <w:rsid w:val="000C690D"/>
    <w:rsid w:val="000C717B"/>
    <w:rsid w:val="000C75C9"/>
    <w:rsid w:val="000D1D73"/>
    <w:rsid w:val="000D3C09"/>
    <w:rsid w:val="000D4090"/>
    <w:rsid w:val="000D4DC2"/>
    <w:rsid w:val="000D6C0A"/>
    <w:rsid w:val="000E0E10"/>
    <w:rsid w:val="000E21B9"/>
    <w:rsid w:val="000E34A9"/>
    <w:rsid w:val="000E4CC4"/>
    <w:rsid w:val="000F1E85"/>
    <w:rsid w:val="000F3EC7"/>
    <w:rsid w:val="000F4E58"/>
    <w:rsid w:val="000F791C"/>
    <w:rsid w:val="00101280"/>
    <w:rsid w:val="001078B6"/>
    <w:rsid w:val="001153A4"/>
    <w:rsid w:val="0012023F"/>
    <w:rsid w:val="00121027"/>
    <w:rsid w:val="00123098"/>
    <w:rsid w:val="00123846"/>
    <w:rsid w:val="00124312"/>
    <w:rsid w:val="00125426"/>
    <w:rsid w:val="0013336B"/>
    <w:rsid w:val="0013451F"/>
    <w:rsid w:val="00136437"/>
    <w:rsid w:val="00137ACC"/>
    <w:rsid w:val="00140143"/>
    <w:rsid w:val="00144004"/>
    <w:rsid w:val="00145C55"/>
    <w:rsid w:val="00145D1D"/>
    <w:rsid w:val="00147968"/>
    <w:rsid w:val="00152788"/>
    <w:rsid w:val="00152C76"/>
    <w:rsid w:val="00153275"/>
    <w:rsid w:val="00157B85"/>
    <w:rsid w:val="001620AE"/>
    <w:rsid w:val="00164E4B"/>
    <w:rsid w:val="00166906"/>
    <w:rsid w:val="00170411"/>
    <w:rsid w:val="00176D06"/>
    <w:rsid w:val="001807EC"/>
    <w:rsid w:val="0018173C"/>
    <w:rsid w:val="00182670"/>
    <w:rsid w:val="001848B1"/>
    <w:rsid w:val="00197771"/>
    <w:rsid w:val="001A0E28"/>
    <w:rsid w:val="001B02A0"/>
    <w:rsid w:val="001B3605"/>
    <w:rsid w:val="001B3CC4"/>
    <w:rsid w:val="001B54CF"/>
    <w:rsid w:val="001B75B6"/>
    <w:rsid w:val="001C439D"/>
    <w:rsid w:val="001D140D"/>
    <w:rsid w:val="001D2149"/>
    <w:rsid w:val="001D2E01"/>
    <w:rsid w:val="001E0059"/>
    <w:rsid w:val="001E1A51"/>
    <w:rsid w:val="001E38C7"/>
    <w:rsid w:val="001E3F85"/>
    <w:rsid w:val="002126EC"/>
    <w:rsid w:val="00215F2F"/>
    <w:rsid w:val="0022125F"/>
    <w:rsid w:val="0022352D"/>
    <w:rsid w:val="002277BD"/>
    <w:rsid w:val="00230E7E"/>
    <w:rsid w:val="0023214B"/>
    <w:rsid w:val="00232C41"/>
    <w:rsid w:val="00232C46"/>
    <w:rsid w:val="00242937"/>
    <w:rsid w:val="00245DD2"/>
    <w:rsid w:val="00245FBE"/>
    <w:rsid w:val="00256BD5"/>
    <w:rsid w:val="0025763B"/>
    <w:rsid w:val="00260077"/>
    <w:rsid w:val="002613B5"/>
    <w:rsid w:val="002629F8"/>
    <w:rsid w:val="00262ADB"/>
    <w:rsid w:val="00265C75"/>
    <w:rsid w:val="00270D0F"/>
    <w:rsid w:val="00271897"/>
    <w:rsid w:val="0027222E"/>
    <w:rsid w:val="00273848"/>
    <w:rsid w:val="00276892"/>
    <w:rsid w:val="002814A3"/>
    <w:rsid w:val="00281F58"/>
    <w:rsid w:val="00285B85"/>
    <w:rsid w:val="00285DBE"/>
    <w:rsid w:val="00296CAE"/>
    <w:rsid w:val="002A65C7"/>
    <w:rsid w:val="002A6C04"/>
    <w:rsid w:val="002A6F0F"/>
    <w:rsid w:val="002B04D3"/>
    <w:rsid w:val="002B1665"/>
    <w:rsid w:val="002C3A4E"/>
    <w:rsid w:val="002C55A2"/>
    <w:rsid w:val="002D07B2"/>
    <w:rsid w:val="002D290D"/>
    <w:rsid w:val="002D5863"/>
    <w:rsid w:val="002E1BD4"/>
    <w:rsid w:val="002E32FD"/>
    <w:rsid w:val="002E3D9C"/>
    <w:rsid w:val="002F0049"/>
    <w:rsid w:val="002F601F"/>
    <w:rsid w:val="002F68DB"/>
    <w:rsid w:val="002F6A73"/>
    <w:rsid w:val="00303380"/>
    <w:rsid w:val="003048E4"/>
    <w:rsid w:val="00304C36"/>
    <w:rsid w:val="00305A3B"/>
    <w:rsid w:val="00306BB4"/>
    <w:rsid w:val="0030734F"/>
    <w:rsid w:val="0031140D"/>
    <w:rsid w:val="003135AD"/>
    <w:rsid w:val="00316103"/>
    <w:rsid w:val="003162B0"/>
    <w:rsid w:val="00325050"/>
    <w:rsid w:val="0033107F"/>
    <w:rsid w:val="003365EC"/>
    <w:rsid w:val="00351B21"/>
    <w:rsid w:val="003560DB"/>
    <w:rsid w:val="00365867"/>
    <w:rsid w:val="00374B18"/>
    <w:rsid w:val="00375080"/>
    <w:rsid w:val="00380585"/>
    <w:rsid w:val="003819A4"/>
    <w:rsid w:val="003841DE"/>
    <w:rsid w:val="00395FF1"/>
    <w:rsid w:val="003A089F"/>
    <w:rsid w:val="003A1AE8"/>
    <w:rsid w:val="003A5598"/>
    <w:rsid w:val="003C06FB"/>
    <w:rsid w:val="003C0ACE"/>
    <w:rsid w:val="003C1BBD"/>
    <w:rsid w:val="003C2029"/>
    <w:rsid w:val="003C3232"/>
    <w:rsid w:val="003C5464"/>
    <w:rsid w:val="003D01D8"/>
    <w:rsid w:val="003D4BFE"/>
    <w:rsid w:val="003D4D20"/>
    <w:rsid w:val="003E6B23"/>
    <w:rsid w:val="003F1786"/>
    <w:rsid w:val="003F2C6C"/>
    <w:rsid w:val="003F50B9"/>
    <w:rsid w:val="003F7593"/>
    <w:rsid w:val="003F78D7"/>
    <w:rsid w:val="0040098C"/>
    <w:rsid w:val="00404BE3"/>
    <w:rsid w:val="004129B6"/>
    <w:rsid w:val="00415C22"/>
    <w:rsid w:val="00416394"/>
    <w:rsid w:val="004239A9"/>
    <w:rsid w:val="0042492E"/>
    <w:rsid w:val="00432CC6"/>
    <w:rsid w:val="00435444"/>
    <w:rsid w:val="00437575"/>
    <w:rsid w:val="00437B2F"/>
    <w:rsid w:val="004445AE"/>
    <w:rsid w:val="00444B6B"/>
    <w:rsid w:val="00444D70"/>
    <w:rsid w:val="00445329"/>
    <w:rsid w:val="0044709F"/>
    <w:rsid w:val="004504AC"/>
    <w:rsid w:val="00452EAA"/>
    <w:rsid w:val="004551B6"/>
    <w:rsid w:val="00456EB7"/>
    <w:rsid w:val="004600CD"/>
    <w:rsid w:val="00461569"/>
    <w:rsid w:val="004624F0"/>
    <w:rsid w:val="004637F5"/>
    <w:rsid w:val="00466906"/>
    <w:rsid w:val="00471B60"/>
    <w:rsid w:val="004754B2"/>
    <w:rsid w:val="00481FA0"/>
    <w:rsid w:val="00482935"/>
    <w:rsid w:val="00482A16"/>
    <w:rsid w:val="00483642"/>
    <w:rsid w:val="00486322"/>
    <w:rsid w:val="00490F1F"/>
    <w:rsid w:val="004911B5"/>
    <w:rsid w:val="00493048"/>
    <w:rsid w:val="004A6896"/>
    <w:rsid w:val="004A7A6D"/>
    <w:rsid w:val="004B252D"/>
    <w:rsid w:val="004B331F"/>
    <w:rsid w:val="004C6990"/>
    <w:rsid w:val="004D0670"/>
    <w:rsid w:val="004E0E53"/>
    <w:rsid w:val="004E17AA"/>
    <w:rsid w:val="004E39D9"/>
    <w:rsid w:val="004E7EB4"/>
    <w:rsid w:val="004F0637"/>
    <w:rsid w:val="004F506D"/>
    <w:rsid w:val="004F6610"/>
    <w:rsid w:val="00502EE5"/>
    <w:rsid w:val="005102B6"/>
    <w:rsid w:val="00515E4C"/>
    <w:rsid w:val="00520C86"/>
    <w:rsid w:val="005239CF"/>
    <w:rsid w:val="005250E7"/>
    <w:rsid w:val="0052790F"/>
    <w:rsid w:val="005311E3"/>
    <w:rsid w:val="005338B6"/>
    <w:rsid w:val="00533C0B"/>
    <w:rsid w:val="00534329"/>
    <w:rsid w:val="00534DB9"/>
    <w:rsid w:val="00537139"/>
    <w:rsid w:val="005525A0"/>
    <w:rsid w:val="005534F2"/>
    <w:rsid w:val="005575C9"/>
    <w:rsid w:val="00561424"/>
    <w:rsid w:val="00564DDF"/>
    <w:rsid w:val="0056562D"/>
    <w:rsid w:val="00567BC9"/>
    <w:rsid w:val="00567C71"/>
    <w:rsid w:val="0057181E"/>
    <w:rsid w:val="005748FC"/>
    <w:rsid w:val="00576233"/>
    <w:rsid w:val="00576AAB"/>
    <w:rsid w:val="00582E6C"/>
    <w:rsid w:val="005918CE"/>
    <w:rsid w:val="005927EB"/>
    <w:rsid w:val="005A0E54"/>
    <w:rsid w:val="005A17E0"/>
    <w:rsid w:val="005A3782"/>
    <w:rsid w:val="005A4D77"/>
    <w:rsid w:val="005B12B7"/>
    <w:rsid w:val="005B6123"/>
    <w:rsid w:val="005B62B9"/>
    <w:rsid w:val="005B7EC8"/>
    <w:rsid w:val="005C6D56"/>
    <w:rsid w:val="005D2ECA"/>
    <w:rsid w:val="005D484A"/>
    <w:rsid w:val="005F3064"/>
    <w:rsid w:val="005F35B5"/>
    <w:rsid w:val="005F590D"/>
    <w:rsid w:val="005F7ECB"/>
    <w:rsid w:val="00601ECC"/>
    <w:rsid w:val="00602033"/>
    <w:rsid w:val="0060491E"/>
    <w:rsid w:val="00605C17"/>
    <w:rsid w:val="0060740C"/>
    <w:rsid w:val="00610786"/>
    <w:rsid w:val="0061147B"/>
    <w:rsid w:val="00620D33"/>
    <w:rsid w:val="00621FA4"/>
    <w:rsid w:val="00636397"/>
    <w:rsid w:val="00636865"/>
    <w:rsid w:val="00647164"/>
    <w:rsid w:val="006520EB"/>
    <w:rsid w:val="0066005C"/>
    <w:rsid w:val="0066018B"/>
    <w:rsid w:val="0066596D"/>
    <w:rsid w:val="00675210"/>
    <w:rsid w:val="0067697C"/>
    <w:rsid w:val="006847F1"/>
    <w:rsid w:val="0068778F"/>
    <w:rsid w:val="006930A7"/>
    <w:rsid w:val="00695A64"/>
    <w:rsid w:val="006A1658"/>
    <w:rsid w:val="006A522A"/>
    <w:rsid w:val="006A5458"/>
    <w:rsid w:val="006A6045"/>
    <w:rsid w:val="006A6AEF"/>
    <w:rsid w:val="006A739B"/>
    <w:rsid w:val="006A73A1"/>
    <w:rsid w:val="006A7F64"/>
    <w:rsid w:val="006B18D3"/>
    <w:rsid w:val="006B6853"/>
    <w:rsid w:val="006C0C8B"/>
    <w:rsid w:val="006C2A4A"/>
    <w:rsid w:val="006C2B48"/>
    <w:rsid w:val="006C3413"/>
    <w:rsid w:val="006C6C6C"/>
    <w:rsid w:val="006D098C"/>
    <w:rsid w:val="006D0D04"/>
    <w:rsid w:val="006D1D02"/>
    <w:rsid w:val="006D5DCB"/>
    <w:rsid w:val="006D7606"/>
    <w:rsid w:val="006E06DE"/>
    <w:rsid w:val="006E1821"/>
    <w:rsid w:val="006F06DE"/>
    <w:rsid w:val="006F5366"/>
    <w:rsid w:val="006F58A1"/>
    <w:rsid w:val="006F6A7F"/>
    <w:rsid w:val="007001D4"/>
    <w:rsid w:val="007010F3"/>
    <w:rsid w:val="007036B8"/>
    <w:rsid w:val="00703915"/>
    <w:rsid w:val="00710D6A"/>
    <w:rsid w:val="00712940"/>
    <w:rsid w:val="00714C0A"/>
    <w:rsid w:val="00715A09"/>
    <w:rsid w:val="00721900"/>
    <w:rsid w:val="00721FDE"/>
    <w:rsid w:val="0072251C"/>
    <w:rsid w:val="00730B4F"/>
    <w:rsid w:val="007321B9"/>
    <w:rsid w:val="007323B8"/>
    <w:rsid w:val="00734CCD"/>
    <w:rsid w:val="007379A4"/>
    <w:rsid w:val="007403AF"/>
    <w:rsid w:val="0074173B"/>
    <w:rsid w:val="007420AD"/>
    <w:rsid w:val="00742A78"/>
    <w:rsid w:val="007461C3"/>
    <w:rsid w:val="0075471D"/>
    <w:rsid w:val="00754ABE"/>
    <w:rsid w:val="007552E8"/>
    <w:rsid w:val="00755711"/>
    <w:rsid w:val="0076436C"/>
    <w:rsid w:val="00767E89"/>
    <w:rsid w:val="00782057"/>
    <w:rsid w:val="00783C92"/>
    <w:rsid w:val="007857A4"/>
    <w:rsid w:val="00790F47"/>
    <w:rsid w:val="007933B7"/>
    <w:rsid w:val="007947D6"/>
    <w:rsid w:val="00794A96"/>
    <w:rsid w:val="00795A70"/>
    <w:rsid w:val="00796E35"/>
    <w:rsid w:val="007A0FFA"/>
    <w:rsid w:val="007A410D"/>
    <w:rsid w:val="007A5B10"/>
    <w:rsid w:val="007B0133"/>
    <w:rsid w:val="007B2E2A"/>
    <w:rsid w:val="007B5AF5"/>
    <w:rsid w:val="007B6A41"/>
    <w:rsid w:val="007B7DFD"/>
    <w:rsid w:val="007C6A2B"/>
    <w:rsid w:val="007D334E"/>
    <w:rsid w:val="007D4F7D"/>
    <w:rsid w:val="007D57FE"/>
    <w:rsid w:val="007D5F5F"/>
    <w:rsid w:val="007D7FBB"/>
    <w:rsid w:val="007E1EB4"/>
    <w:rsid w:val="007E6C4A"/>
    <w:rsid w:val="007E71AF"/>
    <w:rsid w:val="007F0082"/>
    <w:rsid w:val="007F45B5"/>
    <w:rsid w:val="007F59D9"/>
    <w:rsid w:val="0080234C"/>
    <w:rsid w:val="0080406F"/>
    <w:rsid w:val="00805B9C"/>
    <w:rsid w:val="00814AB6"/>
    <w:rsid w:val="00816D88"/>
    <w:rsid w:val="008205DC"/>
    <w:rsid w:val="0082155F"/>
    <w:rsid w:val="00823CEA"/>
    <w:rsid w:val="00824B08"/>
    <w:rsid w:val="00833FD8"/>
    <w:rsid w:val="00836447"/>
    <w:rsid w:val="00836D55"/>
    <w:rsid w:val="00840080"/>
    <w:rsid w:val="00842277"/>
    <w:rsid w:val="00843386"/>
    <w:rsid w:val="00846D57"/>
    <w:rsid w:val="00851BF4"/>
    <w:rsid w:val="00852FA8"/>
    <w:rsid w:val="008604C8"/>
    <w:rsid w:val="008605C0"/>
    <w:rsid w:val="00862995"/>
    <w:rsid w:val="00864BEB"/>
    <w:rsid w:val="00865AF2"/>
    <w:rsid w:val="00865CE6"/>
    <w:rsid w:val="00866AFA"/>
    <w:rsid w:val="00866D26"/>
    <w:rsid w:val="0086787A"/>
    <w:rsid w:val="00870EFA"/>
    <w:rsid w:val="00872026"/>
    <w:rsid w:val="0087551C"/>
    <w:rsid w:val="00880B8B"/>
    <w:rsid w:val="008847CB"/>
    <w:rsid w:val="00885090"/>
    <w:rsid w:val="00885A0D"/>
    <w:rsid w:val="008862FE"/>
    <w:rsid w:val="008877AA"/>
    <w:rsid w:val="008921A6"/>
    <w:rsid w:val="008A0034"/>
    <w:rsid w:val="008A5622"/>
    <w:rsid w:val="008A742F"/>
    <w:rsid w:val="008B31B5"/>
    <w:rsid w:val="008B3E61"/>
    <w:rsid w:val="008B7565"/>
    <w:rsid w:val="008C0D7E"/>
    <w:rsid w:val="008D04C4"/>
    <w:rsid w:val="008D5339"/>
    <w:rsid w:val="008D6031"/>
    <w:rsid w:val="008D6A1E"/>
    <w:rsid w:val="008D7EB1"/>
    <w:rsid w:val="008D7EF1"/>
    <w:rsid w:val="008E19C5"/>
    <w:rsid w:val="008F4208"/>
    <w:rsid w:val="008F52A2"/>
    <w:rsid w:val="008F581E"/>
    <w:rsid w:val="008F5AC7"/>
    <w:rsid w:val="008F76BE"/>
    <w:rsid w:val="00903754"/>
    <w:rsid w:val="00904502"/>
    <w:rsid w:val="00911492"/>
    <w:rsid w:val="00912D70"/>
    <w:rsid w:val="009221F9"/>
    <w:rsid w:val="0092299A"/>
    <w:rsid w:val="00926CEC"/>
    <w:rsid w:val="0092779B"/>
    <w:rsid w:val="009328E7"/>
    <w:rsid w:val="00932976"/>
    <w:rsid w:val="00935107"/>
    <w:rsid w:val="0093586E"/>
    <w:rsid w:val="00935DAD"/>
    <w:rsid w:val="009364D0"/>
    <w:rsid w:val="0094158B"/>
    <w:rsid w:val="00941A60"/>
    <w:rsid w:val="00944900"/>
    <w:rsid w:val="00953D48"/>
    <w:rsid w:val="00954217"/>
    <w:rsid w:val="00955E60"/>
    <w:rsid w:val="009562DD"/>
    <w:rsid w:val="00956598"/>
    <w:rsid w:val="009618DA"/>
    <w:rsid w:val="009635EA"/>
    <w:rsid w:val="00967032"/>
    <w:rsid w:val="00970577"/>
    <w:rsid w:val="00972389"/>
    <w:rsid w:val="00975DB2"/>
    <w:rsid w:val="00987FF3"/>
    <w:rsid w:val="00991396"/>
    <w:rsid w:val="00997061"/>
    <w:rsid w:val="009978F5"/>
    <w:rsid w:val="009A7450"/>
    <w:rsid w:val="009C0389"/>
    <w:rsid w:val="009C0DFF"/>
    <w:rsid w:val="009C4F2B"/>
    <w:rsid w:val="009C68F7"/>
    <w:rsid w:val="009C7764"/>
    <w:rsid w:val="009D0703"/>
    <w:rsid w:val="009D2DBB"/>
    <w:rsid w:val="009D3AD0"/>
    <w:rsid w:val="009E003C"/>
    <w:rsid w:val="009E0E47"/>
    <w:rsid w:val="009E2EFD"/>
    <w:rsid w:val="009F008E"/>
    <w:rsid w:val="009F16CA"/>
    <w:rsid w:val="009F1C85"/>
    <w:rsid w:val="009F5671"/>
    <w:rsid w:val="009F5BA3"/>
    <w:rsid w:val="009F65E7"/>
    <w:rsid w:val="00A079BD"/>
    <w:rsid w:val="00A11424"/>
    <w:rsid w:val="00A119AD"/>
    <w:rsid w:val="00A149BC"/>
    <w:rsid w:val="00A1550E"/>
    <w:rsid w:val="00A17476"/>
    <w:rsid w:val="00A202DD"/>
    <w:rsid w:val="00A3531D"/>
    <w:rsid w:val="00A50B2B"/>
    <w:rsid w:val="00A576CF"/>
    <w:rsid w:val="00A57862"/>
    <w:rsid w:val="00A6119A"/>
    <w:rsid w:val="00A62BA9"/>
    <w:rsid w:val="00A63CDE"/>
    <w:rsid w:val="00A71719"/>
    <w:rsid w:val="00A741FE"/>
    <w:rsid w:val="00A74AE7"/>
    <w:rsid w:val="00A75DF1"/>
    <w:rsid w:val="00A76BD6"/>
    <w:rsid w:val="00A91060"/>
    <w:rsid w:val="00A914AA"/>
    <w:rsid w:val="00A96B20"/>
    <w:rsid w:val="00A975C0"/>
    <w:rsid w:val="00AA2750"/>
    <w:rsid w:val="00AA3435"/>
    <w:rsid w:val="00AA438B"/>
    <w:rsid w:val="00AA44B8"/>
    <w:rsid w:val="00AA57E1"/>
    <w:rsid w:val="00AB1066"/>
    <w:rsid w:val="00AB3A9F"/>
    <w:rsid w:val="00AB416B"/>
    <w:rsid w:val="00AB4F8F"/>
    <w:rsid w:val="00AC0E79"/>
    <w:rsid w:val="00AC2A03"/>
    <w:rsid w:val="00AC3194"/>
    <w:rsid w:val="00AC3561"/>
    <w:rsid w:val="00AC3C19"/>
    <w:rsid w:val="00AC4A16"/>
    <w:rsid w:val="00AE3115"/>
    <w:rsid w:val="00AE5082"/>
    <w:rsid w:val="00AE5D9E"/>
    <w:rsid w:val="00AF6569"/>
    <w:rsid w:val="00AF7934"/>
    <w:rsid w:val="00AF795C"/>
    <w:rsid w:val="00B02761"/>
    <w:rsid w:val="00B03A34"/>
    <w:rsid w:val="00B04B88"/>
    <w:rsid w:val="00B07174"/>
    <w:rsid w:val="00B07594"/>
    <w:rsid w:val="00B11558"/>
    <w:rsid w:val="00B12BC6"/>
    <w:rsid w:val="00B2205F"/>
    <w:rsid w:val="00B24692"/>
    <w:rsid w:val="00B35ADB"/>
    <w:rsid w:val="00B37796"/>
    <w:rsid w:val="00B43992"/>
    <w:rsid w:val="00B5381D"/>
    <w:rsid w:val="00B64748"/>
    <w:rsid w:val="00B731C0"/>
    <w:rsid w:val="00B76B02"/>
    <w:rsid w:val="00B81F76"/>
    <w:rsid w:val="00B8309D"/>
    <w:rsid w:val="00B8365C"/>
    <w:rsid w:val="00B83D2C"/>
    <w:rsid w:val="00B851E3"/>
    <w:rsid w:val="00B914DF"/>
    <w:rsid w:val="00B91EF5"/>
    <w:rsid w:val="00B922EF"/>
    <w:rsid w:val="00B9263E"/>
    <w:rsid w:val="00B93757"/>
    <w:rsid w:val="00B94BFE"/>
    <w:rsid w:val="00B97972"/>
    <w:rsid w:val="00B97BE0"/>
    <w:rsid w:val="00BA03F4"/>
    <w:rsid w:val="00BA0B78"/>
    <w:rsid w:val="00BA2BDB"/>
    <w:rsid w:val="00BA3B47"/>
    <w:rsid w:val="00BA4018"/>
    <w:rsid w:val="00BA5D1D"/>
    <w:rsid w:val="00BA6698"/>
    <w:rsid w:val="00BB23CB"/>
    <w:rsid w:val="00BB3FBC"/>
    <w:rsid w:val="00BC01A6"/>
    <w:rsid w:val="00BC3632"/>
    <w:rsid w:val="00BC3C24"/>
    <w:rsid w:val="00BC600B"/>
    <w:rsid w:val="00BD1C4E"/>
    <w:rsid w:val="00BD461D"/>
    <w:rsid w:val="00BE1CD6"/>
    <w:rsid w:val="00BE2D60"/>
    <w:rsid w:val="00BE315C"/>
    <w:rsid w:val="00BE5F4A"/>
    <w:rsid w:val="00BE6446"/>
    <w:rsid w:val="00BE77B0"/>
    <w:rsid w:val="00BF1910"/>
    <w:rsid w:val="00BF3FA0"/>
    <w:rsid w:val="00BF4FDD"/>
    <w:rsid w:val="00BF54FA"/>
    <w:rsid w:val="00BF5816"/>
    <w:rsid w:val="00BF5BE4"/>
    <w:rsid w:val="00BF6D67"/>
    <w:rsid w:val="00C02321"/>
    <w:rsid w:val="00C03B07"/>
    <w:rsid w:val="00C03CC4"/>
    <w:rsid w:val="00C057B3"/>
    <w:rsid w:val="00C06BD5"/>
    <w:rsid w:val="00C07DE9"/>
    <w:rsid w:val="00C16E16"/>
    <w:rsid w:val="00C202CA"/>
    <w:rsid w:val="00C2089D"/>
    <w:rsid w:val="00C21B91"/>
    <w:rsid w:val="00C259A5"/>
    <w:rsid w:val="00C2634F"/>
    <w:rsid w:val="00C26749"/>
    <w:rsid w:val="00C30136"/>
    <w:rsid w:val="00C30B77"/>
    <w:rsid w:val="00C33CC5"/>
    <w:rsid w:val="00C348CB"/>
    <w:rsid w:val="00C37AF9"/>
    <w:rsid w:val="00C42B55"/>
    <w:rsid w:val="00C465AF"/>
    <w:rsid w:val="00C46BBD"/>
    <w:rsid w:val="00C50643"/>
    <w:rsid w:val="00C521B6"/>
    <w:rsid w:val="00C53C53"/>
    <w:rsid w:val="00C614AD"/>
    <w:rsid w:val="00C61DBB"/>
    <w:rsid w:val="00C62FB4"/>
    <w:rsid w:val="00C63D64"/>
    <w:rsid w:val="00C66435"/>
    <w:rsid w:val="00C756A5"/>
    <w:rsid w:val="00C80F8A"/>
    <w:rsid w:val="00C92FE9"/>
    <w:rsid w:val="00C9588B"/>
    <w:rsid w:val="00C95A34"/>
    <w:rsid w:val="00C96929"/>
    <w:rsid w:val="00CA0119"/>
    <w:rsid w:val="00CA0EE0"/>
    <w:rsid w:val="00CA470E"/>
    <w:rsid w:val="00CB5632"/>
    <w:rsid w:val="00CB6176"/>
    <w:rsid w:val="00CB64B2"/>
    <w:rsid w:val="00CC26EB"/>
    <w:rsid w:val="00CC3E40"/>
    <w:rsid w:val="00CC7AC9"/>
    <w:rsid w:val="00CD0CB4"/>
    <w:rsid w:val="00CD2163"/>
    <w:rsid w:val="00CD2BAB"/>
    <w:rsid w:val="00CD489E"/>
    <w:rsid w:val="00CE7323"/>
    <w:rsid w:val="00CF1285"/>
    <w:rsid w:val="00CF506C"/>
    <w:rsid w:val="00CF7509"/>
    <w:rsid w:val="00D02E19"/>
    <w:rsid w:val="00D0384E"/>
    <w:rsid w:val="00D05082"/>
    <w:rsid w:val="00D10D3E"/>
    <w:rsid w:val="00D10D4C"/>
    <w:rsid w:val="00D1213B"/>
    <w:rsid w:val="00D12925"/>
    <w:rsid w:val="00D14E45"/>
    <w:rsid w:val="00D20354"/>
    <w:rsid w:val="00D20A40"/>
    <w:rsid w:val="00D22A70"/>
    <w:rsid w:val="00D22C0A"/>
    <w:rsid w:val="00D342AA"/>
    <w:rsid w:val="00D40ADD"/>
    <w:rsid w:val="00D40D2D"/>
    <w:rsid w:val="00D42200"/>
    <w:rsid w:val="00D46E6D"/>
    <w:rsid w:val="00D47C3D"/>
    <w:rsid w:val="00D51F01"/>
    <w:rsid w:val="00D617F2"/>
    <w:rsid w:val="00D61EA5"/>
    <w:rsid w:val="00D63C56"/>
    <w:rsid w:val="00D64E5F"/>
    <w:rsid w:val="00D655D6"/>
    <w:rsid w:val="00D710BA"/>
    <w:rsid w:val="00D81D02"/>
    <w:rsid w:val="00D823FF"/>
    <w:rsid w:val="00D84648"/>
    <w:rsid w:val="00D8666F"/>
    <w:rsid w:val="00D866EE"/>
    <w:rsid w:val="00D87F21"/>
    <w:rsid w:val="00D90A07"/>
    <w:rsid w:val="00D93392"/>
    <w:rsid w:val="00D9409B"/>
    <w:rsid w:val="00D9477C"/>
    <w:rsid w:val="00DA032D"/>
    <w:rsid w:val="00DA097D"/>
    <w:rsid w:val="00DA2345"/>
    <w:rsid w:val="00DA41CC"/>
    <w:rsid w:val="00DB209F"/>
    <w:rsid w:val="00DB6B60"/>
    <w:rsid w:val="00DC033B"/>
    <w:rsid w:val="00DC322B"/>
    <w:rsid w:val="00DD2326"/>
    <w:rsid w:val="00DD3158"/>
    <w:rsid w:val="00DD6A31"/>
    <w:rsid w:val="00DD6AC1"/>
    <w:rsid w:val="00DE1504"/>
    <w:rsid w:val="00DE5D2D"/>
    <w:rsid w:val="00DF2704"/>
    <w:rsid w:val="00DF3539"/>
    <w:rsid w:val="00DF5836"/>
    <w:rsid w:val="00DF6EA4"/>
    <w:rsid w:val="00E11EE8"/>
    <w:rsid w:val="00E15447"/>
    <w:rsid w:val="00E169DA"/>
    <w:rsid w:val="00E17CD6"/>
    <w:rsid w:val="00E17F2F"/>
    <w:rsid w:val="00E20EE4"/>
    <w:rsid w:val="00E21952"/>
    <w:rsid w:val="00E23C52"/>
    <w:rsid w:val="00E25BE8"/>
    <w:rsid w:val="00E3115F"/>
    <w:rsid w:val="00E31B04"/>
    <w:rsid w:val="00E3312E"/>
    <w:rsid w:val="00E4417A"/>
    <w:rsid w:val="00E44978"/>
    <w:rsid w:val="00E51ED0"/>
    <w:rsid w:val="00E5335C"/>
    <w:rsid w:val="00E5795B"/>
    <w:rsid w:val="00E60D2E"/>
    <w:rsid w:val="00E622CE"/>
    <w:rsid w:val="00E7520C"/>
    <w:rsid w:val="00E81451"/>
    <w:rsid w:val="00E815BF"/>
    <w:rsid w:val="00E819E3"/>
    <w:rsid w:val="00E83212"/>
    <w:rsid w:val="00E84AA3"/>
    <w:rsid w:val="00E949F9"/>
    <w:rsid w:val="00E956F6"/>
    <w:rsid w:val="00E96F44"/>
    <w:rsid w:val="00EA20A0"/>
    <w:rsid w:val="00EA29E8"/>
    <w:rsid w:val="00EA46AB"/>
    <w:rsid w:val="00EA7B1D"/>
    <w:rsid w:val="00EA7D59"/>
    <w:rsid w:val="00EB0A4B"/>
    <w:rsid w:val="00EB17AD"/>
    <w:rsid w:val="00EB238A"/>
    <w:rsid w:val="00EB5A58"/>
    <w:rsid w:val="00EC1823"/>
    <w:rsid w:val="00ED2021"/>
    <w:rsid w:val="00ED3813"/>
    <w:rsid w:val="00EE25EE"/>
    <w:rsid w:val="00EE3470"/>
    <w:rsid w:val="00EF2CC5"/>
    <w:rsid w:val="00EF3830"/>
    <w:rsid w:val="00EF49FC"/>
    <w:rsid w:val="00EF50B1"/>
    <w:rsid w:val="00EF60E6"/>
    <w:rsid w:val="00F0017C"/>
    <w:rsid w:val="00F052E0"/>
    <w:rsid w:val="00F10BB9"/>
    <w:rsid w:val="00F11314"/>
    <w:rsid w:val="00F12567"/>
    <w:rsid w:val="00F16AB6"/>
    <w:rsid w:val="00F213A7"/>
    <w:rsid w:val="00F22262"/>
    <w:rsid w:val="00F25961"/>
    <w:rsid w:val="00F27FFA"/>
    <w:rsid w:val="00F30423"/>
    <w:rsid w:val="00F31A35"/>
    <w:rsid w:val="00F32000"/>
    <w:rsid w:val="00F32C8B"/>
    <w:rsid w:val="00F41D56"/>
    <w:rsid w:val="00F42F88"/>
    <w:rsid w:val="00F43728"/>
    <w:rsid w:val="00F501D8"/>
    <w:rsid w:val="00F50C99"/>
    <w:rsid w:val="00F513E6"/>
    <w:rsid w:val="00F53F88"/>
    <w:rsid w:val="00F61A46"/>
    <w:rsid w:val="00F62E4D"/>
    <w:rsid w:val="00F65389"/>
    <w:rsid w:val="00F657D5"/>
    <w:rsid w:val="00F66AB8"/>
    <w:rsid w:val="00F72FCC"/>
    <w:rsid w:val="00F7526B"/>
    <w:rsid w:val="00F77AA2"/>
    <w:rsid w:val="00F81883"/>
    <w:rsid w:val="00F81F12"/>
    <w:rsid w:val="00F8252C"/>
    <w:rsid w:val="00F82639"/>
    <w:rsid w:val="00F84586"/>
    <w:rsid w:val="00F868F2"/>
    <w:rsid w:val="00F8750E"/>
    <w:rsid w:val="00F91C8C"/>
    <w:rsid w:val="00F956F1"/>
    <w:rsid w:val="00F97C2E"/>
    <w:rsid w:val="00FA0D55"/>
    <w:rsid w:val="00FB0FC7"/>
    <w:rsid w:val="00FB47A4"/>
    <w:rsid w:val="00FB4A09"/>
    <w:rsid w:val="00FC2E06"/>
    <w:rsid w:val="00FC4F9B"/>
    <w:rsid w:val="00FD172B"/>
    <w:rsid w:val="00FD1A35"/>
    <w:rsid w:val="00FD258D"/>
    <w:rsid w:val="00FD273F"/>
    <w:rsid w:val="00FD6745"/>
    <w:rsid w:val="00FD7A13"/>
    <w:rsid w:val="00FE0A24"/>
    <w:rsid w:val="00FE1388"/>
    <w:rsid w:val="00FE508C"/>
    <w:rsid w:val="00FE521A"/>
    <w:rsid w:val="00FF0583"/>
    <w:rsid w:val="00FF34D7"/>
    <w:rsid w:val="00FF59EF"/>
    <w:rsid w:val="00FF7504"/>
    <w:rsid w:val="00FF7D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7234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42F"/>
    <w:pPr>
      <w:suppressAutoHyphens/>
    </w:pPr>
    <w:rPr>
      <w:sz w:val="24"/>
      <w:szCs w:val="24"/>
      <w:lang w:val="ru-RU" w:eastAsia="ar-SA"/>
    </w:rPr>
  </w:style>
  <w:style w:type="paragraph" w:styleId="Heading1">
    <w:name w:val="heading 1"/>
    <w:basedOn w:val="Normal"/>
    <w:next w:val="Normal"/>
    <w:qFormat/>
    <w:rsid w:val="007036B8"/>
    <w:pPr>
      <w:keepNext/>
      <w:tabs>
        <w:tab w:val="left" w:pos="2010"/>
      </w:tabs>
      <w:ind w:left="120" w:hanging="120"/>
      <w:jc w:val="both"/>
      <w:outlineLvl w:val="0"/>
    </w:pPr>
    <w:rPr>
      <w:b/>
      <w:szCs w:val="28"/>
      <w:lang w:val="en-US"/>
    </w:rPr>
  </w:style>
  <w:style w:type="paragraph" w:styleId="Heading2">
    <w:name w:val="heading 2"/>
    <w:basedOn w:val="Normal"/>
    <w:next w:val="Normal"/>
    <w:qFormat/>
    <w:rsid w:val="007036B8"/>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rsid w:val="007036B8"/>
    <w:pPr>
      <w:keepNext/>
      <w:jc w:val="both"/>
      <w:outlineLvl w:val="2"/>
    </w:pPr>
    <w:rPr>
      <w:szCs w:val="28"/>
      <w:u w:val="single"/>
      <w:lang w:val="en-US"/>
    </w:rPr>
  </w:style>
  <w:style w:type="paragraph" w:styleId="Heading4">
    <w:name w:val="heading 4"/>
    <w:basedOn w:val="Normal"/>
    <w:next w:val="Normal"/>
    <w:qFormat/>
    <w:rsid w:val="007036B8"/>
    <w:pPr>
      <w:keepNext/>
      <w:numPr>
        <w:ilvl w:val="3"/>
        <w:numId w:val="3"/>
      </w:numPr>
      <w:jc w:val="both"/>
      <w:outlineLvl w:val="3"/>
    </w:pPr>
    <w:rPr>
      <w:b/>
      <w:bCs/>
      <w:caps/>
      <w:szCs w:val="20"/>
      <w:lang w:val="en-US"/>
    </w:rPr>
  </w:style>
  <w:style w:type="paragraph" w:styleId="Heading5">
    <w:name w:val="heading 5"/>
    <w:basedOn w:val="Normal"/>
    <w:next w:val="Normal"/>
    <w:qFormat/>
    <w:rsid w:val="007036B8"/>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036B8"/>
    <w:rPr>
      <w:b/>
    </w:rPr>
  </w:style>
  <w:style w:type="character" w:customStyle="1" w:styleId="WW8Num2z0">
    <w:name w:val="WW8Num2z0"/>
    <w:rsid w:val="007036B8"/>
    <w:rPr>
      <w:rFonts w:ascii="Symbol" w:hAnsi="Symbol"/>
    </w:rPr>
  </w:style>
  <w:style w:type="character" w:customStyle="1" w:styleId="WW8Num3z0">
    <w:name w:val="WW8Num3z0"/>
    <w:rsid w:val="007036B8"/>
    <w:rPr>
      <w:rFonts w:ascii="Symbol" w:hAnsi="Symbol"/>
    </w:rPr>
  </w:style>
  <w:style w:type="character" w:customStyle="1" w:styleId="WW-">
    <w:name w:val="WW-Основной шрифт абзаца"/>
    <w:rsid w:val="007036B8"/>
  </w:style>
  <w:style w:type="paragraph" w:customStyle="1" w:styleId="a">
    <w:name w:val="Заголовок"/>
    <w:basedOn w:val="Normal"/>
    <w:next w:val="BodyText"/>
    <w:rsid w:val="007036B8"/>
    <w:pPr>
      <w:keepNext/>
      <w:spacing w:before="240" w:after="120"/>
    </w:pPr>
    <w:rPr>
      <w:rFonts w:ascii="Arial" w:eastAsia="Mincho" w:hAnsi="Arial" w:cs="Nimbus Sans L"/>
      <w:sz w:val="28"/>
      <w:szCs w:val="28"/>
    </w:rPr>
  </w:style>
  <w:style w:type="paragraph" w:styleId="BodyText">
    <w:name w:val="Body Text"/>
    <w:basedOn w:val="Normal"/>
    <w:rsid w:val="007036B8"/>
    <w:pPr>
      <w:spacing w:after="120"/>
    </w:pPr>
  </w:style>
  <w:style w:type="paragraph" w:customStyle="1" w:styleId="a0">
    <w:name w:val="Содержимое таблицы"/>
    <w:basedOn w:val="BodyText"/>
    <w:rsid w:val="007036B8"/>
    <w:pPr>
      <w:suppressLineNumbers/>
    </w:pPr>
  </w:style>
  <w:style w:type="paragraph" w:customStyle="1" w:styleId="a1">
    <w:name w:val="Заголовок таблицы"/>
    <w:basedOn w:val="a0"/>
    <w:rsid w:val="007036B8"/>
    <w:pPr>
      <w:jc w:val="center"/>
    </w:pPr>
    <w:rPr>
      <w:b/>
      <w:bCs/>
      <w:i/>
      <w:iCs/>
    </w:rPr>
  </w:style>
  <w:style w:type="paragraph" w:styleId="Footer">
    <w:name w:val="footer"/>
    <w:aliases w:val="3_G"/>
    <w:basedOn w:val="Normal"/>
    <w:rsid w:val="007036B8"/>
    <w:pPr>
      <w:tabs>
        <w:tab w:val="center" w:pos="4677"/>
        <w:tab w:val="right" w:pos="9355"/>
      </w:tabs>
    </w:pPr>
  </w:style>
  <w:style w:type="character" w:styleId="PageNumber">
    <w:name w:val="page number"/>
    <w:basedOn w:val="DefaultParagraphFont"/>
    <w:rsid w:val="007036B8"/>
  </w:style>
  <w:style w:type="character" w:styleId="Hyperlink">
    <w:name w:val="Hyperlink"/>
    <w:rsid w:val="007036B8"/>
    <w:rPr>
      <w:color w:val="0000FF"/>
      <w:u w:val="single"/>
    </w:rPr>
  </w:style>
  <w:style w:type="paragraph" w:styleId="BodyText2">
    <w:name w:val="Body Text 2"/>
    <w:basedOn w:val="Normal"/>
    <w:rsid w:val="007036B8"/>
    <w:pPr>
      <w:tabs>
        <w:tab w:val="left" w:pos="709"/>
      </w:tabs>
      <w:jc w:val="both"/>
    </w:pPr>
    <w:rPr>
      <w:sz w:val="28"/>
      <w:szCs w:val="28"/>
      <w:lang w:val="en-US"/>
    </w:rPr>
  </w:style>
  <w:style w:type="paragraph" w:styleId="BodyTextIndent">
    <w:name w:val="Body Text Indent"/>
    <w:basedOn w:val="Normal"/>
    <w:rsid w:val="007036B8"/>
    <w:pPr>
      <w:ind w:firstLine="709"/>
      <w:jc w:val="both"/>
    </w:pPr>
    <w:rPr>
      <w:sz w:val="28"/>
      <w:szCs w:val="28"/>
      <w:lang w:val="en-US"/>
    </w:rPr>
  </w:style>
  <w:style w:type="paragraph" w:styleId="FootnoteText">
    <w:name w:val="footnote text"/>
    <w:aliases w:val="5_G,PP"/>
    <w:basedOn w:val="Normal"/>
    <w:link w:val="FootnoteTextChar"/>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uzeile1">
    <w:name w:val="Fußzeile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rPr>
      <w:lang w:val="x-none"/>
    </w:r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uiPriority w:val="99"/>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aliases w:val="4_G,(Footnote Reference),-E Fußnotenzeichen,BVI fnr, BVI fnr,Footnote symbol,Footnote,Footnote Reference Superscript,SUPERS"/>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link w:val="SingleTxtGChar"/>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rsid w:val="00FE0A24"/>
    <w:rPr>
      <w:lang w:val="fr-CH" w:eastAsia="en-US" w:bidi="ar-SA"/>
    </w:rPr>
  </w:style>
  <w:style w:type="character" w:customStyle="1" w:styleId="HChGChar">
    <w:name w:val="_ H _Ch_G Char"/>
    <w:link w:val="HChG"/>
    <w:rsid w:val="00FE0A24"/>
    <w:rPr>
      <w:b/>
      <w:sz w:val="28"/>
      <w:lang w:val="en-GB" w:eastAsia="en-US" w:bidi="ar-SA"/>
    </w:rPr>
  </w:style>
  <w:style w:type="character" w:styleId="CommentReference">
    <w:name w:val="annotation reference"/>
    <w:uiPriority w:val="99"/>
    <w:rsid w:val="00FC2E06"/>
    <w:rPr>
      <w:sz w:val="16"/>
      <w:szCs w:val="16"/>
    </w:rPr>
  </w:style>
  <w:style w:type="paragraph" w:styleId="CommentText">
    <w:name w:val="annotation text"/>
    <w:basedOn w:val="Normal"/>
    <w:link w:val="CommentTextChar"/>
    <w:rsid w:val="00FC2E06"/>
    <w:pPr>
      <w:suppressAutoHyphens w:val="0"/>
    </w:pPr>
    <w:rPr>
      <w:sz w:val="20"/>
      <w:szCs w:val="20"/>
      <w:lang w:val="x-none" w:eastAsia="de-DE"/>
    </w:rPr>
  </w:style>
  <w:style w:type="character" w:customStyle="1" w:styleId="CommentTextChar">
    <w:name w:val="Comment Text Char"/>
    <w:link w:val="CommentText"/>
    <w:rsid w:val="00FC2E06"/>
    <w:rPr>
      <w:lang w:eastAsia="de-DE"/>
    </w:rPr>
  </w:style>
  <w:style w:type="character" w:customStyle="1" w:styleId="FootnoteTextChar">
    <w:name w:val="Footnote Text Char"/>
    <w:aliases w:val="5_G Char,PP Char"/>
    <w:link w:val="FootnoteText"/>
    <w:rsid w:val="000D4090"/>
    <w:rPr>
      <w:sz w:val="24"/>
      <w:lang w:eastAsia="en-US"/>
    </w:rPr>
  </w:style>
  <w:style w:type="character" w:styleId="EndnoteReference">
    <w:name w:val="endnote reference"/>
    <w:basedOn w:val="DefaultParagraphFont"/>
    <w:uiPriority w:val="99"/>
    <w:semiHidden/>
    <w:unhideWhenUsed/>
    <w:rsid w:val="000D4090"/>
    <w:rPr>
      <w:vertAlign w:val="superscript"/>
    </w:rPr>
  </w:style>
  <w:style w:type="paragraph" w:customStyle="1" w:styleId="Para">
    <w:name w:val="Para"/>
    <w:basedOn w:val="Normal"/>
    <w:qFormat/>
    <w:rsid w:val="00304C36"/>
    <w:pPr>
      <w:widowControl w:val="0"/>
      <w:suppressAutoHyphens w:val="0"/>
      <w:spacing w:after="120" w:line="240" w:lineRule="exact"/>
      <w:ind w:left="2268" w:right="1134" w:hanging="1134"/>
      <w:jc w:val="both"/>
    </w:pPr>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6C2B48"/>
    <w:pPr>
      <w:suppressAutoHyphens/>
    </w:pPr>
    <w:rPr>
      <w:b/>
      <w:bCs/>
      <w:lang w:val="ru-RU" w:eastAsia="ar-SA"/>
    </w:rPr>
  </w:style>
  <w:style w:type="character" w:customStyle="1" w:styleId="CommentSubjectChar">
    <w:name w:val="Comment Subject Char"/>
    <w:basedOn w:val="CommentTextChar"/>
    <w:link w:val="CommentSubject"/>
    <w:uiPriority w:val="99"/>
    <w:semiHidden/>
    <w:rsid w:val="006C2B48"/>
    <w:rPr>
      <w:b/>
      <w:bCs/>
      <w:lang w:val="ru-R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42F"/>
    <w:pPr>
      <w:suppressAutoHyphens/>
    </w:pPr>
    <w:rPr>
      <w:sz w:val="24"/>
      <w:szCs w:val="24"/>
      <w:lang w:val="ru-RU" w:eastAsia="ar-SA"/>
    </w:rPr>
  </w:style>
  <w:style w:type="paragraph" w:styleId="Heading1">
    <w:name w:val="heading 1"/>
    <w:basedOn w:val="Normal"/>
    <w:next w:val="Normal"/>
    <w:qFormat/>
    <w:rsid w:val="007036B8"/>
    <w:pPr>
      <w:keepNext/>
      <w:tabs>
        <w:tab w:val="left" w:pos="2010"/>
      </w:tabs>
      <w:ind w:left="120" w:hanging="120"/>
      <w:jc w:val="both"/>
      <w:outlineLvl w:val="0"/>
    </w:pPr>
    <w:rPr>
      <w:b/>
      <w:szCs w:val="28"/>
      <w:lang w:val="en-US"/>
    </w:rPr>
  </w:style>
  <w:style w:type="paragraph" w:styleId="Heading2">
    <w:name w:val="heading 2"/>
    <w:basedOn w:val="Normal"/>
    <w:next w:val="Normal"/>
    <w:qFormat/>
    <w:rsid w:val="007036B8"/>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rsid w:val="007036B8"/>
    <w:pPr>
      <w:keepNext/>
      <w:jc w:val="both"/>
      <w:outlineLvl w:val="2"/>
    </w:pPr>
    <w:rPr>
      <w:szCs w:val="28"/>
      <w:u w:val="single"/>
      <w:lang w:val="en-US"/>
    </w:rPr>
  </w:style>
  <w:style w:type="paragraph" w:styleId="Heading4">
    <w:name w:val="heading 4"/>
    <w:basedOn w:val="Normal"/>
    <w:next w:val="Normal"/>
    <w:qFormat/>
    <w:rsid w:val="007036B8"/>
    <w:pPr>
      <w:keepNext/>
      <w:numPr>
        <w:ilvl w:val="3"/>
        <w:numId w:val="3"/>
      </w:numPr>
      <w:jc w:val="both"/>
      <w:outlineLvl w:val="3"/>
    </w:pPr>
    <w:rPr>
      <w:b/>
      <w:bCs/>
      <w:caps/>
      <w:szCs w:val="20"/>
      <w:lang w:val="en-US"/>
    </w:rPr>
  </w:style>
  <w:style w:type="paragraph" w:styleId="Heading5">
    <w:name w:val="heading 5"/>
    <w:basedOn w:val="Normal"/>
    <w:next w:val="Normal"/>
    <w:qFormat/>
    <w:rsid w:val="007036B8"/>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036B8"/>
    <w:rPr>
      <w:b/>
    </w:rPr>
  </w:style>
  <w:style w:type="character" w:customStyle="1" w:styleId="WW8Num2z0">
    <w:name w:val="WW8Num2z0"/>
    <w:rsid w:val="007036B8"/>
    <w:rPr>
      <w:rFonts w:ascii="Symbol" w:hAnsi="Symbol"/>
    </w:rPr>
  </w:style>
  <w:style w:type="character" w:customStyle="1" w:styleId="WW8Num3z0">
    <w:name w:val="WW8Num3z0"/>
    <w:rsid w:val="007036B8"/>
    <w:rPr>
      <w:rFonts w:ascii="Symbol" w:hAnsi="Symbol"/>
    </w:rPr>
  </w:style>
  <w:style w:type="character" w:customStyle="1" w:styleId="WW-">
    <w:name w:val="WW-Основной шрифт абзаца"/>
    <w:rsid w:val="007036B8"/>
  </w:style>
  <w:style w:type="paragraph" w:customStyle="1" w:styleId="a">
    <w:name w:val="Заголовок"/>
    <w:basedOn w:val="Normal"/>
    <w:next w:val="BodyText"/>
    <w:rsid w:val="007036B8"/>
    <w:pPr>
      <w:keepNext/>
      <w:spacing w:before="240" w:after="120"/>
    </w:pPr>
    <w:rPr>
      <w:rFonts w:ascii="Arial" w:eastAsia="Mincho" w:hAnsi="Arial" w:cs="Nimbus Sans L"/>
      <w:sz w:val="28"/>
      <w:szCs w:val="28"/>
    </w:rPr>
  </w:style>
  <w:style w:type="paragraph" w:styleId="BodyText">
    <w:name w:val="Body Text"/>
    <w:basedOn w:val="Normal"/>
    <w:rsid w:val="007036B8"/>
    <w:pPr>
      <w:spacing w:after="120"/>
    </w:pPr>
  </w:style>
  <w:style w:type="paragraph" w:customStyle="1" w:styleId="a0">
    <w:name w:val="Содержимое таблицы"/>
    <w:basedOn w:val="BodyText"/>
    <w:rsid w:val="007036B8"/>
    <w:pPr>
      <w:suppressLineNumbers/>
    </w:pPr>
  </w:style>
  <w:style w:type="paragraph" w:customStyle="1" w:styleId="a1">
    <w:name w:val="Заголовок таблицы"/>
    <w:basedOn w:val="a0"/>
    <w:rsid w:val="007036B8"/>
    <w:pPr>
      <w:jc w:val="center"/>
    </w:pPr>
    <w:rPr>
      <w:b/>
      <w:bCs/>
      <w:i/>
      <w:iCs/>
    </w:rPr>
  </w:style>
  <w:style w:type="paragraph" w:styleId="Footer">
    <w:name w:val="footer"/>
    <w:aliases w:val="3_G"/>
    <w:basedOn w:val="Normal"/>
    <w:rsid w:val="007036B8"/>
    <w:pPr>
      <w:tabs>
        <w:tab w:val="center" w:pos="4677"/>
        <w:tab w:val="right" w:pos="9355"/>
      </w:tabs>
    </w:pPr>
  </w:style>
  <w:style w:type="character" w:styleId="PageNumber">
    <w:name w:val="page number"/>
    <w:basedOn w:val="DefaultParagraphFont"/>
    <w:rsid w:val="007036B8"/>
  </w:style>
  <w:style w:type="character" w:styleId="Hyperlink">
    <w:name w:val="Hyperlink"/>
    <w:rsid w:val="007036B8"/>
    <w:rPr>
      <w:color w:val="0000FF"/>
      <w:u w:val="single"/>
    </w:rPr>
  </w:style>
  <w:style w:type="paragraph" w:styleId="BodyText2">
    <w:name w:val="Body Text 2"/>
    <w:basedOn w:val="Normal"/>
    <w:rsid w:val="007036B8"/>
    <w:pPr>
      <w:tabs>
        <w:tab w:val="left" w:pos="709"/>
      </w:tabs>
      <w:jc w:val="both"/>
    </w:pPr>
    <w:rPr>
      <w:sz w:val="28"/>
      <w:szCs w:val="28"/>
      <w:lang w:val="en-US"/>
    </w:rPr>
  </w:style>
  <w:style w:type="paragraph" w:styleId="BodyTextIndent">
    <w:name w:val="Body Text Indent"/>
    <w:basedOn w:val="Normal"/>
    <w:rsid w:val="007036B8"/>
    <w:pPr>
      <w:ind w:firstLine="709"/>
      <w:jc w:val="both"/>
    </w:pPr>
    <w:rPr>
      <w:sz w:val="28"/>
      <w:szCs w:val="28"/>
      <w:lang w:val="en-US"/>
    </w:rPr>
  </w:style>
  <w:style w:type="paragraph" w:styleId="FootnoteText">
    <w:name w:val="footnote text"/>
    <w:aliases w:val="5_G,PP"/>
    <w:basedOn w:val="Normal"/>
    <w:link w:val="FootnoteTextChar"/>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uzeile1">
    <w:name w:val="Fußzeile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rPr>
      <w:lang w:val="x-none"/>
    </w:r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uiPriority w:val="99"/>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aliases w:val="4_G,(Footnote Reference),-E Fußnotenzeichen,BVI fnr, BVI fnr,Footnote symbol,Footnote,Footnote Reference Superscript,SUPERS"/>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link w:val="SingleTxtGChar"/>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rsid w:val="00FE0A24"/>
    <w:rPr>
      <w:lang w:val="fr-CH" w:eastAsia="en-US" w:bidi="ar-SA"/>
    </w:rPr>
  </w:style>
  <w:style w:type="character" w:customStyle="1" w:styleId="HChGChar">
    <w:name w:val="_ H _Ch_G Char"/>
    <w:link w:val="HChG"/>
    <w:rsid w:val="00FE0A24"/>
    <w:rPr>
      <w:b/>
      <w:sz w:val="28"/>
      <w:lang w:val="en-GB" w:eastAsia="en-US" w:bidi="ar-SA"/>
    </w:rPr>
  </w:style>
  <w:style w:type="character" w:styleId="CommentReference">
    <w:name w:val="annotation reference"/>
    <w:uiPriority w:val="99"/>
    <w:rsid w:val="00FC2E06"/>
    <w:rPr>
      <w:sz w:val="16"/>
      <w:szCs w:val="16"/>
    </w:rPr>
  </w:style>
  <w:style w:type="paragraph" w:styleId="CommentText">
    <w:name w:val="annotation text"/>
    <w:basedOn w:val="Normal"/>
    <w:link w:val="CommentTextChar"/>
    <w:rsid w:val="00FC2E06"/>
    <w:pPr>
      <w:suppressAutoHyphens w:val="0"/>
    </w:pPr>
    <w:rPr>
      <w:sz w:val="20"/>
      <w:szCs w:val="20"/>
      <w:lang w:val="x-none" w:eastAsia="de-DE"/>
    </w:rPr>
  </w:style>
  <w:style w:type="character" w:customStyle="1" w:styleId="CommentTextChar">
    <w:name w:val="Comment Text Char"/>
    <w:link w:val="CommentText"/>
    <w:rsid w:val="00FC2E06"/>
    <w:rPr>
      <w:lang w:eastAsia="de-DE"/>
    </w:rPr>
  </w:style>
  <w:style w:type="character" w:customStyle="1" w:styleId="FootnoteTextChar">
    <w:name w:val="Footnote Text Char"/>
    <w:aliases w:val="5_G Char,PP Char"/>
    <w:link w:val="FootnoteText"/>
    <w:rsid w:val="000D4090"/>
    <w:rPr>
      <w:sz w:val="24"/>
      <w:lang w:eastAsia="en-US"/>
    </w:rPr>
  </w:style>
  <w:style w:type="character" w:styleId="EndnoteReference">
    <w:name w:val="endnote reference"/>
    <w:basedOn w:val="DefaultParagraphFont"/>
    <w:uiPriority w:val="99"/>
    <w:semiHidden/>
    <w:unhideWhenUsed/>
    <w:rsid w:val="000D4090"/>
    <w:rPr>
      <w:vertAlign w:val="superscript"/>
    </w:rPr>
  </w:style>
  <w:style w:type="paragraph" w:customStyle="1" w:styleId="Para">
    <w:name w:val="Para"/>
    <w:basedOn w:val="Normal"/>
    <w:qFormat/>
    <w:rsid w:val="00304C36"/>
    <w:pPr>
      <w:widowControl w:val="0"/>
      <w:suppressAutoHyphens w:val="0"/>
      <w:spacing w:after="120" w:line="240" w:lineRule="exact"/>
      <w:ind w:left="2268" w:right="1134" w:hanging="1134"/>
      <w:jc w:val="both"/>
    </w:pPr>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6C2B48"/>
    <w:pPr>
      <w:suppressAutoHyphens/>
    </w:pPr>
    <w:rPr>
      <w:b/>
      <w:bCs/>
      <w:lang w:val="ru-RU" w:eastAsia="ar-SA"/>
    </w:rPr>
  </w:style>
  <w:style w:type="character" w:customStyle="1" w:styleId="CommentSubjectChar">
    <w:name w:val="Comment Subject Char"/>
    <w:basedOn w:val="CommentTextChar"/>
    <w:link w:val="CommentSubject"/>
    <w:uiPriority w:val="99"/>
    <w:semiHidden/>
    <w:rsid w:val="006C2B48"/>
    <w:rPr>
      <w:b/>
      <w:bCs/>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54622">
      <w:bodyDiv w:val="1"/>
      <w:marLeft w:val="0"/>
      <w:marRight w:val="0"/>
      <w:marTop w:val="0"/>
      <w:marBottom w:val="0"/>
      <w:divBdr>
        <w:top w:val="none" w:sz="0" w:space="0" w:color="auto"/>
        <w:left w:val="none" w:sz="0" w:space="0" w:color="auto"/>
        <w:bottom w:val="none" w:sz="0" w:space="0" w:color="auto"/>
        <w:right w:val="none" w:sz="0" w:space="0" w:color="auto"/>
      </w:divBdr>
      <w:divsChild>
        <w:div w:id="1747917973">
          <w:marLeft w:val="0"/>
          <w:marRight w:val="0"/>
          <w:marTop w:val="0"/>
          <w:marBottom w:val="0"/>
          <w:divBdr>
            <w:top w:val="none" w:sz="0" w:space="0" w:color="auto"/>
            <w:left w:val="none" w:sz="0" w:space="0" w:color="auto"/>
            <w:bottom w:val="none" w:sz="0" w:space="0" w:color="auto"/>
            <w:right w:val="none" w:sz="0" w:space="0" w:color="auto"/>
          </w:divBdr>
        </w:div>
      </w:divsChild>
    </w:div>
    <w:div w:id="341904471">
      <w:bodyDiv w:val="1"/>
      <w:marLeft w:val="0"/>
      <w:marRight w:val="0"/>
      <w:marTop w:val="0"/>
      <w:marBottom w:val="0"/>
      <w:divBdr>
        <w:top w:val="none" w:sz="0" w:space="0" w:color="auto"/>
        <w:left w:val="none" w:sz="0" w:space="0" w:color="auto"/>
        <w:bottom w:val="none" w:sz="0" w:space="0" w:color="auto"/>
        <w:right w:val="none" w:sz="0" w:space="0" w:color="auto"/>
      </w:divBdr>
      <w:divsChild>
        <w:div w:id="553198642">
          <w:marLeft w:val="0"/>
          <w:marRight w:val="0"/>
          <w:marTop w:val="0"/>
          <w:marBottom w:val="0"/>
          <w:divBdr>
            <w:top w:val="none" w:sz="0" w:space="0" w:color="auto"/>
            <w:left w:val="none" w:sz="0" w:space="0" w:color="auto"/>
            <w:bottom w:val="none" w:sz="0" w:space="0" w:color="auto"/>
            <w:right w:val="none" w:sz="0" w:space="0" w:color="auto"/>
          </w:divBdr>
        </w:div>
      </w:divsChild>
    </w:div>
    <w:div w:id="399906246">
      <w:bodyDiv w:val="1"/>
      <w:marLeft w:val="0"/>
      <w:marRight w:val="0"/>
      <w:marTop w:val="0"/>
      <w:marBottom w:val="0"/>
      <w:divBdr>
        <w:top w:val="none" w:sz="0" w:space="0" w:color="auto"/>
        <w:left w:val="none" w:sz="0" w:space="0" w:color="auto"/>
        <w:bottom w:val="none" w:sz="0" w:space="0" w:color="auto"/>
        <w:right w:val="none" w:sz="0" w:space="0" w:color="auto"/>
      </w:divBdr>
      <w:divsChild>
        <w:div w:id="1259748584">
          <w:marLeft w:val="0"/>
          <w:marRight w:val="0"/>
          <w:marTop w:val="0"/>
          <w:marBottom w:val="0"/>
          <w:divBdr>
            <w:top w:val="none" w:sz="0" w:space="0" w:color="auto"/>
            <w:left w:val="none" w:sz="0" w:space="0" w:color="auto"/>
            <w:bottom w:val="none" w:sz="0" w:space="0" w:color="auto"/>
            <w:right w:val="none" w:sz="0" w:space="0" w:color="auto"/>
          </w:divBdr>
        </w:div>
      </w:divsChild>
    </w:div>
    <w:div w:id="480199269">
      <w:bodyDiv w:val="1"/>
      <w:marLeft w:val="0"/>
      <w:marRight w:val="0"/>
      <w:marTop w:val="0"/>
      <w:marBottom w:val="0"/>
      <w:divBdr>
        <w:top w:val="none" w:sz="0" w:space="0" w:color="auto"/>
        <w:left w:val="none" w:sz="0" w:space="0" w:color="auto"/>
        <w:bottom w:val="none" w:sz="0" w:space="0" w:color="auto"/>
        <w:right w:val="none" w:sz="0" w:space="0" w:color="auto"/>
      </w:divBdr>
      <w:divsChild>
        <w:div w:id="727650606">
          <w:marLeft w:val="0"/>
          <w:marRight w:val="0"/>
          <w:marTop w:val="0"/>
          <w:marBottom w:val="0"/>
          <w:divBdr>
            <w:top w:val="none" w:sz="0" w:space="0" w:color="auto"/>
            <w:left w:val="none" w:sz="0" w:space="0" w:color="auto"/>
            <w:bottom w:val="none" w:sz="0" w:space="0" w:color="auto"/>
            <w:right w:val="none" w:sz="0" w:space="0" w:color="auto"/>
          </w:divBdr>
        </w:div>
      </w:divsChild>
    </w:div>
    <w:div w:id="599030417">
      <w:bodyDiv w:val="1"/>
      <w:marLeft w:val="0"/>
      <w:marRight w:val="0"/>
      <w:marTop w:val="0"/>
      <w:marBottom w:val="0"/>
      <w:divBdr>
        <w:top w:val="none" w:sz="0" w:space="0" w:color="auto"/>
        <w:left w:val="none" w:sz="0" w:space="0" w:color="auto"/>
        <w:bottom w:val="none" w:sz="0" w:space="0" w:color="auto"/>
        <w:right w:val="none" w:sz="0" w:space="0" w:color="auto"/>
      </w:divBdr>
      <w:divsChild>
        <w:div w:id="1902980864">
          <w:marLeft w:val="0"/>
          <w:marRight w:val="0"/>
          <w:marTop w:val="0"/>
          <w:marBottom w:val="0"/>
          <w:divBdr>
            <w:top w:val="none" w:sz="0" w:space="0" w:color="auto"/>
            <w:left w:val="none" w:sz="0" w:space="0" w:color="auto"/>
            <w:bottom w:val="none" w:sz="0" w:space="0" w:color="auto"/>
            <w:right w:val="none" w:sz="0" w:space="0" w:color="auto"/>
          </w:divBdr>
        </w:div>
      </w:divsChild>
    </w:div>
    <w:div w:id="641038115">
      <w:bodyDiv w:val="1"/>
      <w:marLeft w:val="0"/>
      <w:marRight w:val="0"/>
      <w:marTop w:val="0"/>
      <w:marBottom w:val="0"/>
      <w:divBdr>
        <w:top w:val="none" w:sz="0" w:space="0" w:color="auto"/>
        <w:left w:val="none" w:sz="0" w:space="0" w:color="auto"/>
        <w:bottom w:val="none" w:sz="0" w:space="0" w:color="auto"/>
        <w:right w:val="none" w:sz="0" w:space="0" w:color="auto"/>
      </w:divBdr>
    </w:div>
    <w:div w:id="683944296">
      <w:bodyDiv w:val="1"/>
      <w:marLeft w:val="0"/>
      <w:marRight w:val="0"/>
      <w:marTop w:val="0"/>
      <w:marBottom w:val="0"/>
      <w:divBdr>
        <w:top w:val="none" w:sz="0" w:space="0" w:color="auto"/>
        <w:left w:val="none" w:sz="0" w:space="0" w:color="auto"/>
        <w:bottom w:val="none" w:sz="0" w:space="0" w:color="auto"/>
        <w:right w:val="none" w:sz="0" w:space="0" w:color="auto"/>
      </w:divBdr>
      <w:divsChild>
        <w:div w:id="897592925">
          <w:marLeft w:val="0"/>
          <w:marRight w:val="0"/>
          <w:marTop w:val="0"/>
          <w:marBottom w:val="0"/>
          <w:divBdr>
            <w:top w:val="none" w:sz="0" w:space="0" w:color="auto"/>
            <w:left w:val="none" w:sz="0" w:space="0" w:color="auto"/>
            <w:bottom w:val="none" w:sz="0" w:space="0" w:color="auto"/>
            <w:right w:val="none" w:sz="0" w:space="0" w:color="auto"/>
          </w:divBdr>
          <w:divsChild>
            <w:div w:id="12742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33652">
      <w:bodyDiv w:val="1"/>
      <w:marLeft w:val="0"/>
      <w:marRight w:val="0"/>
      <w:marTop w:val="0"/>
      <w:marBottom w:val="0"/>
      <w:divBdr>
        <w:top w:val="none" w:sz="0" w:space="0" w:color="auto"/>
        <w:left w:val="none" w:sz="0" w:space="0" w:color="auto"/>
        <w:bottom w:val="none" w:sz="0" w:space="0" w:color="auto"/>
        <w:right w:val="none" w:sz="0" w:space="0" w:color="auto"/>
      </w:divBdr>
      <w:divsChild>
        <w:div w:id="2047829597">
          <w:marLeft w:val="0"/>
          <w:marRight w:val="0"/>
          <w:marTop w:val="0"/>
          <w:marBottom w:val="0"/>
          <w:divBdr>
            <w:top w:val="none" w:sz="0" w:space="0" w:color="auto"/>
            <w:left w:val="none" w:sz="0" w:space="0" w:color="auto"/>
            <w:bottom w:val="none" w:sz="0" w:space="0" w:color="auto"/>
            <w:right w:val="none" w:sz="0" w:space="0" w:color="auto"/>
          </w:divBdr>
        </w:div>
      </w:divsChild>
    </w:div>
    <w:div w:id="796222876">
      <w:bodyDiv w:val="1"/>
      <w:marLeft w:val="0"/>
      <w:marRight w:val="0"/>
      <w:marTop w:val="0"/>
      <w:marBottom w:val="0"/>
      <w:divBdr>
        <w:top w:val="none" w:sz="0" w:space="0" w:color="auto"/>
        <w:left w:val="none" w:sz="0" w:space="0" w:color="auto"/>
        <w:bottom w:val="none" w:sz="0" w:space="0" w:color="auto"/>
        <w:right w:val="none" w:sz="0" w:space="0" w:color="auto"/>
      </w:divBdr>
      <w:divsChild>
        <w:div w:id="1851677003">
          <w:marLeft w:val="0"/>
          <w:marRight w:val="0"/>
          <w:marTop w:val="0"/>
          <w:marBottom w:val="0"/>
          <w:divBdr>
            <w:top w:val="none" w:sz="0" w:space="0" w:color="auto"/>
            <w:left w:val="none" w:sz="0" w:space="0" w:color="auto"/>
            <w:bottom w:val="none" w:sz="0" w:space="0" w:color="auto"/>
            <w:right w:val="none" w:sz="0" w:space="0" w:color="auto"/>
          </w:divBdr>
        </w:div>
      </w:divsChild>
    </w:div>
    <w:div w:id="801192097">
      <w:bodyDiv w:val="1"/>
      <w:marLeft w:val="0"/>
      <w:marRight w:val="0"/>
      <w:marTop w:val="0"/>
      <w:marBottom w:val="0"/>
      <w:divBdr>
        <w:top w:val="none" w:sz="0" w:space="0" w:color="auto"/>
        <w:left w:val="none" w:sz="0" w:space="0" w:color="auto"/>
        <w:bottom w:val="none" w:sz="0" w:space="0" w:color="auto"/>
        <w:right w:val="none" w:sz="0" w:space="0" w:color="auto"/>
      </w:divBdr>
      <w:divsChild>
        <w:div w:id="1697383315">
          <w:marLeft w:val="0"/>
          <w:marRight w:val="0"/>
          <w:marTop w:val="0"/>
          <w:marBottom w:val="0"/>
          <w:divBdr>
            <w:top w:val="none" w:sz="0" w:space="0" w:color="auto"/>
            <w:left w:val="none" w:sz="0" w:space="0" w:color="auto"/>
            <w:bottom w:val="none" w:sz="0" w:space="0" w:color="auto"/>
            <w:right w:val="none" w:sz="0" w:space="0" w:color="auto"/>
          </w:divBdr>
          <w:divsChild>
            <w:div w:id="167195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47451">
      <w:bodyDiv w:val="1"/>
      <w:marLeft w:val="0"/>
      <w:marRight w:val="0"/>
      <w:marTop w:val="0"/>
      <w:marBottom w:val="0"/>
      <w:divBdr>
        <w:top w:val="none" w:sz="0" w:space="0" w:color="auto"/>
        <w:left w:val="none" w:sz="0" w:space="0" w:color="auto"/>
        <w:bottom w:val="none" w:sz="0" w:space="0" w:color="auto"/>
        <w:right w:val="none" w:sz="0" w:space="0" w:color="auto"/>
      </w:divBdr>
      <w:divsChild>
        <w:div w:id="1009673778">
          <w:marLeft w:val="0"/>
          <w:marRight w:val="0"/>
          <w:marTop w:val="0"/>
          <w:marBottom w:val="0"/>
          <w:divBdr>
            <w:top w:val="none" w:sz="0" w:space="0" w:color="auto"/>
            <w:left w:val="none" w:sz="0" w:space="0" w:color="auto"/>
            <w:bottom w:val="none" w:sz="0" w:space="0" w:color="auto"/>
            <w:right w:val="none" w:sz="0" w:space="0" w:color="auto"/>
          </w:divBdr>
          <w:divsChild>
            <w:div w:id="15548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5343">
      <w:bodyDiv w:val="1"/>
      <w:marLeft w:val="0"/>
      <w:marRight w:val="0"/>
      <w:marTop w:val="0"/>
      <w:marBottom w:val="0"/>
      <w:divBdr>
        <w:top w:val="none" w:sz="0" w:space="0" w:color="auto"/>
        <w:left w:val="none" w:sz="0" w:space="0" w:color="auto"/>
        <w:bottom w:val="none" w:sz="0" w:space="0" w:color="auto"/>
        <w:right w:val="none" w:sz="0" w:space="0" w:color="auto"/>
      </w:divBdr>
      <w:divsChild>
        <w:div w:id="1991976417">
          <w:marLeft w:val="0"/>
          <w:marRight w:val="0"/>
          <w:marTop w:val="0"/>
          <w:marBottom w:val="0"/>
          <w:divBdr>
            <w:top w:val="none" w:sz="0" w:space="0" w:color="auto"/>
            <w:left w:val="none" w:sz="0" w:space="0" w:color="auto"/>
            <w:bottom w:val="none" w:sz="0" w:space="0" w:color="auto"/>
            <w:right w:val="none" w:sz="0" w:space="0" w:color="auto"/>
          </w:divBdr>
        </w:div>
      </w:divsChild>
    </w:div>
    <w:div w:id="1023363608">
      <w:bodyDiv w:val="1"/>
      <w:marLeft w:val="0"/>
      <w:marRight w:val="0"/>
      <w:marTop w:val="0"/>
      <w:marBottom w:val="0"/>
      <w:divBdr>
        <w:top w:val="none" w:sz="0" w:space="0" w:color="auto"/>
        <w:left w:val="none" w:sz="0" w:space="0" w:color="auto"/>
        <w:bottom w:val="none" w:sz="0" w:space="0" w:color="auto"/>
        <w:right w:val="none" w:sz="0" w:space="0" w:color="auto"/>
      </w:divBdr>
      <w:divsChild>
        <w:div w:id="167410738">
          <w:marLeft w:val="0"/>
          <w:marRight w:val="0"/>
          <w:marTop w:val="0"/>
          <w:marBottom w:val="0"/>
          <w:divBdr>
            <w:top w:val="none" w:sz="0" w:space="0" w:color="auto"/>
            <w:left w:val="none" w:sz="0" w:space="0" w:color="auto"/>
            <w:bottom w:val="none" w:sz="0" w:space="0" w:color="auto"/>
            <w:right w:val="none" w:sz="0" w:space="0" w:color="auto"/>
          </w:divBdr>
        </w:div>
      </w:divsChild>
    </w:div>
    <w:div w:id="1076394590">
      <w:bodyDiv w:val="1"/>
      <w:marLeft w:val="0"/>
      <w:marRight w:val="0"/>
      <w:marTop w:val="0"/>
      <w:marBottom w:val="0"/>
      <w:divBdr>
        <w:top w:val="none" w:sz="0" w:space="0" w:color="auto"/>
        <w:left w:val="none" w:sz="0" w:space="0" w:color="auto"/>
        <w:bottom w:val="none" w:sz="0" w:space="0" w:color="auto"/>
        <w:right w:val="none" w:sz="0" w:space="0" w:color="auto"/>
      </w:divBdr>
      <w:divsChild>
        <w:div w:id="966356808">
          <w:marLeft w:val="0"/>
          <w:marRight w:val="0"/>
          <w:marTop w:val="0"/>
          <w:marBottom w:val="0"/>
          <w:divBdr>
            <w:top w:val="none" w:sz="0" w:space="0" w:color="auto"/>
            <w:left w:val="none" w:sz="0" w:space="0" w:color="auto"/>
            <w:bottom w:val="none" w:sz="0" w:space="0" w:color="auto"/>
            <w:right w:val="none" w:sz="0" w:space="0" w:color="auto"/>
          </w:divBdr>
        </w:div>
      </w:divsChild>
    </w:div>
    <w:div w:id="1089305999">
      <w:bodyDiv w:val="1"/>
      <w:marLeft w:val="0"/>
      <w:marRight w:val="0"/>
      <w:marTop w:val="0"/>
      <w:marBottom w:val="0"/>
      <w:divBdr>
        <w:top w:val="none" w:sz="0" w:space="0" w:color="auto"/>
        <w:left w:val="none" w:sz="0" w:space="0" w:color="auto"/>
        <w:bottom w:val="none" w:sz="0" w:space="0" w:color="auto"/>
        <w:right w:val="none" w:sz="0" w:space="0" w:color="auto"/>
      </w:divBdr>
      <w:divsChild>
        <w:div w:id="345520517">
          <w:marLeft w:val="0"/>
          <w:marRight w:val="0"/>
          <w:marTop w:val="0"/>
          <w:marBottom w:val="0"/>
          <w:divBdr>
            <w:top w:val="none" w:sz="0" w:space="0" w:color="auto"/>
            <w:left w:val="none" w:sz="0" w:space="0" w:color="auto"/>
            <w:bottom w:val="none" w:sz="0" w:space="0" w:color="auto"/>
            <w:right w:val="none" w:sz="0" w:space="0" w:color="auto"/>
          </w:divBdr>
          <w:divsChild>
            <w:div w:id="17021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394126">
      <w:bodyDiv w:val="1"/>
      <w:marLeft w:val="0"/>
      <w:marRight w:val="0"/>
      <w:marTop w:val="0"/>
      <w:marBottom w:val="0"/>
      <w:divBdr>
        <w:top w:val="none" w:sz="0" w:space="0" w:color="auto"/>
        <w:left w:val="none" w:sz="0" w:space="0" w:color="auto"/>
        <w:bottom w:val="none" w:sz="0" w:space="0" w:color="auto"/>
        <w:right w:val="none" w:sz="0" w:space="0" w:color="auto"/>
      </w:divBdr>
      <w:divsChild>
        <w:div w:id="1733574312">
          <w:marLeft w:val="0"/>
          <w:marRight w:val="0"/>
          <w:marTop w:val="0"/>
          <w:marBottom w:val="0"/>
          <w:divBdr>
            <w:top w:val="none" w:sz="0" w:space="0" w:color="auto"/>
            <w:left w:val="none" w:sz="0" w:space="0" w:color="auto"/>
            <w:bottom w:val="none" w:sz="0" w:space="0" w:color="auto"/>
            <w:right w:val="none" w:sz="0" w:space="0" w:color="auto"/>
          </w:divBdr>
        </w:div>
      </w:divsChild>
    </w:div>
    <w:div w:id="1207717381">
      <w:bodyDiv w:val="1"/>
      <w:marLeft w:val="0"/>
      <w:marRight w:val="0"/>
      <w:marTop w:val="0"/>
      <w:marBottom w:val="0"/>
      <w:divBdr>
        <w:top w:val="none" w:sz="0" w:space="0" w:color="auto"/>
        <w:left w:val="none" w:sz="0" w:space="0" w:color="auto"/>
        <w:bottom w:val="none" w:sz="0" w:space="0" w:color="auto"/>
        <w:right w:val="none" w:sz="0" w:space="0" w:color="auto"/>
      </w:divBdr>
      <w:divsChild>
        <w:div w:id="1931310584">
          <w:marLeft w:val="0"/>
          <w:marRight w:val="0"/>
          <w:marTop w:val="0"/>
          <w:marBottom w:val="0"/>
          <w:divBdr>
            <w:top w:val="none" w:sz="0" w:space="0" w:color="auto"/>
            <w:left w:val="none" w:sz="0" w:space="0" w:color="auto"/>
            <w:bottom w:val="none" w:sz="0" w:space="0" w:color="auto"/>
            <w:right w:val="none" w:sz="0" w:space="0" w:color="auto"/>
          </w:divBdr>
          <w:divsChild>
            <w:div w:id="64449586">
              <w:marLeft w:val="2475"/>
              <w:marRight w:val="0"/>
              <w:marTop w:val="0"/>
              <w:marBottom w:val="0"/>
              <w:divBdr>
                <w:top w:val="none" w:sz="0" w:space="0" w:color="auto"/>
                <w:left w:val="none" w:sz="0" w:space="0" w:color="auto"/>
                <w:bottom w:val="none" w:sz="0" w:space="0" w:color="auto"/>
                <w:right w:val="none" w:sz="0" w:space="0" w:color="auto"/>
              </w:divBdr>
              <w:divsChild>
                <w:div w:id="633367002">
                  <w:marLeft w:val="0"/>
                  <w:marRight w:val="0"/>
                  <w:marTop w:val="0"/>
                  <w:marBottom w:val="0"/>
                  <w:divBdr>
                    <w:top w:val="none" w:sz="0" w:space="0" w:color="auto"/>
                    <w:left w:val="none" w:sz="0" w:space="0" w:color="auto"/>
                    <w:bottom w:val="none" w:sz="0" w:space="0" w:color="auto"/>
                    <w:right w:val="none" w:sz="0" w:space="0" w:color="auto"/>
                  </w:divBdr>
                  <w:divsChild>
                    <w:div w:id="1020818244">
                      <w:marLeft w:val="0"/>
                      <w:marRight w:val="0"/>
                      <w:marTop w:val="0"/>
                      <w:marBottom w:val="0"/>
                      <w:divBdr>
                        <w:top w:val="none" w:sz="0" w:space="0" w:color="auto"/>
                        <w:left w:val="none" w:sz="0" w:space="0" w:color="auto"/>
                        <w:bottom w:val="none" w:sz="0" w:space="0" w:color="auto"/>
                        <w:right w:val="none" w:sz="0" w:space="0" w:color="auto"/>
                      </w:divBdr>
                      <w:divsChild>
                        <w:div w:id="1327856734">
                          <w:marLeft w:val="0"/>
                          <w:marRight w:val="225"/>
                          <w:marTop w:val="60"/>
                          <w:marBottom w:val="0"/>
                          <w:divBdr>
                            <w:top w:val="none" w:sz="0" w:space="0" w:color="auto"/>
                            <w:left w:val="none" w:sz="0" w:space="0" w:color="auto"/>
                            <w:bottom w:val="none" w:sz="0" w:space="0" w:color="auto"/>
                            <w:right w:val="none" w:sz="0" w:space="0" w:color="auto"/>
                          </w:divBdr>
                          <w:divsChild>
                            <w:div w:id="588924675">
                              <w:marLeft w:val="0"/>
                              <w:marRight w:val="0"/>
                              <w:marTop w:val="0"/>
                              <w:marBottom w:val="0"/>
                              <w:divBdr>
                                <w:top w:val="none" w:sz="0" w:space="0" w:color="auto"/>
                                <w:left w:val="none" w:sz="0" w:space="0" w:color="auto"/>
                                <w:bottom w:val="none" w:sz="0" w:space="0" w:color="auto"/>
                                <w:right w:val="none" w:sz="0" w:space="0" w:color="auto"/>
                              </w:divBdr>
                              <w:divsChild>
                                <w:div w:id="1011906562">
                                  <w:marLeft w:val="0"/>
                                  <w:marRight w:val="0"/>
                                  <w:marTop w:val="0"/>
                                  <w:marBottom w:val="0"/>
                                  <w:divBdr>
                                    <w:top w:val="none" w:sz="0" w:space="0" w:color="auto"/>
                                    <w:left w:val="none" w:sz="0" w:space="0" w:color="auto"/>
                                    <w:bottom w:val="none" w:sz="0" w:space="0" w:color="auto"/>
                                    <w:right w:val="none" w:sz="0" w:space="0" w:color="auto"/>
                                  </w:divBdr>
                                  <w:divsChild>
                                    <w:div w:id="154752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2116064">
      <w:bodyDiv w:val="1"/>
      <w:marLeft w:val="0"/>
      <w:marRight w:val="0"/>
      <w:marTop w:val="0"/>
      <w:marBottom w:val="0"/>
      <w:divBdr>
        <w:top w:val="none" w:sz="0" w:space="0" w:color="auto"/>
        <w:left w:val="none" w:sz="0" w:space="0" w:color="auto"/>
        <w:bottom w:val="none" w:sz="0" w:space="0" w:color="auto"/>
        <w:right w:val="none" w:sz="0" w:space="0" w:color="auto"/>
      </w:divBdr>
      <w:divsChild>
        <w:div w:id="767428560">
          <w:marLeft w:val="0"/>
          <w:marRight w:val="0"/>
          <w:marTop w:val="0"/>
          <w:marBottom w:val="0"/>
          <w:divBdr>
            <w:top w:val="none" w:sz="0" w:space="0" w:color="auto"/>
            <w:left w:val="none" w:sz="0" w:space="0" w:color="auto"/>
            <w:bottom w:val="none" w:sz="0" w:space="0" w:color="auto"/>
            <w:right w:val="none" w:sz="0" w:space="0" w:color="auto"/>
          </w:divBdr>
        </w:div>
      </w:divsChild>
    </w:div>
    <w:div w:id="1240752768">
      <w:bodyDiv w:val="1"/>
      <w:marLeft w:val="0"/>
      <w:marRight w:val="0"/>
      <w:marTop w:val="0"/>
      <w:marBottom w:val="0"/>
      <w:divBdr>
        <w:top w:val="none" w:sz="0" w:space="0" w:color="auto"/>
        <w:left w:val="none" w:sz="0" w:space="0" w:color="auto"/>
        <w:bottom w:val="none" w:sz="0" w:space="0" w:color="auto"/>
        <w:right w:val="none" w:sz="0" w:space="0" w:color="auto"/>
      </w:divBdr>
    </w:div>
    <w:div w:id="1249076539">
      <w:bodyDiv w:val="1"/>
      <w:marLeft w:val="0"/>
      <w:marRight w:val="0"/>
      <w:marTop w:val="0"/>
      <w:marBottom w:val="0"/>
      <w:divBdr>
        <w:top w:val="none" w:sz="0" w:space="0" w:color="auto"/>
        <w:left w:val="none" w:sz="0" w:space="0" w:color="auto"/>
        <w:bottom w:val="none" w:sz="0" w:space="0" w:color="auto"/>
        <w:right w:val="none" w:sz="0" w:space="0" w:color="auto"/>
      </w:divBdr>
      <w:divsChild>
        <w:div w:id="1986081150">
          <w:marLeft w:val="0"/>
          <w:marRight w:val="0"/>
          <w:marTop w:val="0"/>
          <w:marBottom w:val="0"/>
          <w:divBdr>
            <w:top w:val="none" w:sz="0" w:space="0" w:color="auto"/>
            <w:left w:val="none" w:sz="0" w:space="0" w:color="auto"/>
            <w:bottom w:val="none" w:sz="0" w:space="0" w:color="auto"/>
            <w:right w:val="none" w:sz="0" w:space="0" w:color="auto"/>
          </w:divBdr>
        </w:div>
      </w:divsChild>
    </w:div>
    <w:div w:id="1381131172">
      <w:bodyDiv w:val="1"/>
      <w:marLeft w:val="0"/>
      <w:marRight w:val="0"/>
      <w:marTop w:val="0"/>
      <w:marBottom w:val="0"/>
      <w:divBdr>
        <w:top w:val="none" w:sz="0" w:space="0" w:color="auto"/>
        <w:left w:val="none" w:sz="0" w:space="0" w:color="auto"/>
        <w:bottom w:val="none" w:sz="0" w:space="0" w:color="auto"/>
        <w:right w:val="none" w:sz="0" w:space="0" w:color="auto"/>
      </w:divBdr>
      <w:divsChild>
        <w:div w:id="1453985558">
          <w:marLeft w:val="0"/>
          <w:marRight w:val="0"/>
          <w:marTop w:val="0"/>
          <w:marBottom w:val="0"/>
          <w:divBdr>
            <w:top w:val="none" w:sz="0" w:space="0" w:color="auto"/>
            <w:left w:val="none" w:sz="0" w:space="0" w:color="auto"/>
            <w:bottom w:val="none" w:sz="0" w:space="0" w:color="auto"/>
            <w:right w:val="none" w:sz="0" w:space="0" w:color="auto"/>
          </w:divBdr>
        </w:div>
      </w:divsChild>
    </w:div>
    <w:div w:id="1438020723">
      <w:bodyDiv w:val="1"/>
      <w:marLeft w:val="0"/>
      <w:marRight w:val="0"/>
      <w:marTop w:val="0"/>
      <w:marBottom w:val="0"/>
      <w:divBdr>
        <w:top w:val="none" w:sz="0" w:space="0" w:color="auto"/>
        <w:left w:val="none" w:sz="0" w:space="0" w:color="auto"/>
        <w:bottom w:val="none" w:sz="0" w:space="0" w:color="auto"/>
        <w:right w:val="none" w:sz="0" w:space="0" w:color="auto"/>
      </w:divBdr>
      <w:divsChild>
        <w:div w:id="168954176">
          <w:marLeft w:val="0"/>
          <w:marRight w:val="0"/>
          <w:marTop w:val="0"/>
          <w:marBottom w:val="0"/>
          <w:divBdr>
            <w:top w:val="none" w:sz="0" w:space="0" w:color="auto"/>
            <w:left w:val="none" w:sz="0" w:space="0" w:color="auto"/>
            <w:bottom w:val="none" w:sz="0" w:space="0" w:color="auto"/>
            <w:right w:val="none" w:sz="0" w:space="0" w:color="auto"/>
          </w:divBdr>
          <w:divsChild>
            <w:div w:id="12153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21674">
      <w:bodyDiv w:val="1"/>
      <w:marLeft w:val="0"/>
      <w:marRight w:val="0"/>
      <w:marTop w:val="0"/>
      <w:marBottom w:val="0"/>
      <w:divBdr>
        <w:top w:val="none" w:sz="0" w:space="0" w:color="auto"/>
        <w:left w:val="none" w:sz="0" w:space="0" w:color="auto"/>
        <w:bottom w:val="none" w:sz="0" w:space="0" w:color="auto"/>
        <w:right w:val="none" w:sz="0" w:space="0" w:color="auto"/>
      </w:divBdr>
      <w:divsChild>
        <w:div w:id="1210385974">
          <w:marLeft w:val="0"/>
          <w:marRight w:val="0"/>
          <w:marTop w:val="0"/>
          <w:marBottom w:val="0"/>
          <w:divBdr>
            <w:top w:val="none" w:sz="0" w:space="0" w:color="auto"/>
            <w:left w:val="none" w:sz="0" w:space="0" w:color="auto"/>
            <w:bottom w:val="none" w:sz="0" w:space="0" w:color="auto"/>
            <w:right w:val="none" w:sz="0" w:space="0" w:color="auto"/>
          </w:divBdr>
        </w:div>
      </w:divsChild>
    </w:div>
    <w:div w:id="1649045171">
      <w:bodyDiv w:val="1"/>
      <w:marLeft w:val="0"/>
      <w:marRight w:val="0"/>
      <w:marTop w:val="0"/>
      <w:marBottom w:val="0"/>
      <w:divBdr>
        <w:top w:val="none" w:sz="0" w:space="0" w:color="auto"/>
        <w:left w:val="none" w:sz="0" w:space="0" w:color="auto"/>
        <w:bottom w:val="none" w:sz="0" w:space="0" w:color="auto"/>
        <w:right w:val="none" w:sz="0" w:space="0" w:color="auto"/>
      </w:divBdr>
      <w:divsChild>
        <w:div w:id="1055399263">
          <w:marLeft w:val="0"/>
          <w:marRight w:val="0"/>
          <w:marTop w:val="0"/>
          <w:marBottom w:val="0"/>
          <w:divBdr>
            <w:top w:val="none" w:sz="0" w:space="0" w:color="auto"/>
            <w:left w:val="none" w:sz="0" w:space="0" w:color="auto"/>
            <w:bottom w:val="none" w:sz="0" w:space="0" w:color="auto"/>
            <w:right w:val="none" w:sz="0" w:space="0" w:color="auto"/>
          </w:divBdr>
        </w:div>
      </w:divsChild>
    </w:div>
    <w:div w:id="1722359836">
      <w:bodyDiv w:val="1"/>
      <w:marLeft w:val="0"/>
      <w:marRight w:val="0"/>
      <w:marTop w:val="0"/>
      <w:marBottom w:val="0"/>
      <w:divBdr>
        <w:top w:val="none" w:sz="0" w:space="0" w:color="auto"/>
        <w:left w:val="none" w:sz="0" w:space="0" w:color="auto"/>
        <w:bottom w:val="none" w:sz="0" w:space="0" w:color="auto"/>
        <w:right w:val="none" w:sz="0" w:space="0" w:color="auto"/>
      </w:divBdr>
      <w:divsChild>
        <w:div w:id="189075139">
          <w:marLeft w:val="0"/>
          <w:marRight w:val="0"/>
          <w:marTop w:val="0"/>
          <w:marBottom w:val="0"/>
          <w:divBdr>
            <w:top w:val="none" w:sz="0" w:space="0" w:color="auto"/>
            <w:left w:val="none" w:sz="0" w:space="0" w:color="auto"/>
            <w:bottom w:val="none" w:sz="0" w:space="0" w:color="auto"/>
            <w:right w:val="none" w:sz="0" w:space="0" w:color="auto"/>
          </w:divBdr>
          <w:divsChild>
            <w:div w:id="6035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47453">
      <w:bodyDiv w:val="1"/>
      <w:marLeft w:val="0"/>
      <w:marRight w:val="0"/>
      <w:marTop w:val="0"/>
      <w:marBottom w:val="0"/>
      <w:divBdr>
        <w:top w:val="none" w:sz="0" w:space="0" w:color="auto"/>
        <w:left w:val="none" w:sz="0" w:space="0" w:color="auto"/>
        <w:bottom w:val="none" w:sz="0" w:space="0" w:color="auto"/>
        <w:right w:val="none" w:sz="0" w:space="0" w:color="auto"/>
      </w:divBdr>
      <w:divsChild>
        <w:div w:id="1792358527">
          <w:marLeft w:val="0"/>
          <w:marRight w:val="0"/>
          <w:marTop w:val="0"/>
          <w:marBottom w:val="0"/>
          <w:divBdr>
            <w:top w:val="none" w:sz="0" w:space="0" w:color="auto"/>
            <w:left w:val="none" w:sz="0" w:space="0" w:color="auto"/>
            <w:bottom w:val="none" w:sz="0" w:space="0" w:color="auto"/>
            <w:right w:val="none" w:sz="0" w:space="0" w:color="auto"/>
          </w:divBdr>
        </w:div>
      </w:divsChild>
    </w:div>
    <w:div w:id="186374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8fbfd49-c8e6-4618-a77f-5ef25245836c">
  <element uid="4ecbf47d-2ec6-497d-85fc-f65b66e62fe7" value=""/>
</sisl>
</file>

<file path=customXml/itemProps1.xml><?xml version="1.0" encoding="utf-8"?>
<ds:datastoreItem xmlns:ds="http://schemas.openxmlformats.org/officeDocument/2006/customXml" ds:itemID="{266598B9-F403-4D24-AB65-E25AF7060E2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683</Words>
  <Characters>3897</Characters>
  <Application>Microsoft Office Word</Application>
  <DocSecurity>0</DocSecurity>
  <Lines>32</Lines>
  <Paragraphs>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Submitted by the expert from the informal group on Service Doors, Windows and Emergency Exits (SDWEE)</vt:lpstr>
      <vt:lpstr>Submitted by the expert from the informal group on Service Doors, Windows and Emergency Exits (SDWEE)</vt:lpstr>
      <vt:lpstr>Submitted by the expert from the informal group on Service Doors, Windows and Emergency Exits (SDWEE)</vt:lpstr>
    </vt:vector>
  </TitlesOfParts>
  <Company>НАМИ</Company>
  <LinksUpToDate>false</LinksUpToDate>
  <CharactersWithSpaces>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5</cp:revision>
  <cp:lastPrinted>2017-10-04T15:32:00Z</cp:lastPrinted>
  <dcterms:created xsi:type="dcterms:W3CDTF">2017-10-04T15:31:00Z</dcterms:created>
  <dcterms:modified xsi:type="dcterms:W3CDTF">2017-10-04T16:18:00Z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3beb8645-ddbd-455d-980d-b8f817e48e2a</vt:lpwstr>
  </property>
  <property fmtid="{D5CDD505-2E9C-101B-9397-08002B2CF9AE}" pid="3" name="bjSaver">
    <vt:lpwstr>S2e15rp+7ldH2uz+ZrtuFhXO9HOONE9S</vt:lpwstr>
  </property>
  <property fmtid="{D5CDD505-2E9C-101B-9397-08002B2CF9AE}" pid="4" name="bjDocumentLabelXML">
    <vt:lpwstr>&lt;?xml version="1.0" encoding="us-ascii"?&gt;&lt;sisl xmlns:xsi="http://www.w3.org/2001/XMLSchema-instance" xmlns:xsd="http://www.w3.org/2001/XMLSchema" sislVersion="0" policy="18fbfd49-c8e6-4618-a77f-5ef25245836c" xmlns="http://www.boldonjames.com/2008/01/sie/i</vt:lpwstr>
  </property>
  <property fmtid="{D5CDD505-2E9C-101B-9397-08002B2CF9AE}" pid="5" name="bjDocumentLabelXML-0">
    <vt:lpwstr>nternal/label"&gt;&lt;element uid="4ecbf47d-2ec6-497d-85fc-f65b66e62fe7" value="" /&gt;&lt;/sisl&gt;</vt:lpwstr>
  </property>
  <property fmtid="{D5CDD505-2E9C-101B-9397-08002B2CF9AE}" pid="6" name="bjDocumentSecurityLabel">
    <vt:lpwstr>CNH Industrial: GENERAL BUSINESS [Minor prejudice to Company from unauthorised disclosure.]</vt:lpwstr>
  </property>
  <property fmtid="{D5CDD505-2E9C-101B-9397-08002B2CF9AE}" pid="7" name="CNH-LabelledBy:">
    <vt:lpwstr>PAG55,27/01/2016 14:11:19,GENERAL BUSINESS</vt:lpwstr>
  </property>
  <property fmtid="{D5CDD505-2E9C-101B-9397-08002B2CF9AE}" pid="8" name="CNH-Classification">
    <vt:lpwstr>[GENERAL BUSINESS]</vt:lpwstr>
  </property>
  <property fmtid="{D5CDD505-2E9C-101B-9397-08002B2CF9AE}" pid="9" name="_NewReviewCycle">
    <vt:lpwstr/>
  </property>
</Properties>
</file>