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16BE" w:rsidRDefault="00BE16BE" w:rsidP="00BE16BE">
      <w:pPr>
        <w:pStyle w:val="HChG"/>
        <w:tabs>
          <w:tab w:val="clear" w:pos="851"/>
        </w:tabs>
        <w:ind w:left="0" w:right="39" w:firstLine="0"/>
        <w:jc w:val="center"/>
      </w:pPr>
      <w:r>
        <w:t xml:space="preserve">Proposal for amendments to </w:t>
      </w:r>
      <w:r w:rsidR="00082CDA" w:rsidRPr="00082CDA">
        <w:t>ECE/TRANS/WP.29/GRRF/2015/2</w:t>
      </w:r>
      <w:r w:rsidR="006C196C">
        <w:t>7</w:t>
      </w:r>
    </w:p>
    <w:p w:rsidR="006C196C" w:rsidRDefault="00AD504E" w:rsidP="006C196C">
      <w:pPr>
        <w:pStyle w:val="HChG"/>
        <w:tabs>
          <w:tab w:val="clear" w:pos="851"/>
        </w:tabs>
        <w:spacing w:line="240" w:lineRule="auto"/>
        <w:ind w:left="142"/>
      </w:pPr>
      <w:r w:rsidRPr="0023387C">
        <w:tab/>
      </w:r>
      <w:r w:rsidR="006C196C">
        <w:t>Part A – Amendment to UN Regulation No. 54</w:t>
      </w:r>
    </w:p>
    <w:p w:rsidR="006C196C" w:rsidRDefault="006C196C" w:rsidP="006C196C">
      <w:pPr>
        <w:pStyle w:val="HChG"/>
        <w:numPr>
          <w:ilvl w:val="0"/>
          <w:numId w:val="50"/>
        </w:numPr>
        <w:tabs>
          <w:tab w:val="clear" w:pos="851"/>
        </w:tabs>
        <w:spacing w:line="240" w:lineRule="auto"/>
        <w:ind w:left="1134" w:hanging="567"/>
      </w:pPr>
      <w:r w:rsidRPr="00CF20B1">
        <w:t>Proposal</w:t>
      </w:r>
    </w:p>
    <w:p w:rsidR="006C196C" w:rsidRPr="00ED718A" w:rsidRDefault="006C196C" w:rsidP="006C196C">
      <w:pPr>
        <w:spacing w:after="120" w:line="240" w:lineRule="auto"/>
        <w:ind w:left="1134"/>
      </w:pPr>
      <w:bookmarkStart w:id="0" w:name="_Toc340666219"/>
      <w:bookmarkStart w:id="1" w:name="_Toc340745083"/>
      <w:r w:rsidRPr="00ED718A">
        <w:rPr>
          <w:i/>
        </w:rPr>
        <w:t xml:space="preserve">Paragraph 3.1.10., </w:t>
      </w:r>
      <w:r w:rsidRPr="00ED718A">
        <w:t>amend to read:</w:t>
      </w:r>
    </w:p>
    <w:p w:rsidR="006C196C" w:rsidRPr="00ED718A" w:rsidRDefault="006C196C" w:rsidP="006C196C">
      <w:pPr>
        <w:spacing w:after="120" w:line="240" w:lineRule="auto"/>
        <w:ind w:left="2268" w:right="1134" w:hanging="1134"/>
        <w:jc w:val="both"/>
        <w:rPr>
          <w:b/>
        </w:rPr>
      </w:pPr>
      <w:proofErr w:type="gramStart"/>
      <w:r>
        <w:t>"3.1.10.</w:t>
      </w:r>
      <w:r>
        <w:tab/>
      </w:r>
      <w:r w:rsidRPr="00ED718A">
        <w:t>An indication, by the "PSI" index, of the inflation pressure to be adopted for the load/speed endurance tests, as explained in Annex 7, Appendix 2.</w:t>
      </w:r>
      <w:proofErr w:type="gramEnd"/>
      <w:r w:rsidRPr="00ED718A">
        <w:t xml:space="preserve">  However, this indication, which it is permissible to restrict to one sidewall, shall not be mandatory, on any tyre submitted for approval, until two years after the date of entry into force of this Regulation</w:t>
      </w:r>
      <w:r w:rsidRPr="00ED718A">
        <w:rPr>
          <w:b/>
        </w:rPr>
        <w:t>.</w:t>
      </w:r>
      <w:r w:rsidRPr="00DA390A">
        <w:rPr>
          <w:vertAlign w:val="superscript"/>
        </w:rPr>
        <w:t xml:space="preserve"> </w:t>
      </w:r>
      <w:r>
        <w:rPr>
          <w:vertAlign w:val="superscript"/>
        </w:rPr>
        <w:t>5</w:t>
      </w:r>
      <w:r w:rsidRPr="00ED718A">
        <w:rPr>
          <w:b/>
        </w:rPr>
        <w:t xml:space="preserve"> </w:t>
      </w:r>
    </w:p>
    <w:p w:rsidR="006C196C" w:rsidRPr="00ED718A" w:rsidRDefault="006C196C" w:rsidP="006C196C">
      <w:pPr>
        <w:spacing w:after="120" w:line="240" w:lineRule="auto"/>
        <w:ind w:left="2268" w:right="1134"/>
        <w:jc w:val="both"/>
      </w:pPr>
      <w:r w:rsidRPr="00ED718A">
        <w:rPr>
          <w:b/>
        </w:rPr>
        <w:t xml:space="preserve">For tyres first approved after 1 </w:t>
      </w:r>
      <w:r>
        <w:rPr>
          <w:b/>
        </w:rPr>
        <w:t>January 2018</w:t>
      </w:r>
      <w:r w:rsidRPr="00ED718A">
        <w:rPr>
          <w:b/>
        </w:rPr>
        <w:t>, the inflation pressure for the dimension measurement and for the load/speed endurance test, pursuant to paragraph 4.1.12 of this Regulation,</w:t>
      </w:r>
      <w:r w:rsidRPr="00ED718A">
        <w:t xml:space="preserve"> </w:t>
      </w:r>
      <w:r w:rsidRPr="00ED718A">
        <w:rPr>
          <w:b/>
        </w:rPr>
        <w:t>shall be indicated in kilopascals, replacing the "PSI" index</w:t>
      </w:r>
      <w:r w:rsidRPr="00ED718A">
        <w:t xml:space="preserve">. </w:t>
      </w:r>
    </w:p>
    <w:p w:rsidR="006C196C" w:rsidRDefault="006C196C" w:rsidP="006C196C">
      <w:pPr>
        <w:spacing w:after="120" w:line="240" w:lineRule="auto"/>
        <w:ind w:left="2268" w:right="1134"/>
      </w:pPr>
      <w:proofErr w:type="spellStart"/>
      <w:proofErr w:type="gramStart"/>
      <w:r w:rsidRPr="009D2A31">
        <w:rPr>
          <w:b/>
          <w:color w:val="548DD4" w:themeColor="text2" w:themeTint="99"/>
        </w:rPr>
        <w:t>kPa</w:t>
      </w:r>
      <w:proofErr w:type="spellEnd"/>
      <w:proofErr w:type="gramEnd"/>
      <w:r w:rsidRPr="009D2A31">
        <w:rPr>
          <w:b/>
          <w:color w:val="548DD4" w:themeColor="text2" w:themeTint="99"/>
        </w:rPr>
        <w:t xml:space="preserve"> marking instead of PSI may be used for tyres first type approved before 1 January 2018.</w:t>
      </w:r>
      <w:r w:rsidRPr="009D2A31">
        <w:rPr>
          <w:color w:val="548DD4" w:themeColor="text2" w:themeTint="99"/>
        </w:rPr>
        <w:t xml:space="preserve"> </w:t>
      </w:r>
      <w:r w:rsidRPr="00ED718A">
        <w:t>"</w:t>
      </w:r>
    </w:p>
    <w:p w:rsidR="006C196C" w:rsidRPr="009D2A31" w:rsidRDefault="006C196C" w:rsidP="006C196C">
      <w:pPr>
        <w:spacing w:after="120" w:line="240" w:lineRule="auto"/>
        <w:ind w:left="2268" w:right="1134"/>
        <w:rPr>
          <w:b/>
        </w:rPr>
      </w:pPr>
    </w:p>
    <w:p w:rsidR="006C196C" w:rsidRPr="00ED718A" w:rsidRDefault="006C196C" w:rsidP="006C196C">
      <w:pPr>
        <w:spacing w:after="120" w:line="240" w:lineRule="auto"/>
        <w:ind w:left="1134"/>
      </w:pPr>
      <w:r w:rsidRPr="00ED718A">
        <w:rPr>
          <w:i/>
        </w:rPr>
        <w:t xml:space="preserve">Annex 3, </w:t>
      </w:r>
      <w:r w:rsidRPr="00ED718A">
        <w:t xml:space="preserve">replace: </w:t>
      </w:r>
    </w:p>
    <w:p w:rsidR="006C196C" w:rsidRDefault="006C196C" w:rsidP="006C196C">
      <w:pPr>
        <w:spacing w:after="120" w:line="240" w:lineRule="auto"/>
        <w:ind w:left="1134"/>
      </w:pPr>
      <w:r>
        <w:rPr>
          <w:noProof/>
          <w:lang w:val="en-US"/>
        </w:rPr>
        <w:drawing>
          <wp:anchor distT="0" distB="0" distL="114300" distR="114300" simplePos="0" relativeHeight="251659264" behindDoc="1" locked="0" layoutInCell="1" allowOverlap="1" wp14:anchorId="0956BDEE" wp14:editId="5FC110D3">
            <wp:simplePos x="0" y="0"/>
            <wp:positionH relativeFrom="column">
              <wp:posOffset>880110</wp:posOffset>
            </wp:positionH>
            <wp:positionV relativeFrom="paragraph">
              <wp:posOffset>97155</wp:posOffset>
            </wp:positionV>
            <wp:extent cx="4762500" cy="1607820"/>
            <wp:effectExtent l="0" t="0" r="0" b="0"/>
            <wp:wrapTight wrapText="bothSides">
              <wp:wrapPolygon edited="0">
                <wp:start x="0" y="0"/>
                <wp:lineTo x="0" y="21242"/>
                <wp:lineTo x="21514" y="21242"/>
                <wp:lineTo x="21514" y="0"/>
                <wp:lineTo x="0" y="0"/>
              </wp:wrapPolygon>
            </wp:wrapTight>
            <wp:docPr id="55" name="Picture 3" descr="Description: r54_annex3-f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r54_annex3-fi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62500" cy="1607820"/>
                    </a:xfrm>
                    <a:prstGeom prst="rect">
                      <a:avLst/>
                    </a:prstGeom>
                    <a:noFill/>
                    <a:ln>
                      <a:noFill/>
                    </a:ln>
                  </pic:spPr>
                </pic:pic>
              </a:graphicData>
            </a:graphic>
            <wp14:sizeRelH relativeFrom="page">
              <wp14:pctWidth>0</wp14:pctWidth>
            </wp14:sizeRelH>
            <wp14:sizeRelV relativeFrom="page">
              <wp14:pctHeight>0</wp14:pctHeight>
            </wp14:sizeRelV>
          </wp:anchor>
        </w:drawing>
      </w:r>
      <w:r>
        <w:t>"</w:t>
      </w:r>
    </w:p>
    <w:p w:rsidR="006C196C" w:rsidRPr="00ED718A" w:rsidRDefault="006C196C" w:rsidP="006C196C">
      <w:pPr>
        <w:spacing w:after="120" w:line="240" w:lineRule="auto"/>
        <w:ind w:left="1134"/>
        <w:rPr>
          <w:lang w:val="en-US"/>
        </w:rPr>
      </w:pPr>
      <w:r>
        <w:br/>
      </w:r>
    </w:p>
    <w:p w:rsidR="006C196C" w:rsidRPr="00ED718A" w:rsidRDefault="006C196C" w:rsidP="006C196C">
      <w:pPr>
        <w:spacing w:after="120" w:line="240" w:lineRule="auto"/>
        <w:ind w:left="1134"/>
        <w:rPr>
          <w:i/>
          <w:lang w:val="en-US"/>
        </w:rPr>
      </w:pPr>
    </w:p>
    <w:p w:rsidR="006C196C" w:rsidRPr="00ED718A" w:rsidRDefault="006C196C" w:rsidP="006C196C">
      <w:pPr>
        <w:spacing w:after="120" w:line="240" w:lineRule="auto"/>
        <w:ind w:left="1134"/>
        <w:rPr>
          <w:i/>
          <w:lang w:val="en-US"/>
        </w:rPr>
      </w:pPr>
    </w:p>
    <w:p w:rsidR="006C196C" w:rsidRDefault="006C196C" w:rsidP="006C196C">
      <w:pPr>
        <w:spacing w:after="120" w:line="240" w:lineRule="auto"/>
        <w:ind w:left="1134"/>
        <w:rPr>
          <w:i/>
          <w:lang w:val="en-US"/>
        </w:rPr>
      </w:pPr>
    </w:p>
    <w:p w:rsidR="006C196C" w:rsidRDefault="006C196C" w:rsidP="006C196C">
      <w:pPr>
        <w:spacing w:after="120" w:line="240" w:lineRule="auto"/>
        <w:ind w:left="1134"/>
        <w:rPr>
          <w:i/>
          <w:lang w:val="en-US"/>
        </w:rPr>
      </w:pPr>
    </w:p>
    <w:p w:rsidR="006C196C" w:rsidRDefault="006C196C" w:rsidP="006C196C">
      <w:pPr>
        <w:spacing w:after="120" w:line="240" w:lineRule="auto"/>
        <w:ind w:left="1134"/>
        <w:rPr>
          <w:i/>
          <w:lang w:val="en-US"/>
        </w:rPr>
      </w:pPr>
    </w:p>
    <w:p w:rsidR="006C196C" w:rsidRDefault="006C196C" w:rsidP="006C196C">
      <w:pPr>
        <w:spacing w:after="120" w:line="240" w:lineRule="auto"/>
        <w:ind w:left="1134"/>
        <w:rPr>
          <w:i/>
          <w:lang w:val="en-US"/>
        </w:rPr>
      </w:pPr>
    </w:p>
    <w:p w:rsidR="006C196C" w:rsidRDefault="006C196C" w:rsidP="006C196C">
      <w:pPr>
        <w:spacing w:after="120" w:line="240" w:lineRule="auto"/>
        <w:ind w:left="8647"/>
        <w:rPr>
          <w:i/>
          <w:lang w:val="en-US"/>
        </w:rPr>
      </w:pPr>
      <w:r>
        <w:rPr>
          <w:i/>
          <w:lang w:val="en-US"/>
        </w:rPr>
        <w:t>“</w:t>
      </w:r>
    </w:p>
    <w:p w:rsidR="006C196C" w:rsidRDefault="006C196C" w:rsidP="006C196C">
      <w:pPr>
        <w:spacing w:after="120" w:line="240" w:lineRule="auto"/>
        <w:ind w:left="2268"/>
        <w:rPr>
          <w:i/>
          <w:lang w:val="en-US"/>
        </w:rPr>
      </w:pPr>
      <w:proofErr w:type="gramStart"/>
      <w:r w:rsidRPr="00ED718A">
        <w:rPr>
          <w:i/>
          <w:lang w:val="en-US"/>
        </w:rPr>
        <w:t>by</w:t>
      </w:r>
      <w:proofErr w:type="gramEnd"/>
      <w:r w:rsidRPr="00ED718A">
        <w:rPr>
          <w:i/>
          <w:lang w:val="en-US"/>
        </w:rPr>
        <w:t>:</w:t>
      </w:r>
    </w:p>
    <w:p w:rsidR="006C196C" w:rsidRPr="00D86106" w:rsidRDefault="006C196C" w:rsidP="006C196C">
      <w:pPr>
        <w:spacing w:after="120" w:line="240" w:lineRule="auto"/>
        <w:ind w:left="1134"/>
        <w:rPr>
          <w:lang w:val="en-US"/>
        </w:rPr>
      </w:pPr>
      <w:r>
        <w:rPr>
          <w:lang w:val="en-US"/>
        </w:rPr>
        <w:t>"</w:t>
      </w:r>
    </w:p>
    <w:p w:rsidR="006C196C" w:rsidRDefault="006C196C" w:rsidP="006C196C">
      <w:pPr>
        <w:spacing w:after="120" w:line="240" w:lineRule="auto"/>
        <w:ind w:left="1134"/>
      </w:pPr>
      <w:r>
        <w:rPr>
          <w:noProof/>
          <w:lang w:val="en-US"/>
        </w:rPr>
        <w:lastRenderedPageBreak/>
        <w:drawing>
          <wp:inline distT="0" distB="0" distL="0" distR="0" wp14:anchorId="0CAF65CB" wp14:editId="3FE0C8E1">
            <wp:extent cx="5021580" cy="1684020"/>
            <wp:effectExtent l="0" t="0" r="7620" b="0"/>
            <wp:docPr id="3" name="Objet 1" descr="cid:image001.png@01D0A447.AF11FF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t 1" descr="cid:image001.png@01D0A447.AF11FF9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5021580" cy="1684020"/>
                    </a:xfrm>
                    <a:prstGeom prst="rect">
                      <a:avLst/>
                    </a:prstGeom>
                    <a:noFill/>
                    <a:ln>
                      <a:noFill/>
                    </a:ln>
                  </pic:spPr>
                </pic:pic>
              </a:graphicData>
            </a:graphic>
          </wp:inline>
        </w:drawing>
      </w:r>
    </w:p>
    <w:p w:rsidR="006C196C" w:rsidRPr="0037091E" w:rsidRDefault="006C196C" w:rsidP="006C196C">
      <w:pPr>
        <w:spacing w:after="120" w:line="240" w:lineRule="auto"/>
        <w:ind w:left="8505"/>
      </w:pPr>
      <w:r w:rsidRPr="00ED718A">
        <w:t>"</w:t>
      </w:r>
      <w:r w:rsidRPr="00D468FD">
        <w:t xml:space="preserve"> </w:t>
      </w:r>
    </w:p>
    <w:p w:rsidR="006C196C" w:rsidRPr="00ED718A" w:rsidRDefault="006C196C" w:rsidP="006C196C">
      <w:pPr>
        <w:spacing w:after="120" w:line="240" w:lineRule="auto"/>
        <w:ind w:left="1134"/>
        <w:rPr>
          <w:lang w:val="en-US"/>
        </w:rPr>
      </w:pPr>
    </w:p>
    <w:p w:rsidR="006C196C" w:rsidRPr="00ED718A" w:rsidRDefault="006C196C" w:rsidP="006C196C">
      <w:pPr>
        <w:spacing w:after="120" w:line="240" w:lineRule="auto"/>
        <w:ind w:left="1134" w:right="1134"/>
        <w:rPr>
          <w:lang w:val="en-US"/>
        </w:rPr>
      </w:pPr>
      <w:r w:rsidRPr="00ED718A">
        <w:rPr>
          <w:b/>
          <w:lang w:val="en-US"/>
        </w:rPr>
        <w:t>(*)</w:t>
      </w:r>
      <w:r>
        <w:rPr>
          <w:b/>
          <w:lang w:val="en-US"/>
        </w:rPr>
        <w:t xml:space="preserve"> </w:t>
      </w:r>
      <w:r w:rsidRPr="00ED718A">
        <w:rPr>
          <w:b/>
          <w:lang w:val="en-US"/>
        </w:rPr>
        <w:t xml:space="preserve">PSI marking instead of </w:t>
      </w:r>
      <w:proofErr w:type="spellStart"/>
      <w:r w:rsidRPr="00ED718A">
        <w:rPr>
          <w:b/>
          <w:lang w:val="en-US"/>
        </w:rPr>
        <w:t>kPa</w:t>
      </w:r>
      <w:proofErr w:type="spellEnd"/>
      <w:r w:rsidRPr="00ED718A">
        <w:rPr>
          <w:b/>
          <w:lang w:val="en-US"/>
        </w:rPr>
        <w:t xml:space="preserve"> may be used for </w:t>
      </w:r>
      <w:proofErr w:type="spellStart"/>
      <w:r w:rsidRPr="00ED718A">
        <w:rPr>
          <w:b/>
          <w:lang w:val="en-US"/>
        </w:rPr>
        <w:t>tyres</w:t>
      </w:r>
      <w:proofErr w:type="spellEnd"/>
      <w:r w:rsidRPr="00ED718A">
        <w:rPr>
          <w:b/>
          <w:lang w:val="en-US"/>
        </w:rPr>
        <w:t xml:space="preserve"> first type approved before 1 </w:t>
      </w:r>
      <w:r>
        <w:rPr>
          <w:b/>
          <w:lang w:val="en-US"/>
        </w:rPr>
        <w:t>January 2018</w:t>
      </w:r>
      <w:r w:rsidRPr="00ED718A">
        <w:rPr>
          <w:b/>
          <w:lang w:val="en-US"/>
        </w:rPr>
        <w:t>.</w:t>
      </w:r>
      <w:r w:rsidRPr="00ED718A">
        <w:t xml:space="preserve"> "</w:t>
      </w:r>
    </w:p>
    <w:p w:rsidR="006C196C" w:rsidRPr="00ED718A" w:rsidRDefault="006C196C" w:rsidP="006C196C">
      <w:pPr>
        <w:spacing w:after="120" w:line="240" w:lineRule="auto"/>
        <w:ind w:left="1134" w:right="1134"/>
      </w:pPr>
      <w:r w:rsidRPr="00D468FD">
        <w:rPr>
          <w:i/>
        </w:rPr>
        <w:t>Paragraph 4.1.12</w:t>
      </w:r>
      <w:r>
        <w:rPr>
          <w:i/>
        </w:rPr>
        <w:t>.</w:t>
      </w:r>
      <w:r>
        <w:t xml:space="preserve">, </w:t>
      </w:r>
      <w:r w:rsidRPr="00ED718A">
        <w:t>amend to read:</w:t>
      </w:r>
    </w:p>
    <w:p w:rsidR="006C196C" w:rsidRPr="00D86106" w:rsidRDefault="006C196C" w:rsidP="006C196C">
      <w:pPr>
        <w:spacing w:after="120" w:line="240" w:lineRule="auto"/>
        <w:ind w:left="2268" w:right="1134" w:hanging="1134"/>
        <w:jc w:val="both"/>
      </w:pPr>
      <w:r>
        <w:t>"4.1.12.</w:t>
      </w:r>
      <w:r>
        <w:tab/>
      </w:r>
      <w:r w:rsidRPr="00ED718A">
        <w:t xml:space="preserve">The </w:t>
      </w:r>
      <w:r w:rsidRPr="00ED718A">
        <w:rPr>
          <w:b/>
        </w:rPr>
        <w:t>inflation</w:t>
      </w:r>
      <w:r w:rsidRPr="00ED718A">
        <w:t xml:space="preserve"> </w:t>
      </w:r>
      <w:r w:rsidRPr="00594CD8">
        <w:rPr>
          <w:strike/>
        </w:rPr>
        <w:t>measuring</w:t>
      </w:r>
      <w:r w:rsidRPr="00ED718A">
        <w:t xml:space="preserve"> pressure </w:t>
      </w:r>
      <w:r w:rsidRPr="00594CD8">
        <w:rPr>
          <w:b/>
        </w:rPr>
        <w:t>for the dimension</w:t>
      </w:r>
      <w:r w:rsidRPr="00ED718A">
        <w:t xml:space="preserve"> </w:t>
      </w:r>
      <w:r w:rsidRPr="00ED718A">
        <w:rPr>
          <w:b/>
        </w:rPr>
        <w:t>measurement</w:t>
      </w:r>
      <w:r w:rsidRPr="00ED718A">
        <w:t xml:space="preserve"> </w:t>
      </w:r>
      <w:r w:rsidRPr="00594CD8">
        <w:rPr>
          <w:b/>
        </w:rPr>
        <w:t>and</w:t>
      </w:r>
      <w:r w:rsidRPr="00ED718A">
        <w:rPr>
          <w:b/>
        </w:rPr>
        <w:t xml:space="preserve"> for the load/speed endurance test</w:t>
      </w:r>
      <w:r w:rsidRPr="00ED718A">
        <w:t xml:space="preserve"> </w:t>
      </w:r>
      <w:r w:rsidRPr="00594CD8">
        <w:rPr>
          <w:b/>
        </w:rPr>
        <w:t>pressure</w:t>
      </w:r>
      <w:r w:rsidRPr="00ED718A">
        <w:t xml:space="preserve"> </w:t>
      </w:r>
      <w:r w:rsidRPr="009D2A31">
        <w:rPr>
          <w:strike/>
          <w:color w:val="548DD4" w:themeColor="text2" w:themeTint="99"/>
        </w:rPr>
        <w:t>and test pressure index</w:t>
      </w:r>
      <w:r w:rsidRPr="00ED718A">
        <w:t>;</w:t>
      </w:r>
      <w:r>
        <w:t>"</w:t>
      </w:r>
    </w:p>
    <w:p w:rsidR="006C196C" w:rsidRPr="00ED718A" w:rsidRDefault="006C196C" w:rsidP="006C196C">
      <w:pPr>
        <w:spacing w:after="120" w:line="240" w:lineRule="auto"/>
        <w:ind w:left="1134" w:right="1134"/>
      </w:pPr>
      <w:proofErr w:type="gramStart"/>
      <w:r w:rsidRPr="00D468FD">
        <w:rPr>
          <w:i/>
        </w:rPr>
        <w:t>Header of annex 6</w:t>
      </w:r>
      <w:r w:rsidRPr="00ED718A">
        <w:t>,</w:t>
      </w:r>
      <w:r>
        <w:t xml:space="preserve"> amend</w:t>
      </w:r>
      <w:proofErr w:type="gramEnd"/>
      <w:r w:rsidRPr="00ED718A">
        <w:t xml:space="preserve"> to read:</w:t>
      </w:r>
    </w:p>
    <w:p w:rsidR="006C196C" w:rsidRPr="00ED718A" w:rsidRDefault="006C196C" w:rsidP="006C196C">
      <w:pPr>
        <w:spacing w:after="120" w:line="240" w:lineRule="auto"/>
        <w:ind w:left="1134" w:right="1134"/>
      </w:pPr>
      <w:r>
        <w:t>"</w:t>
      </w:r>
      <w:r w:rsidRPr="00ED718A">
        <w:t xml:space="preserve">Method of </w:t>
      </w:r>
      <w:r w:rsidRPr="00ED718A">
        <w:rPr>
          <w:b/>
        </w:rPr>
        <w:t>dimension</w:t>
      </w:r>
      <w:r w:rsidRPr="00ED718A">
        <w:t xml:space="preserve"> </w:t>
      </w:r>
      <w:r w:rsidRPr="00ED718A">
        <w:rPr>
          <w:b/>
        </w:rPr>
        <w:t>measurement for</w:t>
      </w:r>
      <w:r w:rsidRPr="00ED718A">
        <w:t xml:space="preserve"> measuring pneumatic tyres</w:t>
      </w:r>
      <w:r>
        <w:t>"</w:t>
      </w:r>
    </w:p>
    <w:p w:rsidR="006C196C" w:rsidRPr="00ED718A" w:rsidRDefault="006C196C" w:rsidP="006C196C">
      <w:pPr>
        <w:spacing w:after="120" w:line="240" w:lineRule="auto"/>
        <w:ind w:left="1134" w:right="1134"/>
      </w:pPr>
      <w:proofErr w:type="gramStart"/>
      <w:r w:rsidRPr="00D468FD">
        <w:rPr>
          <w:i/>
        </w:rPr>
        <w:t>Paragraph 1</w:t>
      </w:r>
      <w:r>
        <w:rPr>
          <w:i/>
        </w:rPr>
        <w:t>.</w:t>
      </w:r>
      <w:proofErr w:type="gramEnd"/>
      <w:r w:rsidRPr="00D468FD">
        <w:rPr>
          <w:i/>
        </w:rPr>
        <w:t xml:space="preserve"> </w:t>
      </w:r>
      <w:proofErr w:type="gramStart"/>
      <w:r w:rsidRPr="00D468FD">
        <w:rPr>
          <w:i/>
        </w:rPr>
        <w:t>of</w:t>
      </w:r>
      <w:proofErr w:type="gramEnd"/>
      <w:r w:rsidRPr="00D468FD">
        <w:rPr>
          <w:i/>
        </w:rPr>
        <w:t xml:space="preserve"> annex 6</w:t>
      </w:r>
      <w:r>
        <w:t xml:space="preserve">,  </w:t>
      </w:r>
      <w:r w:rsidRPr="00ED718A">
        <w:t>amend to read:</w:t>
      </w:r>
    </w:p>
    <w:p w:rsidR="006C196C" w:rsidRPr="00ED718A" w:rsidRDefault="006C196C" w:rsidP="006C196C">
      <w:pPr>
        <w:spacing w:after="120" w:line="240" w:lineRule="auto"/>
        <w:ind w:left="2268" w:right="1134" w:hanging="1134"/>
        <w:jc w:val="both"/>
      </w:pPr>
      <w:r>
        <w:t>"</w:t>
      </w:r>
      <w:r w:rsidRPr="00ED718A">
        <w:t>1.</w:t>
      </w:r>
      <w:r w:rsidRPr="00ED718A">
        <w:tab/>
        <w:t xml:space="preserve">The tyre is mounted on the measuring rim specified by the manufacturer pursuant to paragraph 4.1.11. </w:t>
      </w:r>
      <w:proofErr w:type="gramStart"/>
      <w:r w:rsidRPr="00ED718A">
        <w:t>of</w:t>
      </w:r>
      <w:proofErr w:type="gramEnd"/>
      <w:r w:rsidRPr="00ED718A">
        <w:t xml:space="preserve"> this Regulation and is inflated to </w:t>
      </w:r>
      <w:r w:rsidRPr="00ED718A">
        <w:rPr>
          <w:b/>
        </w:rPr>
        <w:t>the</w:t>
      </w:r>
      <w:r>
        <w:rPr>
          <w:b/>
        </w:rPr>
        <w:t xml:space="preserve"> </w:t>
      </w:r>
      <w:r w:rsidRPr="00CE56E8">
        <w:rPr>
          <w:strike/>
        </w:rPr>
        <w:t xml:space="preserve"> </w:t>
      </w:r>
      <w:r w:rsidRPr="007A5946">
        <w:rPr>
          <w:strike/>
        </w:rPr>
        <w:t>a</w:t>
      </w:r>
      <w:r w:rsidRPr="00ED718A">
        <w:t xml:space="preserve"> pressure specified by the manufacturer pursuant to paragra</w:t>
      </w:r>
      <w:r>
        <w:t xml:space="preserve">ph 4.1.12. </w:t>
      </w:r>
      <w:proofErr w:type="gramStart"/>
      <w:r>
        <w:t>of</w:t>
      </w:r>
      <w:proofErr w:type="gramEnd"/>
      <w:r>
        <w:t xml:space="preserve"> this Regulation."</w:t>
      </w:r>
    </w:p>
    <w:p w:rsidR="006C196C" w:rsidRPr="00ED718A" w:rsidRDefault="006C196C" w:rsidP="006C196C">
      <w:pPr>
        <w:spacing w:after="120" w:line="240" w:lineRule="auto"/>
        <w:ind w:left="1134" w:right="1134"/>
      </w:pPr>
      <w:proofErr w:type="gramStart"/>
      <w:r w:rsidRPr="00D468FD">
        <w:rPr>
          <w:i/>
        </w:rPr>
        <w:t>Paragraph 1.3</w:t>
      </w:r>
      <w:r>
        <w:rPr>
          <w:i/>
        </w:rPr>
        <w:t>.</w:t>
      </w:r>
      <w:proofErr w:type="gramEnd"/>
      <w:r w:rsidRPr="00D468FD">
        <w:rPr>
          <w:i/>
        </w:rPr>
        <w:t xml:space="preserve"> </w:t>
      </w:r>
      <w:proofErr w:type="gramStart"/>
      <w:r w:rsidRPr="00D468FD">
        <w:rPr>
          <w:i/>
        </w:rPr>
        <w:t>of</w:t>
      </w:r>
      <w:proofErr w:type="gramEnd"/>
      <w:r w:rsidRPr="00D468FD">
        <w:rPr>
          <w:i/>
        </w:rPr>
        <w:t xml:space="preserve"> annex 7</w:t>
      </w:r>
      <w:r>
        <w:t xml:space="preserve">, </w:t>
      </w:r>
      <w:r w:rsidRPr="00ED718A">
        <w:t>amend</w:t>
      </w:r>
      <w:r>
        <w:t xml:space="preserve"> </w:t>
      </w:r>
      <w:r w:rsidRPr="00ED718A">
        <w:t>to read:</w:t>
      </w:r>
    </w:p>
    <w:p w:rsidR="006C196C" w:rsidRPr="00ED718A" w:rsidRDefault="006C196C" w:rsidP="006C196C">
      <w:pPr>
        <w:spacing w:after="120" w:line="240" w:lineRule="auto"/>
        <w:ind w:left="2268" w:right="1134" w:hanging="1134"/>
        <w:jc w:val="both"/>
      </w:pPr>
      <w:r>
        <w:t>"</w:t>
      </w:r>
      <w:r w:rsidRPr="00ED718A">
        <w:t>1.3.</w:t>
      </w:r>
      <w:r w:rsidRPr="00ED718A">
        <w:tab/>
      </w:r>
      <w:r>
        <w:tab/>
      </w:r>
      <w:r w:rsidRPr="00ED718A">
        <w:t xml:space="preserve">Inflate the tyre to the pressure corresponding to the pressure </w:t>
      </w:r>
      <w:r w:rsidRPr="007A5946">
        <w:rPr>
          <w:strike/>
        </w:rPr>
        <w:t>index</w:t>
      </w:r>
      <w:r w:rsidRPr="00ED718A">
        <w:t xml:space="preserve"> specified by the manufacturer pursuant to parag</w:t>
      </w:r>
      <w:r>
        <w:t xml:space="preserve">raph 4.1.12. </w:t>
      </w:r>
      <w:proofErr w:type="gramStart"/>
      <w:r>
        <w:t>of</w:t>
      </w:r>
      <w:proofErr w:type="gramEnd"/>
      <w:r>
        <w:t xml:space="preserve"> this Regulation"</w:t>
      </w:r>
    </w:p>
    <w:bookmarkEnd w:id="0"/>
    <w:bookmarkEnd w:id="1"/>
    <w:p w:rsidR="006C196C" w:rsidRDefault="006C196C" w:rsidP="006C196C">
      <w:pPr>
        <w:pStyle w:val="HChG"/>
        <w:spacing w:line="240" w:lineRule="auto"/>
        <w:ind w:hanging="567"/>
      </w:pPr>
      <w:r w:rsidRPr="00CF20B1">
        <w:t>II.</w:t>
      </w:r>
      <w:r w:rsidRPr="00CF20B1">
        <w:tab/>
        <w:t>Justification</w:t>
      </w:r>
    </w:p>
    <w:p w:rsidR="006C196C" w:rsidRDefault="006C196C" w:rsidP="006C196C">
      <w:pPr>
        <w:spacing w:after="120" w:line="240" w:lineRule="auto"/>
        <w:ind w:left="1134" w:right="1134" w:firstLine="567"/>
        <w:jc w:val="both"/>
      </w:pPr>
      <w:r>
        <w:t>It is proposed to replace the PSI Index by indicating the inflation pressure in kilopascals (</w:t>
      </w:r>
      <w:r w:rsidRPr="00CF7F1D">
        <w:t>"</w:t>
      </w:r>
      <w:proofErr w:type="spellStart"/>
      <w:r>
        <w:t>kPa</w:t>
      </w:r>
      <w:proofErr w:type="spellEnd"/>
      <w:r w:rsidRPr="00CF7F1D">
        <w:t>"</w:t>
      </w:r>
      <w:r>
        <w:t>). By this, it will become possible to mark the same pressure as in all major tyre standards and avoid confusion in case of tyres marked according to UN Regulation N°. </w:t>
      </w:r>
      <w:proofErr w:type="gramStart"/>
      <w:r>
        <w:t>54 and, at the same time, according to FMVSS 119 or FMVSS 139.</w:t>
      </w:r>
      <w:proofErr w:type="gramEnd"/>
      <w:r>
        <w:t xml:space="preserve"> </w:t>
      </w:r>
    </w:p>
    <w:p w:rsidR="006C196C" w:rsidRDefault="006C196C" w:rsidP="006C196C">
      <w:pPr>
        <w:pStyle w:val="HChG"/>
        <w:tabs>
          <w:tab w:val="clear" w:pos="851"/>
        </w:tabs>
        <w:spacing w:line="240" w:lineRule="auto"/>
        <w:rPr>
          <w:u w:val="single"/>
          <w:lang w:eastAsia="ja-JP"/>
        </w:rPr>
      </w:pPr>
    </w:p>
    <w:p w:rsidR="006C196C" w:rsidRDefault="006C196C" w:rsidP="006C196C">
      <w:pPr>
        <w:pStyle w:val="HChG"/>
        <w:tabs>
          <w:tab w:val="clear" w:pos="851"/>
        </w:tabs>
        <w:spacing w:line="240" w:lineRule="auto"/>
      </w:pPr>
      <w:r>
        <w:rPr>
          <w:u w:val="single"/>
          <w:lang w:eastAsia="ja-JP"/>
        </w:rPr>
        <w:br w:type="page"/>
      </w:r>
      <w:r>
        <w:lastRenderedPageBreak/>
        <w:t>Part B – Amendment to UN Regulation No. 117</w:t>
      </w:r>
    </w:p>
    <w:p w:rsidR="006C196C" w:rsidRDefault="006C196C" w:rsidP="006C196C">
      <w:pPr>
        <w:pStyle w:val="HChG"/>
        <w:tabs>
          <w:tab w:val="clear" w:pos="851"/>
        </w:tabs>
        <w:spacing w:line="240" w:lineRule="auto"/>
        <w:ind w:left="567" w:firstLine="0"/>
        <w:rPr>
          <w:bCs/>
          <w:i/>
          <w:lang w:eastAsia="fr-BE"/>
        </w:rPr>
      </w:pPr>
      <w:r w:rsidRPr="00936A70">
        <w:t>I.</w:t>
      </w:r>
      <w:r w:rsidRPr="00936A70">
        <w:tab/>
        <w:t>Proposal</w:t>
      </w:r>
    </w:p>
    <w:p w:rsidR="006C196C" w:rsidRDefault="006C196C" w:rsidP="006C196C">
      <w:pPr>
        <w:spacing w:after="120"/>
        <w:ind w:left="1134"/>
        <w:rPr>
          <w:bCs/>
          <w:lang w:eastAsia="fr-BE"/>
        </w:rPr>
      </w:pPr>
      <w:r w:rsidRPr="00D8461E">
        <w:rPr>
          <w:bCs/>
          <w:i/>
          <w:lang w:eastAsia="fr-BE"/>
        </w:rPr>
        <w:t>Annex 3, paragraph 2.5.3</w:t>
      </w:r>
      <w:r>
        <w:rPr>
          <w:bCs/>
          <w:i/>
          <w:lang w:eastAsia="fr-BE"/>
        </w:rPr>
        <w:t>.</w:t>
      </w:r>
      <w:r>
        <w:rPr>
          <w:bCs/>
          <w:lang w:eastAsia="fr-BE"/>
        </w:rPr>
        <w:t xml:space="preserve">, </w:t>
      </w:r>
      <w:proofErr w:type="gramStart"/>
      <w:r>
        <w:rPr>
          <w:bCs/>
          <w:lang w:eastAsia="fr-BE"/>
        </w:rPr>
        <w:t>amend</w:t>
      </w:r>
      <w:proofErr w:type="gramEnd"/>
      <w:r>
        <w:rPr>
          <w:bCs/>
          <w:lang w:eastAsia="fr-BE"/>
        </w:rPr>
        <w:t xml:space="preserve"> to read:</w:t>
      </w:r>
    </w:p>
    <w:p w:rsidR="006C196C" w:rsidRPr="00325BA7" w:rsidRDefault="006C196C" w:rsidP="006C196C">
      <w:pPr>
        <w:tabs>
          <w:tab w:val="left" w:pos="2268"/>
        </w:tabs>
        <w:spacing w:after="120"/>
        <w:ind w:left="1134"/>
        <w:rPr>
          <w:bCs/>
          <w:lang w:eastAsia="fr-BE"/>
        </w:rPr>
      </w:pPr>
      <w:r>
        <w:rPr>
          <w:bCs/>
          <w:lang w:eastAsia="fr-BE"/>
        </w:rPr>
        <w:t>"</w:t>
      </w:r>
      <w:r w:rsidRPr="00325BA7">
        <w:rPr>
          <w:bCs/>
          <w:lang w:eastAsia="fr-BE"/>
        </w:rPr>
        <w:t>2.5.3.</w:t>
      </w:r>
      <w:r w:rsidRPr="00325BA7">
        <w:rPr>
          <w:b/>
          <w:bCs/>
          <w:lang w:eastAsia="fr-BE"/>
        </w:rPr>
        <w:tab/>
      </w:r>
      <w:r w:rsidRPr="00325BA7">
        <w:rPr>
          <w:bCs/>
          <w:lang w:eastAsia="fr-BE"/>
        </w:rPr>
        <w:t>Tyre inflation pressure</w:t>
      </w:r>
    </w:p>
    <w:p w:rsidR="006C196C" w:rsidRDefault="006C196C" w:rsidP="006C196C">
      <w:pPr>
        <w:spacing w:after="120"/>
        <w:ind w:left="2268" w:right="1134"/>
        <w:jc w:val="both"/>
        <w:rPr>
          <w:bCs/>
          <w:lang w:eastAsia="fr-BE"/>
        </w:rPr>
      </w:pPr>
      <w:r w:rsidRPr="00325BA7">
        <w:rPr>
          <w:bCs/>
          <w:lang w:eastAsia="fr-BE"/>
        </w:rPr>
        <w:t>Each tyre fitted on the test vehicle shall have a test pressure P</w:t>
      </w:r>
      <w:r w:rsidRPr="00325BA7">
        <w:rPr>
          <w:bCs/>
          <w:vertAlign w:val="subscript"/>
          <w:lang w:eastAsia="fr-BE"/>
        </w:rPr>
        <w:t>t</w:t>
      </w:r>
      <w:r w:rsidRPr="00325BA7">
        <w:rPr>
          <w:bCs/>
          <w:lang w:eastAsia="fr-BE"/>
        </w:rPr>
        <w:t xml:space="preserve"> not higher than the reference pressure </w:t>
      </w:r>
      <w:proofErr w:type="spellStart"/>
      <w:r w:rsidRPr="00325BA7">
        <w:rPr>
          <w:bCs/>
          <w:lang w:eastAsia="fr-BE"/>
        </w:rPr>
        <w:t>P</w:t>
      </w:r>
      <w:r w:rsidRPr="00325BA7">
        <w:rPr>
          <w:bCs/>
          <w:vertAlign w:val="subscript"/>
          <w:lang w:eastAsia="fr-BE"/>
        </w:rPr>
        <w:t>r</w:t>
      </w:r>
      <w:proofErr w:type="spellEnd"/>
      <w:r w:rsidRPr="00325BA7">
        <w:rPr>
          <w:bCs/>
          <w:lang w:eastAsia="fr-BE"/>
        </w:rPr>
        <w:t xml:space="preserve"> and within the interval:</w:t>
      </w:r>
    </w:p>
    <w:p w:rsidR="006C196C" w:rsidRPr="00325BA7" w:rsidRDefault="006C196C" w:rsidP="006C196C">
      <w:pPr>
        <w:spacing w:after="120"/>
        <w:ind w:left="2268"/>
        <w:rPr>
          <w:bCs/>
          <w:lang w:eastAsia="fr-BE"/>
        </w:rPr>
      </w:pPr>
      <w:r>
        <w:rPr>
          <w:bCs/>
          <w:noProof/>
          <w:lang w:val="en-US"/>
        </w:rPr>
        <mc:AlternateContent>
          <mc:Choice Requires="wpc">
            <w:drawing>
              <wp:inline distT="0" distB="0" distL="0" distR="0" wp14:anchorId="0501E217" wp14:editId="344B38DD">
                <wp:extent cx="2295525" cy="648970"/>
                <wp:effectExtent l="0" t="3175" r="1905" b="0"/>
                <wp:docPr id="56" name="Canvas 5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 name="Line 58"/>
                        <wps:cNvCnPr/>
                        <wps:spPr bwMode="auto">
                          <a:xfrm>
                            <a:off x="323215" y="264795"/>
                            <a:ext cx="184785" cy="63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5" name="Line 59"/>
                        <wps:cNvCnPr/>
                        <wps:spPr bwMode="auto">
                          <a:xfrm>
                            <a:off x="1854835" y="264795"/>
                            <a:ext cx="184785" cy="63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6" name="Rectangle 60"/>
                        <wps:cNvSpPr>
                          <a:spLocks noChangeArrowheads="1"/>
                        </wps:cNvSpPr>
                        <wps:spPr bwMode="auto">
                          <a:xfrm>
                            <a:off x="2185670" y="15875"/>
                            <a:ext cx="895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196C" w:rsidRDefault="006C196C" w:rsidP="006C196C">
                              <w:r>
                                <w:rPr>
                                  <w:color w:val="000000"/>
                                  <w:sz w:val="14"/>
                                  <w:szCs w:val="14"/>
                                </w:rPr>
                                <w:t>25</w:t>
                              </w:r>
                            </w:p>
                          </w:txbxContent>
                        </wps:txbx>
                        <wps:bodyPr rot="0" vert="horz" wrap="none" lIns="0" tIns="0" rIns="0" bIns="0" anchor="t" anchorCtr="0" upright="1">
                          <a:spAutoFit/>
                        </wps:bodyPr>
                      </wps:wsp>
                      <wps:wsp>
                        <wps:cNvPr id="7" name="Rectangle 61"/>
                        <wps:cNvSpPr>
                          <a:spLocks noChangeArrowheads="1"/>
                        </wps:cNvSpPr>
                        <wps:spPr bwMode="auto">
                          <a:xfrm>
                            <a:off x="2163445" y="15875"/>
                            <a:ext cx="228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196C" w:rsidRDefault="006C196C" w:rsidP="006C196C">
                              <w:r>
                                <w:rPr>
                                  <w:color w:val="000000"/>
                                  <w:sz w:val="14"/>
                                  <w:szCs w:val="14"/>
                                </w:rPr>
                                <w:t>.</w:t>
                              </w:r>
                            </w:p>
                          </w:txbxContent>
                        </wps:txbx>
                        <wps:bodyPr rot="0" vert="horz" wrap="none" lIns="0" tIns="0" rIns="0" bIns="0" anchor="t" anchorCtr="0" upright="1">
                          <a:spAutoFit/>
                        </wps:bodyPr>
                      </wps:wsp>
                      <wps:wsp>
                        <wps:cNvPr id="8" name="Rectangle 62"/>
                        <wps:cNvSpPr>
                          <a:spLocks noChangeArrowheads="1"/>
                        </wps:cNvSpPr>
                        <wps:spPr bwMode="auto">
                          <a:xfrm>
                            <a:off x="2118995" y="15875"/>
                            <a:ext cx="450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196C" w:rsidRDefault="006C196C" w:rsidP="006C196C">
                              <w:r>
                                <w:rPr>
                                  <w:color w:val="000000"/>
                                  <w:sz w:val="14"/>
                                  <w:szCs w:val="14"/>
                                </w:rPr>
                                <w:t>1</w:t>
                              </w:r>
                            </w:p>
                          </w:txbxContent>
                        </wps:txbx>
                        <wps:bodyPr rot="0" vert="horz" wrap="none" lIns="0" tIns="0" rIns="0" bIns="0" anchor="t" anchorCtr="0" upright="1">
                          <a:spAutoFit/>
                        </wps:bodyPr>
                      </wps:wsp>
                      <wps:wsp>
                        <wps:cNvPr id="9" name="Rectangle 63"/>
                        <wps:cNvSpPr>
                          <a:spLocks noChangeArrowheads="1"/>
                        </wps:cNvSpPr>
                        <wps:spPr bwMode="auto">
                          <a:xfrm>
                            <a:off x="654050" y="15875"/>
                            <a:ext cx="895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196C" w:rsidRDefault="006C196C" w:rsidP="006C196C">
                              <w:pPr>
                                <w:jc w:val="center"/>
                              </w:pPr>
                              <w:r>
                                <w:rPr>
                                  <w:color w:val="000000"/>
                                  <w:sz w:val="14"/>
                                  <w:szCs w:val="14"/>
                                </w:rPr>
                                <w:t>25</w:t>
                              </w:r>
                            </w:p>
                          </w:txbxContent>
                        </wps:txbx>
                        <wps:bodyPr rot="0" vert="horz" wrap="none" lIns="0" tIns="0" rIns="0" bIns="0" anchor="t" anchorCtr="0" upright="1">
                          <a:spAutoFit/>
                        </wps:bodyPr>
                      </wps:wsp>
                      <wps:wsp>
                        <wps:cNvPr id="10" name="Rectangle 64"/>
                        <wps:cNvSpPr>
                          <a:spLocks noChangeArrowheads="1"/>
                        </wps:cNvSpPr>
                        <wps:spPr bwMode="auto">
                          <a:xfrm>
                            <a:off x="631825" y="15875"/>
                            <a:ext cx="228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196C" w:rsidRDefault="006C196C" w:rsidP="006C196C">
                              <w:r>
                                <w:rPr>
                                  <w:color w:val="000000"/>
                                  <w:sz w:val="14"/>
                                  <w:szCs w:val="14"/>
                                </w:rPr>
                                <w:t>.</w:t>
                              </w:r>
                            </w:p>
                          </w:txbxContent>
                        </wps:txbx>
                        <wps:bodyPr rot="0" vert="horz" wrap="none" lIns="0" tIns="0" rIns="0" bIns="0" anchor="t" anchorCtr="0" upright="1">
                          <a:spAutoFit/>
                        </wps:bodyPr>
                      </wps:wsp>
                      <wps:wsp>
                        <wps:cNvPr id="11" name="Rectangle 65"/>
                        <wps:cNvSpPr>
                          <a:spLocks noChangeArrowheads="1"/>
                        </wps:cNvSpPr>
                        <wps:spPr bwMode="auto">
                          <a:xfrm>
                            <a:off x="587375" y="15875"/>
                            <a:ext cx="450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196C" w:rsidRDefault="006C196C" w:rsidP="006C196C">
                              <w:r>
                                <w:rPr>
                                  <w:color w:val="000000"/>
                                  <w:sz w:val="14"/>
                                  <w:szCs w:val="14"/>
                                </w:rPr>
                                <w:t>1</w:t>
                              </w:r>
                            </w:p>
                          </w:txbxContent>
                        </wps:txbx>
                        <wps:bodyPr rot="0" vert="horz" wrap="none" lIns="0" tIns="0" rIns="0" bIns="0" anchor="t" anchorCtr="0" upright="1">
                          <a:spAutoFit/>
                        </wps:bodyPr>
                      </wps:wsp>
                      <wps:wsp>
                        <wps:cNvPr id="12" name="Rectangle 66"/>
                        <wps:cNvSpPr>
                          <a:spLocks noChangeArrowheads="1"/>
                        </wps:cNvSpPr>
                        <wps:spPr bwMode="auto">
                          <a:xfrm>
                            <a:off x="1452245" y="168275"/>
                            <a:ext cx="768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196C" w:rsidRDefault="006C196C" w:rsidP="006C196C">
                              <w:r>
                                <w:rPr>
                                  <w:color w:val="000000"/>
                                  <w:sz w:val="24"/>
                                  <w:szCs w:val="24"/>
                                </w:rPr>
                                <w:t>1</w:t>
                              </w:r>
                            </w:p>
                          </w:txbxContent>
                        </wps:txbx>
                        <wps:bodyPr rot="0" vert="horz" wrap="none" lIns="0" tIns="0" rIns="0" bIns="0" anchor="t" anchorCtr="0" upright="1">
                          <a:spAutoFit/>
                        </wps:bodyPr>
                      </wps:wsp>
                      <wps:wsp>
                        <wps:cNvPr id="13" name="Rectangle 67"/>
                        <wps:cNvSpPr>
                          <a:spLocks noChangeArrowheads="1"/>
                        </wps:cNvSpPr>
                        <wps:spPr bwMode="auto">
                          <a:xfrm>
                            <a:off x="1414780" y="168275"/>
                            <a:ext cx="387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196C" w:rsidRDefault="006C196C" w:rsidP="006C196C">
                              <w:r>
                                <w:rPr>
                                  <w:color w:val="000000"/>
                                  <w:sz w:val="24"/>
                                  <w:szCs w:val="24"/>
                                </w:rPr>
                                <w:t>.</w:t>
                              </w:r>
                            </w:p>
                          </w:txbxContent>
                        </wps:txbx>
                        <wps:bodyPr rot="0" vert="horz" wrap="none" lIns="0" tIns="0" rIns="0" bIns="0" anchor="t" anchorCtr="0" upright="1">
                          <a:spAutoFit/>
                        </wps:bodyPr>
                      </wps:wsp>
                      <wps:wsp>
                        <wps:cNvPr id="14" name="Rectangle 68"/>
                        <wps:cNvSpPr>
                          <a:spLocks noChangeArrowheads="1"/>
                        </wps:cNvSpPr>
                        <wps:spPr bwMode="auto">
                          <a:xfrm>
                            <a:off x="1338580" y="168275"/>
                            <a:ext cx="768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196C" w:rsidRPr="007C2C32" w:rsidRDefault="006C196C" w:rsidP="006C196C">
                              <w:r w:rsidRPr="007C2C32">
                                <w:rPr>
                                  <w:color w:val="000000"/>
                                  <w:sz w:val="24"/>
                                  <w:szCs w:val="24"/>
                                </w:rPr>
                                <w:t>1</w:t>
                              </w:r>
                            </w:p>
                          </w:txbxContent>
                        </wps:txbx>
                        <wps:bodyPr rot="0" vert="horz" wrap="none" lIns="0" tIns="0" rIns="0" bIns="0" anchor="t" anchorCtr="0" upright="1">
                          <a:spAutoFit/>
                        </wps:bodyPr>
                      </wps:wsp>
                      <wps:wsp>
                        <wps:cNvPr id="15" name="Rectangle 69"/>
                        <wps:cNvSpPr>
                          <a:spLocks noChangeArrowheads="1"/>
                        </wps:cNvSpPr>
                        <wps:spPr bwMode="auto">
                          <a:xfrm>
                            <a:off x="2058670" y="210185"/>
                            <a:ext cx="59055"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196C" w:rsidRDefault="006C196C" w:rsidP="006C196C">
                              <w:r>
                                <w:rPr>
                                  <w:rFonts w:ascii="Symbol" w:hAnsi="Symbol" w:cs="Symbol"/>
                                  <w:color w:val="000000"/>
                                  <w:sz w:val="24"/>
                                  <w:szCs w:val="24"/>
                                </w:rPr>
                                <w:t></w:t>
                              </w:r>
                            </w:p>
                          </w:txbxContent>
                        </wps:txbx>
                        <wps:bodyPr rot="0" vert="horz" wrap="none" lIns="0" tIns="0" rIns="0" bIns="0" anchor="t" anchorCtr="0" upright="1">
                          <a:spAutoFit/>
                        </wps:bodyPr>
                      </wps:wsp>
                      <wps:wsp>
                        <wps:cNvPr id="16" name="Rectangle 70"/>
                        <wps:cNvSpPr>
                          <a:spLocks noChangeArrowheads="1"/>
                        </wps:cNvSpPr>
                        <wps:spPr bwMode="auto">
                          <a:xfrm>
                            <a:off x="2058670" y="142875"/>
                            <a:ext cx="59055"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196C" w:rsidRDefault="006C196C" w:rsidP="006C196C">
                              <w:r>
                                <w:rPr>
                                  <w:rFonts w:ascii="Symbol" w:hAnsi="Symbol" w:cs="Symbol"/>
                                  <w:color w:val="000000"/>
                                  <w:sz w:val="24"/>
                                  <w:szCs w:val="24"/>
                                </w:rPr>
                                <w:t></w:t>
                              </w:r>
                            </w:p>
                          </w:txbxContent>
                        </wps:txbx>
                        <wps:bodyPr rot="0" vert="horz" wrap="none" lIns="0" tIns="0" rIns="0" bIns="0" anchor="t" anchorCtr="0" upright="1">
                          <a:spAutoFit/>
                        </wps:bodyPr>
                      </wps:wsp>
                      <wps:wsp>
                        <wps:cNvPr id="17" name="Rectangle 71"/>
                        <wps:cNvSpPr>
                          <a:spLocks noChangeArrowheads="1"/>
                        </wps:cNvSpPr>
                        <wps:spPr bwMode="auto">
                          <a:xfrm>
                            <a:off x="2058670" y="307340"/>
                            <a:ext cx="59055"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196C" w:rsidRDefault="006C196C" w:rsidP="006C196C">
                              <w:r>
                                <w:rPr>
                                  <w:rFonts w:ascii="Symbol" w:hAnsi="Symbol" w:cs="Symbol"/>
                                  <w:color w:val="000000"/>
                                  <w:sz w:val="24"/>
                                  <w:szCs w:val="24"/>
                                </w:rPr>
                                <w:t></w:t>
                              </w:r>
                            </w:p>
                          </w:txbxContent>
                        </wps:txbx>
                        <wps:bodyPr rot="0" vert="horz" wrap="none" lIns="0" tIns="0" rIns="0" bIns="0" anchor="t" anchorCtr="0" upright="1">
                          <a:spAutoFit/>
                        </wps:bodyPr>
                      </wps:wsp>
                      <wps:wsp>
                        <wps:cNvPr id="18" name="Rectangle 72"/>
                        <wps:cNvSpPr>
                          <a:spLocks noChangeArrowheads="1"/>
                        </wps:cNvSpPr>
                        <wps:spPr bwMode="auto">
                          <a:xfrm>
                            <a:off x="2058670" y="45720"/>
                            <a:ext cx="59055"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196C" w:rsidRDefault="006C196C" w:rsidP="006C196C">
                              <w:r>
                                <w:rPr>
                                  <w:rFonts w:ascii="Symbol" w:hAnsi="Symbol" w:cs="Symbol"/>
                                  <w:color w:val="000000"/>
                                  <w:sz w:val="24"/>
                                  <w:szCs w:val="24"/>
                                </w:rPr>
                                <w:t></w:t>
                              </w:r>
                            </w:p>
                          </w:txbxContent>
                        </wps:txbx>
                        <wps:bodyPr rot="0" vert="horz" wrap="none" lIns="0" tIns="0" rIns="0" bIns="0" anchor="t" anchorCtr="0" upright="1">
                          <a:spAutoFit/>
                        </wps:bodyPr>
                      </wps:wsp>
                      <wps:wsp>
                        <wps:cNvPr id="19" name="Rectangle 73"/>
                        <wps:cNvSpPr>
                          <a:spLocks noChangeArrowheads="1"/>
                        </wps:cNvSpPr>
                        <wps:spPr bwMode="auto">
                          <a:xfrm>
                            <a:off x="1776095" y="210185"/>
                            <a:ext cx="59055"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196C" w:rsidRDefault="006C196C" w:rsidP="006C196C">
                              <w:r>
                                <w:rPr>
                                  <w:rFonts w:ascii="Symbol" w:hAnsi="Symbol" w:cs="Symbol"/>
                                  <w:color w:val="000000"/>
                                  <w:sz w:val="24"/>
                                  <w:szCs w:val="24"/>
                                </w:rPr>
                                <w:t></w:t>
                              </w:r>
                            </w:p>
                          </w:txbxContent>
                        </wps:txbx>
                        <wps:bodyPr rot="0" vert="horz" wrap="none" lIns="0" tIns="0" rIns="0" bIns="0" anchor="t" anchorCtr="0" upright="1">
                          <a:spAutoFit/>
                        </wps:bodyPr>
                      </wps:wsp>
                      <wps:wsp>
                        <wps:cNvPr id="20" name="Rectangle 74"/>
                        <wps:cNvSpPr>
                          <a:spLocks noChangeArrowheads="1"/>
                        </wps:cNvSpPr>
                        <wps:spPr bwMode="auto">
                          <a:xfrm>
                            <a:off x="1776095" y="142875"/>
                            <a:ext cx="59055"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196C" w:rsidRDefault="006C196C" w:rsidP="006C196C">
                              <w:r>
                                <w:rPr>
                                  <w:rFonts w:ascii="Symbol" w:hAnsi="Symbol" w:cs="Symbol"/>
                                  <w:color w:val="000000"/>
                                  <w:sz w:val="24"/>
                                  <w:szCs w:val="24"/>
                                </w:rPr>
                                <w:t></w:t>
                              </w:r>
                            </w:p>
                          </w:txbxContent>
                        </wps:txbx>
                        <wps:bodyPr rot="0" vert="horz" wrap="none" lIns="0" tIns="0" rIns="0" bIns="0" anchor="t" anchorCtr="0" upright="1">
                          <a:spAutoFit/>
                        </wps:bodyPr>
                      </wps:wsp>
                      <wps:wsp>
                        <wps:cNvPr id="21" name="Rectangle 75"/>
                        <wps:cNvSpPr>
                          <a:spLocks noChangeArrowheads="1"/>
                        </wps:cNvSpPr>
                        <wps:spPr bwMode="auto">
                          <a:xfrm>
                            <a:off x="1776095" y="307340"/>
                            <a:ext cx="59055"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196C" w:rsidRDefault="006C196C" w:rsidP="006C196C">
                              <w:r>
                                <w:rPr>
                                  <w:rFonts w:ascii="Symbol" w:hAnsi="Symbol" w:cs="Symbol"/>
                                  <w:color w:val="000000"/>
                                  <w:sz w:val="24"/>
                                  <w:szCs w:val="24"/>
                                </w:rPr>
                                <w:t></w:t>
                              </w:r>
                            </w:p>
                          </w:txbxContent>
                        </wps:txbx>
                        <wps:bodyPr rot="0" vert="horz" wrap="none" lIns="0" tIns="0" rIns="0" bIns="0" anchor="t" anchorCtr="0" upright="1">
                          <a:spAutoFit/>
                        </wps:bodyPr>
                      </wps:wsp>
                      <wps:wsp>
                        <wps:cNvPr id="22" name="Rectangle 76"/>
                        <wps:cNvSpPr>
                          <a:spLocks noChangeArrowheads="1"/>
                        </wps:cNvSpPr>
                        <wps:spPr bwMode="auto">
                          <a:xfrm>
                            <a:off x="1776095" y="45720"/>
                            <a:ext cx="59055"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196C" w:rsidRDefault="006C196C" w:rsidP="006C196C">
                              <w:r>
                                <w:rPr>
                                  <w:rFonts w:ascii="Symbol" w:hAnsi="Symbol" w:cs="Symbol"/>
                                  <w:color w:val="000000"/>
                                  <w:sz w:val="24"/>
                                  <w:szCs w:val="24"/>
                                </w:rPr>
                                <w:t></w:t>
                              </w:r>
                            </w:p>
                          </w:txbxContent>
                        </wps:txbx>
                        <wps:bodyPr rot="0" vert="horz" wrap="none" lIns="0" tIns="0" rIns="0" bIns="0" anchor="t" anchorCtr="0" upright="1">
                          <a:spAutoFit/>
                        </wps:bodyPr>
                      </wps:wsp>
                      <wps:wsp>
                        <wps:cNvPr id="23" name="Rectangle 77"/>
                        <wps:cNvSpPr>
                          <a:spLocks noChangeArrowheads="1"/>
                        </wps:cNvSpPr>
                        <wps:spPr bwMode="auto">
                          <a:xfrm>
                            <a:off x="1719580" y="150495"/>
                            <a:ext cx="38735"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196C" w:rsidRDefault="006C196C" w:rsidP="006C196C">
                              <w:r>
                                <w:rPr>
                                  <w:rFonts w:ascii="Symbol" w:hAnsi="Symbol" w:cs="Symbol"/>
                                  <w:color w:val="000000"/>
                                  <w:sz w:val="24"/>
                                  <w:szCs w:val="24"/>
                                </w:rPr>
                                <w:t></w:t>
                              </w:r>
                            </w:p>
                          </w:txbxContent>
                        </wps:txbx>
                        <wps:bodyPr rot="0" vert="horz" wrap="none" lIns="0" tIns="0" rIns="0" bIns="0" anchor="t" anchorCtr="0" upright="1">
                          <a:spAutoFit/>
                        </wps:bodyPr>
                      </wps:wsp>
                      <wps:wsp>
                        <wps:cNvPr id="24" name="Rectangle 78"/>
                        <wps:cNvSpPr>
                          <a:spLocks noChangeArrowheads="1"/>
                        </wps:cNvSpPr>
                        <wps:spPr bwMode="auto">
                          <a:xfrm>
                            <a:off x="1183640" y="1504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196C" w:rsidRDefault="006C196C" w:rsidP="006C196C">
                              <w:r>
                                <w:rPr>
                                  <w:rFonts w:ascii="Symbol" w:hAnsi="Symbol" w:cs="Symbol"/>
                                  <w:color w:val="000000"/>
                                  <w:sz w:val="24"/>
                                  <w:szCs w:val="24"/>
                                </w:rPr>
                                <w:t></w:t>
                              </w:r>
                            </w:p>
                          </w:txbxContent>
                        </wps:txbx>
                        <wps:bodyPr rot="0" vert="horz" wrap="none" lIns="0" tIns="0" rIns="0" bIns="0" anchor="t" anchorCtr="0" upright="1">
                          <a:spAutoFit/>
                        </wps:bodyPr>
                      </wps:wsp>
                      <wps:wsp>
                        <wps:cNvPr id="25" name="Rectangle 79"/>
                        <wps:cNvSpPr>
                          <a:spLocks noChangeArrowheads="1"/>
                        </wps:cNvSpPr>
                        <wps:spPr bwMode="auto">
                          <a:xfrm>
                            <a:off x="798830" y="1504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196C" w:rsidRDefault="006C196C" w:rsidP="006C196C">
                              <w:r>
                                <w:rPr>
                                  <w:rFonts w:ascii="Symbol" w:hAnsi="Symbol" w:cs="Symbol"/>
                                  <w:color w:val="000000"/>
                                  <w:sz w:val="24"/>
                                  <w:szCs w:val="24"/>
                                </w:rPr>
                                <w:t></w:t>
                              </w:r>
                            </w:p>
                          </w:txbxContent>
                        </wps:txbx>
                        <wps:bodyPr rot="0" vert="horz" wrap="none" lIns="0" tIns="0" rIns="0" bIns="0" anchor="t" anchorCtr="0" upright="1">
                          <a:spAutoFit/>
                        </wps:bodyPr>
                      </wps:wsp>
                      <wps:wsp>
                        <wps:cNvPr id="26" name="Rectangle 80"/>
                        <wps:cNvSpPr>
                          <a:spLocks noChangeArrowheads="1"/>
                        </wps:cNvSpPr>
                        <wps:spPr bwMode="auto">
                          <a:xfrm>
                            <a:off x="527050" y="210185"/>
                            <a:ext cx="59055"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196C" w:rsidRDefault="006C196C" w:rsidP="006C196C">
                              <w:r>
                                <w:rPr>
                                  <w:rFonts w:ascii="Symbol" w:hAnsi="Symbol" w:cs="Symbol"/>
                                  <w:color w:val="000000"/>
                                  <w:sz w:val="24"/>
                                  <w:szCs w:val="24"/>
                                </w:rPr>
                                <w:t></w:t>
                              </w:r>
                            </w:p>
                          </w:txbxContent>
                        </wps:txbx>
                        <wps:bodyPr rot="0" vert="horz" wrap="none" lIns="0" tIns="0" rIns="0" bIns="0" anchor="t" anchorCtr="0" upright="1">
                          <a:spAutoFit/>
                        </wps:bodyPr>
                      </wps:wsp>
                      <wps:wsp>
                        <wps:cNvPr id="27" name="Rectangle 81"/>
                        <wps:cNvSpPr>
                          <a:spLocks noChangeArrowheads="1"/>
                        </wps:cNvSpPr>
                        <wps:spPr bwMode="auto">
                          <a:xfrm>
                            <a:off x="527050" y="142875"/>
                            <a:ext cx="59055"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196C" w:rsidRDefault="006C196C" w:rsidP="006C196C">
                              <w:r>
                                <w:rPr>
                                  <w:rFonts w:ascii="Symbol" w:hAnsi="Symbol" w:cs="Symbol"/>
                                  <w:color w:val="000000"/>
                                  <w:sz w:val="24"/>
                                  <w:szCs w:val="24"/>
                                </w:rPr>
                                <w:t></w:t>
                              </w:r>
                            </w:p>
                          </w:txbxContent>
                        </wps:txbx>
                        <wps:bodyPr rot="0" vert="horz" wrap="none" lIns="0" tIns="0" rIns="0" bIns="0" anchor="t" anchorCtr="0" upright="1">
                          <a:spAutoFit/>
                        </wps:bodyPr>
                      </wps:wsp>
                      <wps:wsp>
                        <wps:cNvPr id="28" name="Rectangle 82"/>
                        <wps:cNvSpPr>
                          <a:spLocks noChangeArrowheads="1"/>
                        </wps:cNvSpPr>
                        <wps:spPr bwMode="auto">
                          <a:xfrm>
                            <a:off x="527050" y="307340"/>
                            <a:ext cx="59055"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196C" w:rsidRDefault="006C196C" w:rsidP="006C196C">
                              <w:r>
                                <w:rPr>
                                  <w:rFonts w:ascii="Symbol" w:hAnsi="Symbol" w:cs="Symbol"/>
                                  <w:color w:val="000000"/>
                                  <w:sz w:val="24"/>
                                  <w:szCs w:val="24"/>
                                </w:rPr>
                                <w:t></w:t>
                              </w:r>
                            </w:p>
                          </w:txbxContent>
                        </wps:txbx>
                        <wps:bodyPr rot="0" vert="horz" wrap="none" lIns="0" tIns="0" rIns="0" bIns="0" anchor="t" anchorCtr="0" upright="1">
                          <a:spAutoFit/>
                        </wps:bodyPr>
                      </wps:wsp>
                      <wps:wsp>
                        <wps:cNvPr id="29" name="Rectangle 83"/>
                        <wps:cNvSpPr>
                          <a:spLocks noChangeArrowheads="1"/>
                        </wps:cNvSpPr>
                        <wps:spPr bwMode="auto">
                          <a:xfrm>
                            <a:off x="527050" y="45720"/>
                            <a:ext cx="59055"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196C" w:rsidRDefault="006C196C" w:rsidP="006C196C">
                              <w:r>
                                <w:rPr>
                                  <w:rFonts w:ascii="Symbol" w:hAnsi="Symbol" w:cs="Symbol"/>
                                  <w:color w:val="000000"/>
                                  <w:sz w:val="24"/>
                                  <w:szCs w:val="24"/>
                                </w:rPr>
                                <w:t></w:t>
                              </w:r>
                            </w:p>
                          </w:txbxContent>
                        </wps:txbx>
                        <wps:bodyPr rot="0" vert="horz" wrap="none" lIns="0" tIns="0" rIns="0" bIns="0" anchor="t" anchorCtr="0" upright="1">
                          <a:spAutoFit/>
                        </wps:bodyPr>
                      </wps:wsp>
                      <wps:wsp>
                        <wps:cNvPr id="30" name="Rectangle 84"/>
                        <wps:cNvSpPr>
                          <a:spLocks noChangeArrowheads="1"/>
                        </wps:cNvSpPr>
                        <wps:spPr bwMode="auto">
                          <a:xfrm>
                            <a:off x="244475" y="210185"/>
                            <a:ext cx="59055"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196C" w:rsidRDefault="006C196C" w:rsidP="006C196C">
                              <w:r>
                                <w:rPr>
                                  <w:rFonts w:ascii="Symbol" w:hAnsi="Symbol" w:cs="Symbol"/>
                                  <w:color w:val="000000"/>
                                  <w:sz w:val="24"/>
                                  <w:szCs w:val="24"/>
                                </w:rPr>
                                <w:t></w:t>
                              </w:r>
                            </w:p>
                          </w:txbxContent>
                        </wps:txbx>
                        <wps:bodyPr rot="0" vert="horz" wrap="none" lIns="0" tIns="0" rIns="0" bIns="0" anchor="t" anchorCtr="0" upright="1">
                          <a:spAutoFit/>
                        </wps:bodyPr>
                      </wps:wsp>
                      <wps:wsp>
                        <wps:cNvPr id="31" name="Rectangle 85"/>
                        <wps:cNvSpPr>
                          <a:spLocks noChangeArrowheads="1"/>
                        </wps:cNvSpPr>
                        <wps:spPr bwMode="auto">
                          <a:xfrm>
                            <a:off x="244475" y="142875"/>
                            <a:ext cx="59055"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196C" w:rsidRDefault="006C196C" w:rsidP="006C196C">
                              <w:r>
                                <w:rPr>
                                  <w:rFonts w:ascii="Symbol" w:hAnsi="Symbol" w:cs="Symbol"/>
                                  <w:color w:val="000000"/>
                                  <w:sz w:val="24"/>
                                  <w:szCs w:val="24"/>
                                </w:rPr>
                                <w:t></w:t>
                              </w:r>
                            </w:p>
                          </w:txbxContent>
                        </wps:txbx>
                        <wps:bodyPr rot="0" vert="horz" wrap="none" lIns="0" tIns="0" rIns="0" bIns="0" anchor="t" anchorCtr="0" upright="1">
                          <a:spAutoFit/>
                        </wps:bodyPr>
                      </wps:wsp>
                      <wps:wsp>
                        <wps:cNvPr id="32" name="Rectangle 86"/>
                        <wps:cNvSpPr>
                          <a:spLocks noChangeArrowheads="1"/>
                        </wps:cNvSpPr>
                        <wps:spPr bwMode="auto">
                          <a:xfrm>
                            <a:off x="244475" y="307340"/>
                            <a:ext cx="59055"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196C" w:rsidRDefault="006C196C" w:rsidP="006C196C">
                              <w:r>
                                <w:rPr>
                                  <w:rFonts w:ascii="Symbol" w:hAnsi="Symbol" w:cs="Symbol"/>
                                  <w:color w:val="000000"/>
                                  <w:sz w:val="24"/>
                                  <w:szCs w:val="24"/>
                                </w:rPr>
                                <w:t></w:t>
                              </w:r>
                            </w:p>
                          </w:txbxContent>
                        </wps:txbx>
                        <wps:bodyPr rot="0" vert="horz" wrap="none" lIns="0" tIns="0" rIns="0" bIns="0" anchor="t" anchorCtr="0" upright="1">
                          <a:spAutoFit/>
                        </wps:bodyPr>
                      </wps:wsp>
                      <wps:wsp>
                        <wps:cNvPr id="33" name="Rectangle 87"/>
                        <wps:cNvSpPr>
                          <a:spLocks noChangeArrowheads="1"/>
                        </wps:cNvSpPr>
                        <wps:spPr bwMode="auto">
                          <a:xfrm>
                            <a:off x="244475" y="45720"/>
                            <a:ext cx="59055"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196C" w:rsidRDefault="006C196C" w:rsidP="006C196C">
                              <w:r>
                                <w:rPr>
                                  <w:rFonts w:ascii="Symbol" w:hAnsi="Symbol" w:cs="Symbol"/>
                                  <w:color w:val="000000"/>
                                  <w:sz w:val="24"/>
                                  <w:szCs w:val="24"/>
                                </w:rPr>
                                <w:t></w:t>
                              </w:r>
                            </w:p>
                          </w:txbxContent>
                        </wps:txbx>
                        <wps:bodyPr rot="0" vert="horz" wrap="none" lIns="0" tIns="0" rIns="0" bIns="0" anchor="t" anchorCtr="0" upright="1">
                          <a:spAutoFit/>
                        </wps:bodyPr>
                      </wps:wsp>
                      <wps:wsp>
                        <wps:cNvPr id="34" name="Rectangle 88"/>
                        <wps:cNvSpPr>
                          <a:spLocks noChangeArrowheads="1"/>
                        </wps:cNvSpPr>
                        <wps:spPr bwMode="auto">
                          <a:xfrm>
                            <a:off x="187325" y="150495"/>
                            <a:ext cx="38735"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196C" w:rsidRDefault="006C196C" w:rsidP="006C196C">
                              <w:r>
                                <w:rPr>
                                  <w:rFonts w:ascii="Symbol" w:hAnsi="Symbol" w:cs="Symbol"/>
                                  <w:color w:val="000000"/>
                                  <w:sz w:val="24"/>
                                  <w:szCs w:val="24"/>
                                </w:rPr>
                                <w:t></w:t>
                              </w:r>
                            </w:p>
                          </w:txbxContent>
                        </wps:txbx>
                        <wps:bodyPr rot="0" vert="horz" wrap="none" lIns="0" tIns="0" rIns="0" bIns="0" anchor="t" anchorCtr="0" upright="1">
                          <a:spAutoFit/>
                        </wps:bodyPr>
                      </wps:wsp>
                      <wps:wsp>
                        <wps:cNvPr id="35" name="Rectangle 89"/>
                        <wps:cNvSpPr>
                          <a:spLocks noChangeArrowheads="1"/>
                        </wps:cNvSpPr>
                        <wps:spPr bwMode="auto">
                          <a:xfrm>
                            <a:off x="1972310" y="380365"/>
                            <a:ext cx="3492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196C" w:rsidRDefault="006C196C" w:rsidP="006C196C">
                              <w:proofErr w:type="gramStart"/>
                              <w:r>
                                <w:rPr>
                                  <w:i/>
                                  <w:iCs/>
                                  <w:color w:val="000000"/>
                                  <w:sz w:val="14"/>
                                  <w:szCs w:val="14"/>
                                </w:rPr>
                                <w:t>r</w:t>
                              </w:r>
                              <w:proofErr w:type="gramEnd"/>
                            </w:p>
                          </w:txbxContent>
                        </wps:txbx>
                        <wps:bodyPr rot="0" vert="horz" wrap="none" lIns="0" tIns="0" rIns="0" bIns="0" anchor="t" anchorCtr="0" upright="1">
                          <a:spAutoFit/>
                        </wps:bodyPr>
                      </wps:wsp>
                      <wps:wsp>
                        <wps:cNvPr id="36" name="Rectangle 90"/>
                        <wps:cNvSpPr>
                          <a:spLocks noChangeArrowheads="1"/>
                        </wps:cNvSpPr>
                        <wps:spPr bwMode="auto">
                          <a:xfrm>
                            <a:off x="1975485" y="161290"/>
                            <a:ext cx="247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196C" w:rsidRPr="007C2C32" w:rsidRDefault="006C196C" w:rsidP="006C196C">
                              <w:proofErr w:type="gramStart"/>
                              <w:r w:rsidRPr="007C2C32">
                                <w:rPr>
                                  <w:iCs/>
                                  <w:color w:val="000000"/>
                                  <w:sz w:val="14"/>
                                  <w:szCs w:val="14"/>
                                </w:rPr>
                                <w:t>t</w:t>
                              </w:r>
                              <w:proofErr w:type="gramEnd"/>
                            </w:p>
                          </w:txbxContent>
                        </wps:txbx>
                        <wps:bodyPr rot="0" vert="horz" wrap="none" lIns="0" tIns="0" rIns="0" bIns="0" anchor="t" anchorCtr="0" upright="1">
                          <a:spAutoFit/>
                        </wps:bodyPr>
                      </wps:wsp>
                      <wps:wsp>
                        <wps:cNvPr id="37" name="Rectangle 91"/>
                        <wps:cNvSpPr>
                          <a:spLocks noChangeArrowheads="1"/>
                        </wps:cNvSpPr>
                        <wps:spPr bwMode="auto">
                          <a:xfrm>
                            <a:off x="1635760" y="262255"/>
                            <a:ext cx="298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196C" w:rsidRPr="007C2C32" w:rsidRDefault="006C196C" w:rsidP="006C196C">
                              <w:proofErr w:type="gramStart"/>
                              <w:r w:rsidRPr="007C2C32">
                                <w:rPr>
                                  <w:iCs/>
                                  <w:color w:val="000000"/>
                                  <w:sz w:val="14"/>
                                  <w:szCs w:val="14"/>
                                </w:rPr>
                                <w:t>r</w:t>
                              </w:r>
                              <w:proofErr w:type="gramEnd"/>
                            </w:p>
                          </w:txbxContent>
                        </wps:txbx>
                        <wps:bodyPr rot="0" vert="horz" wrap="none" lIns="0" tIns="0" rIns="0" bIns="0" anchor="t" anchorCtr="0" upright="1">
                          <a:spAutoFit/>
                        </wps:bodyPr>
                      </wps:wsp>
                      <wps:wsp>
                        <wps:cNvPr id="38" name="Rectangle 92"/>
                        <wps:cNvSpPr>
                          <a:spLocks noChangeArrowheads="1"/>
                        </wps:cNvSpPr>
                        <wps:spPr bwMode="auto">
                          <a:xfrm>
                            <a:off x="1048385" y="262255"/>
                            <a:ext cx="247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196C" w:rsidRPr="007C2C32" w:rsidRDefault="006C196C" w:rsidP="006C196C">
                              <w:proofErr w:type="gramStart"/>
                              <w:r w:rsidRPr="007C2C32">
                                <w:rPr>
                                  <w:iCs/>
                                  <w:color w:val="000000"/>
                                  <w:sz w:val="14"/>
                                  <w:szCs w:val="14"/>
                                </w:rPr>
                                <w:t>t</w:t>
                              </w:r>
                              <w:proofErr w:type="gramEnd"/>
                            </w:p>
                          </w:txbxContent>
                        </wps:txbx>
                        <wps:bodyPr rot="0" vert="horz" wrap="none" lIns="0" tIns="0" rIns="0" bIns="0" anchor="t" anchorCtr="0" upright="1">
                          <a:spAutoFit/>
                        </wps:bodyPr>
                      </wps:wsp>
                      <wps:wsp>
                        <wps:cNvPr id="39" name="Rectangle 93"/>
                        <wps:cNvSpPr>
                          <a:spLocks noChangeArrowheads="1"/>
                        </wps:cNvSpPr>
                        <wps:spPr bwMode="auto">
                          <a:xfrm>
                            <a:off x="440055" y="380365"/>
                            <a:ext cx="298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196C" w:rsidRPr="007C2C32" w:rsidRDefault="006C196C" w:rsidP="006C196C">
                              <w:proofErr w:type="gramStart"/>
                              <w:r w:rsidRPr="007C2C32">
                                <w:rPr>
                                  <w:iCs/>
                                  <w:color w:val="000000"/>
                                  <w:sz w:val="14"/>
                                  <w:szCs w:val="14"/>
                                </w:rPr>
                                <w:t>r</w:t>
                              </w:r>
                              <w:proofErr w:type="gramEnd"/>
                            </w:p>
                          </w:txbxContent>
                        </wps:txbx>
                        <wps:bodyPr rot="0" vert="horz" wrap="none" lIns="0" tIns="0" rIns="0" bIns="0" anchor="t" anchorCtr="0" upright="1">
                          <a:spAutoFit/>
                        </wps:bodyPr>
                      </wps:wsp>
                      <wps:wsp>
                        <wps:cNvPr id="40" name="Rectangle 94"/>
                        <wps:cNvSpPr>
                          <a:spLocks noChangeArrowheads="1"/>
                        </wps:cNvSpPr>
                        <wps:spPr bwMode="auto">
                          <a:xfrm>
                            <a:off x="443865" y="161290"/>
                            <a:ext cx="247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196C" w:rsidRPr="007C2C32" w:rsidRDefault="006C196C" w:rsidP="006C196C">
                              <w:proofErr w:type="gramStart"/>
                              <w:r w:rsidRPr="007C2C32">
                                <w:rPr>
                                  <w:iCs/>
                                  <w:color w:val="000000"/>
                                  <w:sz w:val="14"/>
                                  <w:szCs w:val="14"/>
                                </w:rPr>
                                <w:t>t</w:t>
                              </w:r>
                              <w:proofErr w:type="gramEnd"/>
                            </w:p>
                          </w:txbxContent>
                        </wps:txbx>
                        <wps:bodyPr rot="0" vert="horz" wrap="none" lIns="0" tIns="0" rIns="0" bIns="0" anchor="t" anchorCtr="0" upright="1">
                          <a:spAutoFit/>
                        </wps:bodyPr>
                      </wps:wsp>
                      <wps:wsp>
                        <wps:cNvPr id="41" name="Rectangle 95"/>
                        <wps:cNvSpPr>
                          <a:spLocks noChangeArrowheads="1"/>
                        </wps:cNvSpPr>
                        <wps:spPr bwMode="auto">
                          <a:xfrm>
                            <a:off x="104140" y="262255"/>
                            <a:ext cx="298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196C" w:rsidRPr="007C2C32" w:rsidRDefault="006C196C" w:rsidP="006C196C">
                              <w:proofErr w:type="gramStart"/>
                              <w:r w:rsidRPr="007C2C32">
                                <w:rPr>
                                  <w:iCs/>
                                  <w:color w:val="000000"/>
                                  <w:sz w:val="14"/>
                                  <w:szCs w:val="14"/>
                                </w:rPr>
                                <w:t>r</w:t>
                              </w:r>
                              <w:proofErr w:type="gramEnd"/>
                            </w:p>
                          </w:txbxContent>
                        </wps:txbx>
                        <wps:bodyPr rot="0" vert="horz" wrap="none" lIns="0" tIns="0" rIns="0" bIns="0" anchor="t" anchorCtr="0" upright="1">
                          <a:spAutoFit/>
                        </wps:bodyPr>
                      </wps:wsp>
                      <wps:wsp>
                        <wps:cNvPr id="42" name="Rectangle 96"/>
                        <wps:cNvSpPr>
                          <a:spLocks noChangeArrowheads="1"/>
                        </wps:cNvSpPr>
                        <wps:spPr bwMode="auto">
                          <a:xfrm>
                            <a:off x="1860550" y="286385"/>
                            <a:ext cx="1104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196C" w:rsidRPr="007C2C32" w:rsidRDefault="006C196C" w:rsidP="006C196C">
                              <w:r w:rsidRPr="007C2C32">
                                <w:rPr>
                                  <w:iCs/>
                                  <w:color w:val="000000"/>
                                  <w:sz w:val="24"/>
                                  <w:szCs w:val="24"/>
                                </w:rPr>
                                <w:t>Q</w:t>
                              </w:r>
                            </w:p>
                          </w:txbxContent>
                        </wps:txbx>
                        <wps:bodyPr rot="0" vert="horz" wrap="none" lIns="0" tIns="0" rIns="0" bIns="0" anchor="t" anchorCtr="0" upright="1">
                          <a:spAutoFit/>
                        </wps:bodyPr>
                      </wps:wsp>
                      <wps:wsp>
                        <wps:cNvPr id="43" name="Rectangle 97"/>
                        <wps:cNvSpPr>
                          <a:spLocks noChangeArrowheads="1"/>
                        </wps:cNvSpPr>
                        <wps:spPr bwMode="auto">
                          <a:xfrm>
                            <a:off x="1866900" y="67945"/>
                            <a:ext cx="1104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196C" w:rsidRPr="007C2C32" w:rsidRDefault="006C196C" w:rsidP="006C196C">
                              <w:r w:rsidRPr="007C2C32">
                                <w:rPr>
                                  <w:iCs/>
                                  <w:color w:val="000000"/>
                                  <w:sz w:val="24"/>
                                  <w:szCs w:val="24"/>
                                </w:rPr>
                                <w:t>Q</w:t>
                              </w:r>
                            </w:p>
                          </w:txbxContent>
                        </wps:txbx>
                        <wps:bodyPr rot="0" vert="horz" wrap="none" lIns="0" tIns="0" rIns="0" bIns="0" anchor="t" anchorCtr="0" upright="1">
                          <a:spAutoFit/>
                        </wps:bodyPr>
                      </wps:wsp>
                      <wps:wsp>
                        <wps:cNvPr id="44" name="Rectangle 98"/>
                        <wps:cNvSpPr>
                          <a:spLocks noChangeArrowheads="1"/>
                        </wps:cNvSpPr>
                        <wps:spPr bwMode="auto">
                          <a:xfrm>
                            <a:off x="1559560" y="168275"/>
                            <a:ext cx="850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196C" w:rsidRPr="007C2C32" w:rsidRDefault="006C196C" w:rsidP="006C196C">
                              <w:r w:rsidRPr="007C2C32">
                                <w:rPr>
                                  <w:iCs/>
                                  <w:color w:val="000000"/>
                                  <w:sz w:val="24"/>
                                  <w:szCs w:val="24"/>
                                </w:rPr>
                                <w:t>P</w:t>
                              </w:r>
                            </w:p>
                          </w:txbxContent>
                        </wps:txbx>
                        <wps:bodyPr rot="0" vert="horz" wrap="none" lIns="0" tIns="0" rIns="0" bIns="0" anchor="t" anchorCtr="0" upright="1">
                          <a:spAutoFit/>
                        </wps:bodyPr>
                      </wps:wsp>
                      <wps:wsp>
                        <wps:cNvPr id="45" name="Rectangle 99"/>
                        <wps:cNvSpPr>
                          <a:spLocks noChangeArrowheads="1"/>
                        </wps:cNvSpPr>
                        <wps:spPr bwMode="auto">
                          <a:xfrm>
                            <a:off x="974725" y="168275"/>
                            <a:ext cx="850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196C" w:rsidRPr="007C2C32" w:rsidRDefault="006C196C" w:rsidP="006C196C">
                              <w:r w:rsidRPr="007C2C32">
                                <w:rPr>
                                  <w:iCs/>
                                  <w:color w:val="000000"/>
                                  <w:sz w:val="24"/>
                                  <w:szCs w:val="24"/>
                                </w:rPr>
                                <w:t>P</w:t>
                              </w:r>
                            </w:p>
                          </w:txbxContent>
                        </wps:txbx>
                        <wps:bodyPr rot="0" vert="horz" wrap="none" lIns="0" tIns="0" rIns="0" bIns="0" anchor="t" anchorCtr="0" upright="1">
                          <a:spAutoFit/>
                        </wps:bodyPr>
                      </wps:wsp>
                      <wps:wsp>
                        <wps:cNvPr id="46" name="Rectangle 100"/>
                        <wps:cNvSpPr>
                          <a:spLocks noChangeArrowheads="1"/>
                        </wps:cNvSpPr>
                        <wps:spPr bwMode="auto">
                          <a:xfrm>
                            <a:off x="328295" y="286385"/>
                            <a:ext cx="1104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196C" w:rsidRPr="007C2C32" w:rsidRDefault="006C196C" w:rsidP="006C196C">
                              <w:r w:rsidRPr="007C2C32">
                                <w:rPr>
                                  <w:iCs/>
                                  <w:color w:val="000000"/>
                                  <w:sz w:val="24"/>
                                  <w:szCs w:val="24"/>
                                </w:rPr>
                                <w:t>Q</w:t>
                              </w:r>
                            </w:p>
                          </w:txbxContent>
                        </wps:txbx>
                        <wps:bodyPr rot="0" vert="horz" wrap="none" lIns="0" tIns="0" rIns="0" bIns="0" anchor="t" anchorCtr="0" upright="1">
                          <a:spAutoFit/>
                        </wps:bodyPr>
                      </wps:wsp>
                      <wps:wsp>
                        <wps:cNvPr id="47" name="Rectangle 101"/>
                        <wps:cNvSpPr>
                          <a:spLocks noChangeArrowheads="1"/>
                        </wps:cNvSpPr>
                        <wps:spPr bwMode="auto">
                          <a:xfrm>
                            <a:off x="334645" y="67945"/>
                            <a:ext cx="1104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196C" w:rsidRPr="007C2C32" w:rsidRDefault="006C196C" w:rsidP="006C196C">
                              <w:r w:rsidRPr="007C2C32">
                                <w:rPr>
                                  <w:iCs/>
                                  <w:color w:val="000000"/>
                                  <w:sz w:val="24"/>
                                  <w:szCs w:val="24"/>
                                </w:rPr>
                                <w:t>Q</w:t>
                              </w:r>
                            </w:p>
                          </w:txbxContent>
                        </wps:txbx>
                        <wps:bodyPr rot="0" vert="horz" wrap="none" lIns="0" tIns="0" rIns="0" bIns="0" anchor="t" anchorCtr="0" upright="1">
                          <a:spAutoFit/>
                        </wps:bodyPr>
                      </wps:wsp>
                      <wps:wsp>
                        <wps:cNvPr id="48" name="Rectangle 102"/>
                        <wps:cNvSpPr>
                          <a:spLocks noChangeArrowheads="1"/>
                        </wps:cNvSpPr>
                        <wps:spPr bwMode="auto">
                          <a:xfrm>
                            <a:off x="27940" y="168275"/>
                            <a:ext cx="850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196C" w:rsidRPr="007C2C32" w:rsidRDefault="006C196C" w:rsidP="006C196C">
                              <w:r w:rsidRPr="007C2C32">
                                <w:rPr>
                                  <w:iCs/>
                                  <w:color w:val="000000"/>
                                  <w:sz w:val="24"/>
                                  <w:szCs w:val="24"/>
                                </w:rPr>
                                <w:t>P</w:t>
                              </w:r>
                            </w:p>
                          </w:txbxContent>
                        </wps:txbx>
                        <wps:bodyPr rot="0" vert="horz" wrap="none" lIns="0" tIns="0" rIns="0" bIns="0" anchor="t" anchorCtr="0" upright="1">
                          <a:spAutoFit/>
                        </wps:bodyPr>
                      </wps:wsp>
                    </wpc:wpc>
                  </a:graphicData>
                </a:graphic>
              </wp:inline>
            </w:drawing>
          </mc:Choice>
          <mc:Fallback>
            <w:pict>
              <v:group id="Canvas 56" o:spid="_x0000_s1026" editas="canvas" style="width:180.75pt;height:51.1pt;mso-position-horizontal-relative:char;mso-position-vertical-relative:line" coordsize="22955,64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2955;height:6489;visibility:visible;mso-wrap-style:square">
                  <v:fill o:detectmouseclick="t"/>
                  <v:path o:connecttype="none"/>
                </v:shape>
                <v:line id="Line 58" o:spid="_x0000_s1028" style="position:absolute;visibility:visible;mso-wrap-style:square" from="3232,2647" to="5080,26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Dpg8QAAADaAAAADwAAAGRycy9kb3ducmV2LnhtbESPQWvCQBSE74X+h+UVequbSpCQukpr&#10;EQoeJLGX3h7Z1ySafRt2V5P4612h0OMwM98wy/VoOnEh51vLCl5nCQjiyuqWawXfh+1LBsIHZI2d&#10;ZVIwkYf16vFhibm2Axd0KUMtIoR9jgqaEPpcSl81ZNDPbE8cvV/rDIYoXS21wyHCTSfnSbKQBluO&#10;Cw32tGmoOpVnoyA79P5z2vxs7d4dr8UuLSjFD6Wen8b3NxCBxvAf/mt/aQUp3K/EGyB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T8OmDxAAAANoAAAAPAAAAAAAAAAAA&#10;AAAAAKECAABkcnMvZG93bnJldi54bWxQSwUGAAAAAAQABAD5AAAAkgMAAAAA&#10;" strokeweight=".5pt"/>
                <v:line id="Line 59" o:spid="_x0000_s1029" style="position:absolute;visibility:visible;mso-wrap-style:square" from="18548,2647" to="20396,26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LxMGMIAAADaAAAADwAAAGRycy9kb3ducmV2LnhtbESPQYvCMBSE78L+h/AWvGm6oiJdo6yK&#10;IHiQ6l729mjettXmpSRRq7/eCILHYWa+Yabz1tTiQs5XlhV89RMQxLnVFRcKfg/r3gSED8gaa8uk&#10;4EYe5rOPzhRTba+c0WUfChEh7FNUUIbQpFL6vCSDvm8b4uj9W2cwROkKqR1eI9zUcpAkY2mw4rhQ&#10;YkPLkvLT/mwUTA6NX92Wf2u7c8d7th1mNMSFUt3P9ucbRKA2vMOv9kYrGMHzSrwBcvY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LxMGMIAAADaAAAADwAAAAAAAAAAAAAA&#10;AAChAgAAZHJzL2Rvd25yZXYueG1sUEsFBgAAAAAEAAQA+QAAAJADAAAAAA==&#10;" strokeweight=".5pt"/>
                <v:rect id="Rectangle 60" o:spid="_x0000_s1030" style="position:absolute;left:21856;top:158;width:896;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42WcAA&#10;AADaAAAADwAAAGRycy9kb3ducmV2LnhtbESP3YrCMBSE74V9h3CEvdNUL0SqUUQo1GVvrD7AoTn9&#10;weSkJFlb336zsODlMDPfMPvjZI14kg+9YwWrZQaCuHa651bB/VYstiBCRNZoHJOCFwU4Hj5me8y1&#10;G/lKzyq2IkE45Kigi3HIpQx1RxbD0g3EyWuctxiT9K3UHscEt0aus2wjLfacFjoc6NxR/ah+rAJ5&#10;q4pxWxmfua91820u5bUhp9TnfDrtQESa4jv83y61gg38XUk3QB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w42WcAAAADaAAAADwAAAAAAAAAAAAAAAACYAgAAZHJzL2Rvd25y&#10;ZXYueG1sUEsFBgAAAAAEAAQA9QAAAIUDAAAAAA==&#10;" filled="f" stroked="f">
                  <v:textbox style="mso-fit-shape-to-text:t" inset="0,0,0,0">
                    <w:txbxContent>
                      <w:p w:rsidR="006C196C" w:rsidRDefault="006C196C" w:rsidP="006C196C">
                        <w:r>
                          <w:rPr>
                            <w:color w:val="000000"/>
                            <w:sz w:val="14"/>
                            <w:szCs w:val="14"/>
                          </w:rPr>
                          <w:t>25</w:t>
                        </w:r>
                      </w:p>
                    </w:txbxContent>
                  </v:textbox>
                </v:rect>
                <v:rect id="Rectangle 61" o:spid="_x0000_s1031" style="position:absolute;left:21634;top:158;width:229;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KTwsEA&#10;AADaAAAADwAAAGRycy9kb3ducmV2LnhtbESPzWrDMBCE74W+g9hCbrVcH1LjRAmlEEhDL7bzAIu1&#10;/qHSykhq7L59FSj0OMzMN8z+uFojbuTD5FjBS5aDIO6cnnhQcG1PzyWIEJE1Gsek4IcCHA+PD3us&#10;tFu4plsTB5EgHCpUMMY4V1KGbiSLIXMzcfJ65y3GJP0gtcclwa2RRZ5vpcWJ08KIM72P1H0131aB&#10;bJvTUjbG5+5S9J/m41z35JTaPK1vOxCR1vgf/muftYJXuF9JN0Ae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BCk8LBAAAA2gAAAA8AAAAAAAAAAAAAAAAAmAIAAGRycy9kb3du&#10;cmV2LnhtbFBLBQYAAAAABAAEAPUAAACGAwAAAAA=&#10;" filled="f" stroked="f">
                  <v:textbox style="mso-fit-shape-to-text:t" inset="0,0,0,0">
                    <w:txbxContent>
                      <w:p w:rsidR="006C196C" w:rsidRDefault="006C196C" w:rsidP="006C196C">
                        <w:r>
                          <w:rPr>
                            <w:color w:val="000000"/>
                            <w:sz w:val="14"/>
                            <w:szCs w:val="14"/>
                          </w:rPr>
                          <w:t>.</w:t>
                        </w:r>
                      </w:p>
                    </w:txbxContent>
                  </v:textbox>
                </v:rect>
                <v:rect id="Rectangle 62" o:spid="_x0000_s1032" style="position:absolute;left:21189;top:158;width:451;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0HsL0A&#10;AADaAAAADwAAAGRycy9kb3ducmV2LnhtbERPy0rEMBTdD/gP4QrupqmzkKE2LcNAoYqb6fgBl+b2&#10;gclNSWJb/94sBJeH8y7r3Rqxkg+zYwXPWQ6CuHd65lHB5705nkGEiKzROCYFPxSgrh4OJRbabXyj&#10;tYujSCEcClQwxbgUUoZ+Ioshcwtx4gbnLcYE/Si1xy2FWyNPef4iLc6cGiZc6DpR/9V9WwXy3jXb&#10;uTM+d++n4cO8tbeBnFJPj/vlFUSkPf6L/9ytVpC2pivpBsjqF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kd0HsL0AAADaAAAADwAAAAAAAAAAAAAAAACYAgAAZHJzL2Rvd25yZXYu&#10;eG1sUEsFBgAAAAAEAAQA9QAAAIIDAAAAAA==&#10;" filled="f" stroked="f">
                  <v:textbox style="mso-fit-shape-to-text:t" inset="0,0,0,0">
                    <w:txbxContent>
                      <w:p w:rsidR="006C196C" w:rsidRDefault="006C196C" w:rsidP="006C196C">
                        <w:r>
                          <w:rPr>
                            <w:color w:val="000000"/>
                            <w:sz w:val="14"/>
                            <w:szCs w:val="14"/>
                          </w:rPr>
                          <w:t>1</w:t>
                        </w:r>
                      </w:p>
                    </w:txbxContent>
                  </v:textbox>
                </v:rect>
                <v:rect id="Rectangle 63" o:spid="_x0000_s1033" style="position:absolute;left:6540;top:158;width:895;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iK8EA&#10;AADaAAAADwAAAGRycy9kb3ducmV2LnhtbESPzWrDMBCE74W8g9hAb40cH4rrRgklEEhKLrb7AIu1&#10;/qHSykhK7L59VQj0OMzMN8zusFgj7uTD6FjBdpOBIG6dHrlX8NWcXgoQISJrNI5JwQ8FOOxXTzss&#10;tZu5onsde5EgHEpUMMQ4lVKGdiCLYeMm4uR1zluMSfpeao9zglsj8yx7lRZHTgsDTnQcqP2ub1aB&#10;bOrTXNTGZ+4z767mcq46cko9r5ePdxCRlvgffrTPWsEb/F1JN0D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6RoivBAAAA2gAAAA8AAAAAAAAAAAAAAAAAmAIAAGRycy9kb3du&#10;cmV2LnhtbFBLBQYAAAAABAAEAPUAAACGAwAAAAA=&#10;" filled="f" stroked="f">
                  <v:textbox style="mso-fit-shape-to-text:t" inset="0,0,0,0">
                    <w:txbxContent>
                      <w:p w:rsidR="006C196C" w:rsidRDefault="006C196C" w:rsidP="006C196C">
                        <w:pPr>
                          <w:jc w:val="center"/>
                        </w:pPr>
                        <w:r>
                          <w:rPr>
                            <w:color w:val="000000"/>
                            <w:sz w:val="14"/>
                            <w:szCs w:val="14"/>
                          </w:rPr>
                          <w:t>25</w:t>
                        </w:r>
                      </w:p>
                    </w:txbxContent>
                  </v:textbox>
                </v:rect>
                <v:rect id="Rectangle 64" o:spid="_x0000_s1034" style="position:absolute;left:6318;top:158;width:228;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YWgsEA&#10;AADbAAAADwAAAGRycy9kb3ducmV2LnhtbESPT2sCMRDF74V+hzCF3mq2HkRWo4ggaPHi6gcYNrN/&#10;MJksSequ375zKHib4b157zfr7eSdelBMfWAD37MCFHEdbM+tgdv18LUElTKyRReYDDwpwXbz/rbG&#10;0oaRL/SocqskhFOJBrqch1LrVHfkMc3CQCxaE6LHLGtstY04Srh3el4UC+2xZ2nocKB9R/W9+vUG&#10;9LU6jMvKxSL8zJuzOx0vDQVjPj+m3QpUpim/zP/XRyv4Qi+/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Q2FoLBAAAA2wAAAA8AAAAAAAAAAAAAAAAAmAIAAGRycy9kb3du&#10;cmV2LnhtbFBLBQYAAAAABAAEAPUAAACGAwAAAAA=&#10;" filled="f" stroked="f">
                  <v:textbox style="mso-fit-shape-to-text:t" inset="0,0,0,0">
                    <w:txbxContent>
                      <w:p w:rsidR="006C196C" w:rsidRDefault="006C196C" w:rsidP="006C196C">
                        <w:r>
                          <w:rPr>
                            <w:color w:val="000000"/>
                            <w:sz w:val="14"/>
                            <w:szCs w:val="14"/>
                          </w:rPr>
                          <w:t>.</w:t>
                        </w:r>
                      </w:p>
                    </w:txbxContent>
                  </v:textbox>
                </v:rect>
                <v:rect id="Rectangle 65" o:spid="_x0000_s1035" style="position:absolute;left:5873;top:158;width:451;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qzGb4A&#10;AADbAAAADwAAAGRycy9kb3ducmV2LnhtbERPzYrCMBC+C75DGGFvmtbDItUoIhTcZS9WH2Bopj+Y&#10;TEqStd233wiCt/n4fmd3mKwRD/Khd6wgX2UgiGune24V3K7lcgMiRGSNxjEp+KMAh/18tsNCu5Ev&#10;9KhiK1IIhwIVdDEOhZSh7shiWLmBOHGN8xZjgr6V2uOYwq2R6yz7lBZ7Tg0dDnTqqL5Xv1aBvFbl&#10;uKmMz9z3uvkxX+dLQ06pj8V03IKINMW3+OU+6zQ/h+cv6QC5/w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t6sxm+AAAA2wAAAA8AAAAAAAAAAAAAAAAAmAIAAGRycy9kb3ducmV2&#10;LnhtbFBLBQYAAAAABAAEAPUAAACDAwAAAAA=&#10;" filled="f" stroked="f">
                  <v:textbox style="mso-fit-shape-to-text:t" inset="0,0,0,0">
                    <w:txbxContent>
                      <w:p w:rsidR="006C196C" w:rsidRDefault="006C196C" w:rsidP="006C196C">
                        <w:r>
                          <w:rPr>
                            <w:color w:val="000000"/>
                            <w:sz w:val="14"/>
                            <w:szCs w:val="14"/>
                          </w:rPr>
                          <w:t>1</w:t>
                        </w:r>
                      </w:p>
                    </w:txbxContent>
                  </v:textbox>
                </v:rect>
                <v:rect id="Rectangle 66" o:spid="_x0000_s1036" style="position:absolute;left:14522;top:1682;width:76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6gtbr0A&#10;AADbAAAADwAAAGRycy9kb3ducmV2LnhtbERPzYrCMBC+L/gOYQRva2oPItUoIggqXqz7AEMz/cFk&#10;UpJo69ubhYW9zcf3O5vdaI14kQ+dYwWLeQaCuHK640bBz/34vQIRIrJG45gUvCnAbjv52mCh3cA3&#10;epWxESmEQ4EK2hj7QspQtWQxzF1PnLjaeYsxQd9I7XFI4dbIPMuW0mLHqaHFng4tVY/yaRXIe3kc&#10;VqXxmbvk9dWcT7eanFKz6bhfg4g0xn/xn/uk0/wcfn9JB8jtB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y6gtbr0AAADbAAAADwAAAAAAAAAAAAAAAACYAgAAZHJzL2Rvd25yZXYu&#10;eG1sUEsFBgAAAAAEAAQA9QAAAIIDAAAAAA==&#10;" filled="f" stroked="f">
                  <v:textbox style="mso-fit-shape-to-text:t" inset="0,0,0,0">
                    <w:txbxContent>
                      <w:p w:rsidR="006C196C" w:rsidRDefault="006C196C" w:rsidP="006C196C">
                        <w:r>
                          <w:rPr>
                            <w:color w:val="000000"/>
                            <w:sz w:val="24"/>
                            <w:szCs w:val="24"/>
                          </w:rPr>
                          <w:t>1</w:t>
                        </w:r>
                      </w:p>
                    </w:txbxContent>
                  </v:textbox>
                </v:rect>
                <v:rect id="Rectangle 67" o:spid="_x0000_s1037" style="position:absolute;left:14147;top:1682;width:38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SI9b4A&#10;AADbAAAADwAAAGRycy9kb3ducmV2LnhtbERP24rCMBB9F/Yfwiz4ZtNVEK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TkiPW+AAAA2wAAAA8AAAAAAAAAAAAAAAAAmAIAAGRycy9kb3ducmV2&#10;LnhtbFBLBQYAAAAABAAEAPUAAACDAwAAAAA=&#10;" filled="f" stroked="f">
                  <v:textbox style="mso-fit-shape-to-text:t" inset="0,0,0,0">
                    <w:txbxContent>
                      <w:p w:rsidR="006C196C" w:rsidRDefault="006C196C" w:rsidP="006C196C">
                        <w:r>
                          <w:rPr>
                            <w:color w:val="000000"/>
                            <w:sz w:val="24"/>
                            <w:szCs w:val="24"/>
                          </w:rPr>
                          <w:t>.</w:t>
                        </w:r>
                      </w:p>
                    </w:txbxContent>
                  </v:textbox>
                </v:rect>
                <v:rect id="Rectangle 68" o:spid="_x0000_s1038" style="position:absolute;left:13385;top:1682;width:769;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0Qgb4A&#10;AADbAAAADwAAAGRycy9kb3ducmV2LnhtbERP24rCMBB9F/Yfwiz4ZtMVEa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sNEIG+AAAA2wAAAA8AAAAAAAAAAAAAAAAAmAIAAGRycy9kb3ducmV2&#10;LnhtbFBLBQYAAAAABAAEAPUAAACDAwAAAAA=&#10;" filled="f" stroked="f">
                  <v:textbox style="mso-fit-shape-to-text:t" inset="0,0,0,0">
                    <w:txbxContent>
                      <w:p w:rsidR="006C196C" w:rsidRPr="007C2C32" w:rsidRDefault="006C196C" w:rsidP="006C196C">
                        <w:r w:rsidRPr="007C2C32">
                          <w:rPr>
                            <w:color w:val="000000"/>
                            <w:sz w:val="24"/>
                            <w:szCs w:val="24"/>
                          </w:rPr>
                          <w:t>1</w:t>
                        </w:r>
                      </w:p>
                    </w:txbxContent>
                  </v:textbox>
                </v:rect>
                <v:rect id="Rectangle 69" o:spid="_x0000_s1039" style="position:absolute;left:20586;top:2101;width:591;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G1Gr4A&#10;AADbAAAADwAAAGRycy9kb3ducmV2LnhtbERP24rCMBB9F/Yfwiz4ZtMVFK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RBtRq+AAAA2wAAAA8AAAAAAAAAAAAAAAAAmAIAAGRycy9kb3ducmV2&#10;LnhtbFBLBQYAAAAABAAEAPUAAACDAwAAAAA=&#10;" filled="f" stroked="f">
                  <v:textbox style="mso-fit-shape-to-text:t" inset="0,0,0,0">
                    <w:txbxContent>
                      <w:p w:rsidR="006C196C" w:rsidRDefault="006C196C" w:rsidP="006C196C">
                        <w:r>
                          <w:rPr>
                            <w:rFonts w:ascii="Symbol" w:hAnsi="Symbol" w:cs="Symbol"/>
                            <w:color w:val="000000"/>
                            <w:sz w:val="24"/>
                            <w:szCs w:val="24"/>
                          </w:rPr>
                          <w:t></w:t>
                        </w:r>
                      </w:p>
                    </w:txbxContent>
                  </v:textbox>
                </v:rect>
                <v:rect id="Rectangle 70" o:spid="_x0000_s1040" style="position:absolute;left:20586;top:1428;width:591;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Mrbb4A&#10;AADbAAAADwAAAGRycy9kb3ducmV2LnhtbERPzYrCMBC+C/sOYYS9aaoHkWoUEQp12YvVBxia6Q8m&#10;k5JkbX37zcKCt/n4fmd/nKwRT/Khd6xgtcxAENdO99wquN+KxRZEiMgajWNS8KIAx8PHbI+5diNf&#10;6VnFVqQQDjkq6GIccilD3ZHFsHQDceIa5y3GBH0rtccxhVsj11m2kRZ7Tg0dDnTuqH5UP1aBvFXF&#10;uK2Mz9zXuvk2l/LakFPqcz6ddiAiTfEt/neXOs3fwN8v6QB5+AU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STK22+AAAA2wAAAA8AAAAAAAAAAAAAAAAAmAIAAGRycy9kb3ducmV2&#10;LnhtbFBLBQYAAAAABAAEAPUAAACDAwAAAAA=&#10;" filled="f" stroked="f">
                  <v:textbox style="mso-fit-shape-to-text:t" inset="0,0,0,0">
                    <w:txbxContent>
                      <w:p w:rsidR="006C196C" w:rsidRDefault="006C196C" w:rsidP="006C196C">
                        <w:r>
                          <w:rPr>
                            <w:rFonts w:ascii="Symbol" w:hAnsi="Symbol" w:cs="Symbol"/>
                            <w:color w:val="000000"/>
                            <w:sz w:val="24"/>
                            <w:szCs w:val="24"/>
                          </w:rPr>
                          <w:t></w:t>
                        </w:r>
                      </w:p>
                    </w:txbxContent>
                  </v:textbox>
                </v:rect>
                <v:rect id="Rectangle 71" o:spid="_x0000_s1041" style="position:absolute;left:20586;top:3073;width:591;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9+O9r4A&#10;AADbAAAADwAAAGRycy9kb3ducmV2LnhtbERPzYrCMBC+C/sOYRa82XQ9qFSjyILgyl6sPsDQTH8w&#10;mZQka+vbG2HB23x8v7PZjdaIO/nQOVbwleUgiCunO24UXC+H2QpEiMgajWNS8KAAu+3HZIOFdgOf&#10;6V7GRqQQDgUqaGPsCylD1ZLFkLmeOHG18xZjgr6R2uOQwq2R8zxfSIsdp4YWe/puqbqVf1aBvJSH&#10;YVUan7vTvP41P8dzTU6p6ee4X4OINMa3+N991Gn+El6/pAPk9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vfjva+AAAA2wAAAA8AAAAAAAAAAAAAAAAAmAIAAGRycy9kb3ducmV2&#10;LnhtbFBLBQYAAAAABAAEAPUAAACDAwAAAAA=&#10;" filled="f" stroked="f">
                  <v:textbox style="mso-fit-shape-to-text:t" inset="0,0,0,0">
                    <w:txbxContent>
                      <w:p w:rsidR="006C196C" w:rsidRDefault="006C196C" w:rsidP="006C196C">
                        <w:r>
                          <w:rPr>
                            <w:rFonts w:ascii="Symbol" w:hAnsi="Symbol" w:cs="Symbol"/>
                            <w:color w:val="000000"/>
                            <w:sz w:val="24"/>
                            <w:szCs w:val="24"/>
                          </w:rPr>
                          <w:t></w:t>
                        </w:r>
                      </w:p>
                    </w:txbxContent>
                  </v:textbox>
                </v:rect>
                <v:rect id="Rectangle 72" o:spid="_x0000_s1042" style="position:absolute;left:20586;top:457;width:591;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AahMEA&#10;AADbAAAADwAAAGRycy9kb3ducmV2LnhtbESPT2sCMRDF74V+hzCF3mq2HkRWo4ggaPHi6gcYNrN/&#10;MJksSequ375zKHib4b157zfr7eSdelBMfWAD37MCFHEdbM+tgdv18LUElTKyRReYDDwpwXbz/rbG&#10;0oaRL/SocqskhFOJBrqch1LrVHfkMc3CQCxaE6LHLGtstY04Srh3el4UC+2xZ2nocKB9R/W9+vUG&#10;9LU6jMvKxSL8zJuzOx0vDQVjPj+m3QpUpim/zP/XRyv4Aiu/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pAGoTBAAAA2wAAAA8AAAAAAAAAAAAAAAAAmAIAAGRycy9kb3du&#10;cmV2LnhtbFBLBQYAAAAABAAEAPUAAACGAwAAAAA=&#10;" filled="f" stroked="f">
                  <v:textbox style="mso-fit-shape-to-text:t" inset="0,0,0,0">
                    <w:txbxContent>
                      <w:p w:rsidR="006C196C" w:rsidRDefault="006C196C" w:rsidP="006C196C">
                        <w:r>
                          <w:rPr>
                            <w:rFonts w:ascii="Symbol" w:hAnsi="Symbol" w:cs="Symbol"/>
                            <w:color w:val="000000"/>
                            <w:sz w:val="24"/>
                            <w:szCs w:val="24"/>
                          </w:rPr>
                          <w:t></w:t>
                        </w:r>
                      </w:p>
                    </w:txbxContent>
                  </v:textbox>
                </v:rect>
                <v:rect id="Rectangle 73" o:spid="_x0000_s1043" style="position:absolute;left:17760;top:2101;width:591;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y/H78A&#10;AADbAAAADwAAAGRycy9kb3ducmV2LnhtbERPS2rDMBDdF3IHMYHuGjleFNeNEkogkJRsbPcAgzX+&#10;UGlkJCV2b18VAt3N431nd1isEXfyYXSsYLvJQBC3To/cK/hqTi8FiBCRNRrHpOCHAhz2q6cdltrN&#10;XNG9jr1IIRxKVDDEOJVShnYgi2HjJuLEdc5bjAn6XmqPcwq3RuZZ9iotjpwaBpzoOFD7Xd+sAtnU&#10;p7mojc/cZ95dzeVcdeSUel4vH+8gIi3xX/xwn3Wa/wZ/v6QD5P4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FDL8fvwAAANsAAAAPAAAAAAAAAAAAAAAAAJgCAABkcnMvZG93bnJl&#10;di54bWxQSwUGAAAAAAQABAD1AAAAhAMAAAAA&#10;" filled="f" stroked="f">
                  <v:textbox style="mso-fit-shape-to-text:t" inset="0,0,0,0">
                    <w:txbxContent>
                      <w:p w:rsidR="006C196C" w:rsidRDefault="006C196C" w:rsidP="006C196C">
                        <w:r>
                          <w:rPr>
                            <w:rFonts w:ascii="Symbol" w:hAnsi="Symbol" w:cs="Symbol"/>
                            <w:color w:val="000000"/>
                            <w:sz w:val="24"/>
                            <w:szCs w:val="24"/>
                          </w:rPr>
                          <w:t></w:t>
                        </w:r>
                      </w:p>
                    </w:txbxContent>
                  </v:textbox>
                </v:rect>
                <v:rect id="Rectangle 74" o:spid="_x0000_s1044" style="position:absolute;left:17760;top:1428;width:591;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rcP74A&#10;AADbAAAADwAAAGRycy9kb3ducmV2LnhtbERPS2rDMBDdB3oHMYHuYjleFONYCSEQSEs3cXqAwRp/&#10;iDQykmq7t68WhS4f71+fVmvETD6MjhXssxwEcev0yL2Cr8d1V4IIEVmjcUwKfijA6fiyqbHSbuE7&#10;zU3sRQrhUKGCIcapkjK0A1kMmZuIE9c5bzEm6HupPS4p3BpZ5PmbtDhyahhwostA7bP5tgrko7ku&#10;ZWN87j6K7tO83+4dOaVet+v5ACLSGv/Ff+6bVlCk9elL+gHy+A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pa3D++AAAA2wAAAA8AAAAAAAAAAAAAAAAAmAIAAGRycy9kb3ducmV2&#10;LnhtbFBLBQYAAAAABAAEAPUAAACDAwAAAAA=&#10;" filled="f" stroked="f">
                  <v:textbox style="mso-fit-shape-to-text:t" inset="0,0,0,0">
                    <w:txbxContent>
                      <w:p w:rsidR="006C196C" w:rsidRDefault="006C196C" w:rsidP="006C196C">
                        <w:r>
                          <w:rPr>
                            <w:rFonts w:ascii="Symbol" w:hAnsi="Symbol" w:cs="Symbol"/>
                            <w:color w:val="000000"/>
                            <w:sz w:val="24"/>
                            <w:szCs w:val="24"/>
                          </w:rPr>
                          <w:t></w:t>
                        </w:r>
                      </w:p>
                    </w:txbxContent>
                  </v:textbox>
                </v:rect>
                <v:rect id="Rectangle 75" o:spid="_x0000_s1045" style="position:absolute;left:17760;top:3073;width:591;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Z5pMAA&#10;AADbAAAADwAAAGRycy9kb3ducmV2LnhtbESPzYoCMRCE74LvEFrYm2acwyKjUUQQVLw47gM0k54f&#10;TDpDEp3x7c3Cwh6LqvqK2uxGa8SLfOgcK1guMhDEldMdNwp+7sf5CkSIyBqNY1LwpgC77XSywUK7&#10;gW/0KmMjEoRDgQraGPtCylC1ZDEsXE+cvNp5izFJ30jtcUhwa2SeZd/SYsdpocWeDi1Vj/JpFch7&#10;eRxWpfGZu+T11ZxPt5qcUl+zcb8GEWmM/+G/9kkryJfw+yX9ALn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RZ5pMAAAADbAAAADwAAAAAAAAAAAAAAAACYAgAAZHJzL2Rvd25y&#10;ZXYueG1sUEsFBgAAAAAEAAQA9QAAAIUDAAAAAA==&#10;" filled="f" stroked="f">
                  <v:textbox style="mso-fit-shape-to-text:t" inset="0,0,0,0">
                    <w:txbxContent>
                      <w:p w:rsidR="006C196C" w:rsidRDefault="006C196C" w:rsidP="006C196C">
                        <w:r>
                          <w:rPr>
                            <w:rFonts w:ascii="Symbol" w:hAnsi="Symbol" w:cs="Symbol"/>
                            <w:color w:val="000000"/>
                            <w:sz w:val="24"/>
                            <w:szCs w:val="24"/>
                          </w:rPr>
                          <w:t></w:t>
                        </w:r>
                      </w:p>
                    </w:txbxContent>
                  </v:textbox>
                </v:rect>
                <v:rect id="Rectangle 76" o:spid="_x0000_s1046" style="position:absolute;left:17760;top:457;width:591;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Tn08EA&#10;AADbAAAADwAAAGRycy9kb3ducmV2LnhtbESP3YrCMBSE7wXfIRxh72y6vVikGkUWBHfxxuoDHJrT&#10;H0xOSpK13bc3guDlMDPfMJvdZI24kw+9YwWfWQ6CuHa651bB9XJYrkCEiKzROCYF/xRgt53PNlhq&#10;N/KZ7lVsRYJwKFFBF+NQShnqjiyGzA3EyWuctxiT9K3UHscEt0YWef4lLfacFjoc6Luj+lb9WQXy&#10;Uh3GVWV87n6L5mR+jueGnFIfi2m/BhFpiu/wq33UCooCnl/SD5Db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XE59PBAAAA2wAAAA8AAAAAAAAAAAAAAAAAmAIAAGRycy9kb3du&#10;cmV2LnhtbFBLBQYAAAAABAAEAPUAAACGAwAAAAA=&#10;" filled="f" stroked="f">
                  <v:textbox style="mso-fit-shape-to-text:t" inset="0,0,0,0">
                    <w:txbxContent>
                      <w:p w:rsidR="006C196C" w:rsidRDefault="006C196C" w:rsidP="006C196C">
                        <w:r>
                          <w:rPr>
                            <w:rFonts w:ascii="Symbol" w:hAnsi="Symbol" w:cs="Symbol"/>
                            <w:color w:val="000000"/>
                            <w:sz w:val="24"/>
                            <w:szCs w:val="24"/>
                          </w:rPr>
                          <w:t></w:t>
                        </w:r>
                      </w:p>
                    </w:txbxContent>
                  </v:textbox>
                </v:rect>
                <v:rect id="Rectangle 77" o:spid="_x0000_s1047" style="position:absolute;left:17195;top:1504;width:38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hCSMEA&#10;AADbAAAADwAAAGRycy9kb3ducmV2LnhtbESP3YrCMBSE7wXfIRxh7zS1wi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qIQkjBAAAA2wAAAA8AAAAAAAAAAAAAAAAAmAIAAGRycy9kb3du&#10;cmV2LnhtbFBLBQYAAAAABAAEAPUAAACGAwAAAAA=&#10;" filled="f" stroked="f">
                  <v:textbox style="mso-fit-shape-to-text:t" inset="0,0,0,0">
                    <w:txbxContent>
                      <w:p w:rsidR="006C196C" w:rsidRDefault="006C196C" w:rsidP="006C196C">
                        <w:r>
                          <w:rPr>
                            <w:rFonts w:ascii="Symbol" w:hAnsi="Symbol" w:cs="Symbol"/>
                            <w:color w:val="000000"/>
                            <w:sz w:val="24"/>
                            <w:szCs w:val="24"/>
                          </w:rPr>
                          <w:t></w:t>
                        </w:r>
                      </w:p>
                    </w:txbxContent>
                  </v:textbox>
                </v:rect>
                <v:rect id="Rectangle 78" o:spid="_x0000_s1048" style="position:absolute;left:11836;top:1504;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HaPMEA&#10;AADbAAAADwAAAGRycy9kb3ducmV2LnhtbESP3YrCMBSE7wXfIRxh7zS1yC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Vh2jzBAAAA2wAAAA8AAAAAAAAAAAAAAAAAmAIAAGRycy9kb3du&#10;cmV2LnhtbFBLBQYAAAAABAAEAPUAAACGAwAAAAA=&#10;" filled="f" stroked="f">
                  <v:textbox style="mso-fit-shape-to-text:t" inset="0,0,0,0">
                    <w:txbxContent>
                      <w:p w:rsidR="006C196C" w:rsidRDefault="006C196C" w:rsidP="006C196C">
                        <w:r>
                          <w:rPr>
                            <w:rFonts w:ascii="Symbol" w:hAnsi="Symbol" w:cs="Symbol"/>
                            <w:color w:val="000000"/>
                            <w:sz w:val="24"/>
                            <w:szCs w:val="24"/>
                          </w:rPr>
                          <w:t></w:t>
                        </w:r>
                      </w:p>
                    </w:txbxContent>
                  </v:textbox>
                </v:rect>
                <v:rect id="Rectangle 79" o:spid="_x0000_s1049" style="position:absolute;left:7988;top:1504;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1/p8EA&#10;AADbAAAADwAAAGRycy9kb3ducmV2LnhtbESP3YrCMBSE7wXfIRxh7zS14C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otf6fBAAAA2wAAAA8AAAAAAAAAAAAAAAAAmAIAAGRycy9kb3du&#10;cmV2LnhtbFBLBQYAAAAABAAEAPUAAACGAwAAAAA=&#10;" filled="f" stroked="f">
                  <v:textbox style="mso-fit-shape-to-text:t" inset="0,0,0,0">
                    <w:txbxContent>
                      <w:p w:rsidR="006C196C" w:rsidRDefault="006C196C" w:rsidP="006C196C">
                        <w:r>
                          <w:rPr>
                            <w:rFonts w:ascii="Symbol" w:hAnsi="Symbol" w:cs="Symbol"/>
                            <w:color w:val="000000"/>
                            <w:sz w:val="24"/>
                            <w:szCs w:val="24"/>
                          </w:rPr>
                          <w:t></w:t>
                        </w:r>
                      </w:p>
                    </w:txbxContent>
                  </v:textbox>
                </v:rect>
                <v:rect id="Rectangle 80" o:spid="_x0000_s1050" style="position:absolute;left:5270;top:2101;width:591;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h0MAA&#10;AADbAAAADwAAAGRycy9kb3ducmV2LnhtbESPzYoCMRCE74LvEFrYm2acg8hoFBEEV/biuA/QTHp+&#10;MOkMSXRm394Iwh6LqvqK2u5Ha8STfOgcK1guMhDEldMdNwp+b6f5GkSIyBqNY1LwRwH2u+lki4V2&#10;A1/pWcZGJAiHAhW0MfaFlKFqyWJYuJ44ebXzFmOSvpHa45Dg1sg8y1bSYsdpocWeji1V9/JhFchb&#10;eRrWpfGZu+T1j/k+X2tySn3NxsMGRKQx/oc/7bNWkK/g/SX9ALl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v/h0MAAAADbAAAADwAAAAAAAAAAAAAAAACYAgAAZHJzL2Rvd25y&#10;ZXYueG1sUEsFBgAAAAAEAAQA9QAAAIUDAAAAAA==&#10;" filled="f" stroked="f">
                  <v:textbox style="mso-fit-shape-to-text:t" inset="0,0,0,0">
                    <w:txbxContent>
                      <w:p w:rsidR="006C196C" w:rsidRDefault="006C196C" w:rsidP="006C196C">
                        <w:r>
                          <w:rPr>
                            <w:rFonts w:ascii="Symbol" w:hAnsi="Symbol" w:cs="Symbol"/>
                            <w:color w:val="000000"/>
                            <w:sz w:val="24"/>
                            <w:szCs w:val="24"/>
                          </w:rPr>
                          <w:t></w:t>
                        </w:r>
                      </w:p>
                    </w:txbxContent>
                  </v:textbox>
                </v:rect>
                <v:rect id="Rectangle 81" o:spid="_x0000_s1051" style="position:absolute;left:5270;top:1428;width:591;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NES8EA&#10;AADbAAAADwAAAGRycy9kb3ducmV2LnhtbESPzYoCMRCE74LvEFrYm2acgyuzRhFBUNmL4z5AM+n5&#10;waQzJNEZ394sLOyxqKqvqM1utEY8yYfOsYLlIgNBXDndcaPg53acr0GEiKzROCYFLwqw204nGyy0&#10;G/hKzzI2IkE4FKigjbEvpAxVSxbDwvXEyaudtxiT9I3UHocEt0bmWbaSFjtOCy32dGipupcPq0De&#10;yuOwLo3P3CWvv835dK3JKfUxG/dfICKN8T/81z5pBfkn/H5JP0Bu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WzREvBAAAA2wAAAA8AAAAAAAAAAAAAAAAAmAIAAGRycy9kb3du&#10;cmV2LnhtbFBLBQYAAAAABAAEAPUAAACGAwAAAAA=&#10;" filled="f" stroked="f">
                  <v:textbox style="mso-fit-shape-to-text:t" inset="0,0,0,0">
                    <w:txbxContent>
                      <w:p w:rsidR="006C196C" w:rsidRDefault="006C196C" w:rsidP="006C196C">
                        <w:r>
                          <w:rPr>
                            <w:rFonts w:ascii="Symbol" w:hAnsi="Symbol" w:cs="Symbol"/>
                            <w:color w:val="000000"/>
                            <w:sz w:val="24"/>
                            <w:szCs w:val="24"/>
                          </w:rPr>
                          <w:t></w:t>
                        </w:r>
                      </w:p>
                    </w:txbxContent>
                  </v:textbox>
                </v:rect>
                <v:rect id="Rectangle 82" o:spid="_x0000_s1052" style="position:absolute;left:5270;top:3073;width:591;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zQOb4A&#10;AADbAAAADwAAAGRycy9kb3ducmV2LnhtbERPS2rDMBDdB3oHMYHuYjleFONYCSEQSEs3cXqAwRp/&#10;iDQykmq7t68WhS4f71+fVmvETD6MjhXssxwEcev0yL2Cr8d1V4IIEVmjcUwKfijA6fiyqbHSbuE7&#10;zU3sRQrhUKGCIcapkjK0A1kMmZuIE9c5bzEm6HupPS4p3BpZ5PmbtDhyahhwostA7bP5tgrko7ku&#10;ZWN87j6K7tO83+4dOaVet+v5ACLSGv/Ff+6bVlCkselL+gHy+A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Qs0Dm+AAAA2wAAAA8AAAAAAAAAAAAAAAAAmAIAAGRycy9kb3ducmV2&#10;LnhtbFBLBQYAAAAABAAEAPUAAACDAwAAAAA=&#10;" filled="f" stroked="f">
                  <v:textbox style="mso-fit-shape-to-text:t" inset="0,0,0,0">
                    <w:txbxContent>
                      <w:p w:rsidR="006C196C" w:rsidRDefault="006C196C" w:rsidP="006C196C">
                        <w:r>
                          <w:rPr>
                            <w:rFonts w:ascii="Symbol" w:hAnsi="Symbol" w:cs="Symbol"/>
                            <w:color w:val="000000"/>
                            <w:sz w:val="24"/>
                            <w:szCs w:val="24"/>
                          </w:rPr>
                          <w:t></w:t>
                        </w:r>
                      </w:p>
                    </w:txbxContent>
                  </v:textbox>
                </v:rect>
                <v:rect id="Rectangle 83" o:spid="_x0000_s1053" style="position:absolute;left:5270;top:457;width:591;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B1osEA&#10;AADbAAAADwAAAGRycy9kb3ducmV2LnhtbESPzYoCMRCE7wu+Q2hhb2vGOYjOGkUEQWUvjvsAzaTn&#10;B5POkERnfHuzsOCxqKqvqPV2tEY8yIfOsYL5LANBXDndcaPg93r4WoIIEVmjcUwKnhRgu5l8rLHQ&#10;buALPcrYiAThUKCCNsa+kDJULVkMM9cTJ6923mJM0jdSexwS3BqZZ9lCWuw4LbTY076l6lberQJ5&#10;LQ/DsjQ+c+e8/jGn46Ump9TndNx9g4g0xnf4v33UCvIV/H1JP0B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tgdaLBAAAA2wAAAA8AAAAAAAAAAAAAAAAAmAIAAGRycy9kb3du&#10;cmV2LnhtbFBLBQYAAAAABAAEAPUAAACGAwAAAAA=&#10;" filled="f" stroked="f">
                  <v:textbox style="mso-fit-shape-to-text:t" inset="0,0,0,0">
                    <w:txbxContent>
                      <w:p w:rsidR="006C196C" w:rsidRDefault="006C196C" w:rsidP="006C196C">
                        <w:r>
                          <w:rPr>
                            <w:rFonts w:ascii="Symbol" w:hAnsi="Symbol" w:cs="Symbol"/>
                            <w:color w:val="000000"/>
                            <w:sz w:val="24"/>
                            <w:szCs w:val="24"/>
                          </w:rPr>
                          <w:t></w:t>
                        </w:r>
                      </w:p>
                    </w:txbxContent>
                  </v:textbox>
                </v:rect>
                <v:rect id="Rectangle 84" o:spid="_x0000_s1054" style="position:absolute;left:2444;top:2101;width:591;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NK4r8A&#10;AADbAAAADwAAAGRycy9kb3ducmV2LnhtbERPS2rDMBDdF3IHMYXsarkOlOBYCaUQSEM3cXKAwRp/&#10;iDQykmK7t48WhS4f718dFmvERD4MjhW8ZzkI4sbpgTsFt+vxbQsiRGSNxjEp+KUAh/3qpcJSu5kv&#10;NNWxEymEQ4kK+hjHUsrQ9GQxZG4kTlzrvMWYoO+k9jincGtkkecf0uLAqaHHkb56au71wyqQ1/o4&#10;b2vjc3cu2h/zfbq05JRavy6fOxCRlvgv/nOftIJNWp++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fg0rivwAAANsAAAAPAAAAAAAAAAAAAAAAAJgCAABkcnMvZG93bnJl&#10;di54bWxQSwUGAAAAAAQABAD1AAAAhAMAAAAA&#10;" filled="f" stroked="f">
                  <v:textbox style="mso-fit-shape-to-text:t" inset="0,0,0,0">
                    <w:txbxContent>
                      <w:p w:rsidR="006C196C" w:rsidRDefault="006C196C" w:rsidP="006C196C">
                        <w:r>
                          <w:rPr>
                            <w:rFonts w:ascii="Symbol" w:hAnsi="Symbol" w:cs="Symbol"/>
                            <w:color w:val="000000"/>
                            <w:sz w:val="24"/>
                            <w:szCs w:val="24"/>
                          </w:rPr>
                          <w:t></w:t>
                        </w:r>
                      </w:p>
                    </w:txbxContent>
                  </v:textbox>
                </v:rect>
                <v:rect id="Rectangle 85" o:spid="_x0000_s1055" style="position:absolute;left:2444;top:1428;width:591;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vecAA&#10;AADbAAAADwAAAGRycy9kb3ducmV2LnhtbESPzYoCMRCE7wu+Q2jB25rRhUVGo4gg6OLF0QdoJj0/&#10;mHSGJDrj2xtB2GNRVV9Rq81gjXiQD61jBbNpBoK4dLrlWsH1sv9egAgRWaNxTAqeFGCzHn2tMNeu&#10;5zM9iliLBOGQo4Imxi6XMpQNWQxT1xEnr3LeYkzS11J77BPcGjnPsl9pseW00GBHu4bKW3G3CuSl&#10;2PeLwvjM/c2rkzkezhU5pSbjYbsEEWmI/+FP+6AV/Mzg/SX9AL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M/vecAAAADbAAAADwAAAAAAAAAAAAAAAACYAgAAZHJzL2Rvd25y&#10;ZXYueG1sUEsFBgAAAAAEAAQA9QAAAIUDAAAAAA==&#10;" filled="f" stroked="f">
                  <v:textbox style="mso-fit-shape-to-text:t" inset="0,0,0,0">
                    <w:txbxContent>
                      <w:p w:rsidR="006C196C" w:rsidRDefault="006C196C" w:rsidP="006C196C">
                        <w:r>
                          <w:rPr>
                            <w:rFonts w:ascii="Symbol" w:hAnsi="Symbol" w:cs="Symbol"/>
                            <w:color w:val="000000"/>
                            <w:sz w:val="24"/>
                            <w:szCs w:val="24"/>
                          </w:rPr>
                          <w:t></w:t>
                        </w:r>
                      </w:p>
                    </w:txbxContent>
                  </v:textbox>
                </v:rect>
                <v:rect id="Rectangle 86" o:spid="_x0000_s1056" style="position:absolute;left:2444;top:3073;width:591;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1xDsEA&#10;AADbAAAADwAAAGRycy9kb3ducmV2LnhtbESP3YrCMBSE7wXfIRxh7zS1wiJdo4ggqOyNdR/g0Jz+&#10;YHJSkmjr25uFhb0cZuYbZrMbrRFP8qFzrGC5yEAQV0533Cj4uR3naxAhIms0jknBiwLsttPJBgvt&#10;Br7Ss4yNSBAOBSpoY+wLKUPVksWwcD1x8mrnLcYkfSO1xyHBrZF5ln1Kix2nhRZ7OrRU3cuHVSBv&#10;5XFYl8Zn7pLX3+Z8utbklPqYjfsvEJHG+B/+a5+0glUO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AdcQ7BAAAA2wAAAA8AAAAAAAAAAAAAAAAAmAIAAGRycy9kb3du&#10;cmV2LnhtbFBLBQYAAAAABAAEAPUAAACGAwAAAAA=&#10;" filled="f" stroked="f">
                  <v:textbox style="mso-fit-shape-to-text:t" inset="0,0,0,0">
                    <w:txbxContent>
                      <w:p w:rsidR="006C196C" w:rsidRDefault="006C196C" w:rsidP="006C196C">
                        <w:r>
                          <w:rPr>
                            <w:rFonts w:ascii="Symbol" w:hAnsi="Symbol" w:cs="Symbol"/>
                            <w:color w:val="000000"/>
                            <w:sz w:val="24"/>
                            <w:szCs w:val="24"/>
                          </w:rPr>
                          <w:t></w:t>
                        </w:r>
                      </w:p>
                    </w:txbxContent>
                  </v:textbox>
                </v:rect>
                <v:rect id="Rectangle 87" o:spid="_x0000_s1057" style="position:absolute;left:2444;top:457;width:591;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1HUlcAA&#10;AADbAAAADwAAAGRycy9kb3ducmV2LnhtbESPzYoCMRCE7wu+Q2jB25pRYZHRKCIIrnhx9AGaSc8P&#10;Jp0hic7s2xtB2GNRVV9R6+1gjXiSD61jBbNpBoK4dLrlWsHtevhegggRWaNxTAr+KMB2M/paY65d&#10;zxd6FrEWCcIhRwVNjF0uZSgbshimriNOXuW8xZikr6X22Ce4NXKeZT/SYstpocGO9g2V9+JhFchr&#10;ceiXhfGZO82rs/k9XipySk3Gw24FItIQ/8Of9lErWCzg/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1HUlcAAAADbAAAADwAAAAAAAAAAAAAAAACYAgAAZHJzL2Rvd25y&#10;ZXYueG1sUEsFBgAAAAAEAAQA9QAAAIUDAAAAAA==&#10;" filled="f" stroked="f">
                  <v:textbox style="mso-fit-shape-to-text:t" inset="0,0,0,0">
                    <w:txbxContent>
                      <w:p w:rsidR="006C196C" w:rsidRDefault="006C196C" w:rsidP="006C196C">
                        <w:r>
                          <w:rPr>
                            <w:rFonts w:ascii="Symbol" w:hAnsi="Symbol" w:cs="Symbol"/>
                            <w:color w:val="000000"/>
                            <w:sz w:val="24"/>
                            <w:szCs w:val="24"/>
                          </w:rPr>
                          <w:t></w:t>
                        </w:r>
                      </w:p>
                    </w:txbxContent>
                  </v:textbox>
                </v:rect>
                <v:rect id="Rectangle 88" o:spid="_x0000_s1058" style="position:absolute;left:1873;top:1504;width:387;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hM4cEA&#10;AADbAAAADwAAAGRycy9kb3ducmV2LnhtbESPzYoCMRCE74LvEFrwphl1WWQ0igiCLntx9AGaSc8P&#10;Jp0hic749puFhT0WVfUVtd0P1ogX+dA6VrCYZyCIS6dbrhXcb6fZGkSIyBqNY1LwpgD73Xi0xVy7&#10;nq/0KmItEoRDjgqaGLtcylA2ZDHMXUecvMp5izFJX0vtsU9wa+Qyyz6lxZbTQoMdHRsqH8XTKpC3&#10;4tSvC+Mz97Wsvs3lfK3IKTWdDIcNiEhD/A//tc9aweoD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C4TOHBAAAA2wAAAA8AAAAAAAAAAAAAAAAAmAIAAGRycy9kb3du&#10;cmV2LnhtbFBLBQYAAAAABAAEAPUAAACGAwAAAAA=&#10;" filled="f" stroked="f">
                  <v:textbox style="mso-fit-shape-to-text:t" inset="0,0,0,0">
                    <w:txbxContent>
                      <w:p w:rsidR="006C196C" w:rsidRDefault="006C196C" w:rsidP="006C196C">
                        <w:r>
                          <w:rPr>
                            <w:rFonts w:ascii="Symbol" w:hAnsi="Symbol" w:cs="Symbol"/>
                            <w:color w:val="000000"/>
                            <w:sz w:val="24"/>
                            <w:szCs w:val="24"/>
                          </w:rPr>
                          <w:t></w:t>
                        </w:r>
                      </w:p>
                    </w:txbxContent>
                  </v:textbox>
                </v:rect>
                <v:rect id="Rectangle 89" o:spid="_x0000_s1059" style="position:absolute;left:19723;top:3803;width:349;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pesEA&#10;AADbAAAADwAAAGRycy9kb3ducmV2LnhtbESPzYoCMRCE74LvEFrwphmVXWQ0igiCLntx9AGaSc8P&#10;Jp0hic749puFhT0WVfUVtd0P1ogX+dA6VrCYZyCIS6dbrhXcb6fZGkSIyBqNY1LwpgD73Xi0xVy7&#10;nq/0KmItEoRDjgqaGLtcylA2ZDHMXUecvMp5izFJX0vtsU9wa+Qyyz6lxZbTQoMdHRsqH8XTKpC3&#10;4tSvC+Mz97Wsvs3lfK3IKTWdDIcNiEhD/A//tc9aweoD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06XrBAAAA2wAAAA8AAAAAAAAAAAAAAAAAmAIAAGRycy9kb3du&#10;cmV2LnhtbFBLBQYAAAAABAAEAPUAAACGAwAAAAA=&#10;" filled="f" stroked="f">
                  <v:textbox style="mso-fit-shape-to-text:t" inset="0,0,0,0">
                    <w:txbxContent>
                      <w:p w:rsidR="006C196C" w:rsidRDefault="006C196C" w:rsidP="006C196C">
                        <w:proofErr w:type="gramStart"/>
                        <w:r>
                          <w:rPr>
                            <w:i/>
                            <w:iCs/>
                            <w:color w:val="000000"/>
                            <w:sz w:val="14"/>
                            <w:szCs w:val="14"/>
                          </w:rPr>
                          <w:t>r</w:t>
                        </w:r>
                        <w:proofErr w:type="gramEnd"/>
                      </w:p>
                    </w:txbxContent>
                  </v:textbox>
                </v:rect>
                <v:rect id="Rectangle 90" o:spid="_x0000_s1060" style="position:absolute;left:19754;top:1612;width:248;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3DcAA&#10;AADbAAAADwAAAGRycy9kb3ducmV2LnhtbESPzYoCMRCE7wu+Q2jB25pRQWQ0igiCK14cfYBm0vOD&#10;SWdIojP79kZY2GNRVV9Rm91gjXiRD61jBbNpBoK4dLrlWsH9dvxegQgRWaNxTAp+KcBuO/raYK5d&#10;z1d6FbEWCcIhRwVNjF0uZSgbshimriNOXuW8xZikr6X22Ce4NXKeZUtpseW00GBHh4bKR/G0CuSt&#10;OParwvjMnefVxfycrhU5pSbjYb8GEWmI/+G/9kkrWCzh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Z3DcAAAADbAAAADwAAAAAAAAAAAAAAAACYAgAAZHJzL2Rvd25y&#10;ZXYueG1sUEsFBgAAAAAEAAQA9QAAAIUDAAAAAA==&#10;" filled="f" stroked="f">
                  <v:textbox style="mso-fit-shape-to-text:t" inset="0,0,0,0">
                    <w:txbxContent>
                      <w:p w:rsidR="006C196C" w:rsidRPr="007C2C32" w:rsidRDefault="006C196C" w:rsidP="006C196C">
                        <w:proofErr w:type="gramStart"/>
                        <w:r w:rsidRPr="007C2C32">
                          <w:rPr>
                            <w:iCs/>
                            <w:color w:val="000000"/>
                            <w:sz w:val="14"/>
                            <w:szCs w:val="14"/>
                          </w:rPr>
                          <w:t>t</w:t>
                        </w:r>
                        <w:proofErr w:type="gramEnd"/>
                      </w:p>
                    </w:txbxContent>
                  </v:textbox>
                </v:rect>
                <v:rect id="Rectangle 91" o:spid="_x0000_s1061" style="position:absolute;left:16357;top:2622;width:299;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rSlsEA&#10;AADbAAAADwAAAGRycy9kb3ducmV2LnhtbESPzYoCMRCE74LvEFrwphkVdmU0igiCLntx9AGaSc8P&#10;Jp0hic749puFhT0WVfUVtd0P1ogX+dA6VrCYZyCIS6dbrhXcb6fZGkSIyBqNY1LwpgD73Xi0xVy7&#10;nq/0KmItEoRDjgqaGLtcylA2ZDHMXUecvMp5izFJX0vtsU9wa+Qyyz6kxZbTQoMdHRsqH8XTKpC3&#10;4tSvC+Mz97Wsvs3lfK3IKTWdDIcNiEhD/A//tc9aweoT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Bq0pbBAAAA2wAAAA8AAAAAAAAAAAAAAAAAmAIAAGRycy9kb3du&#10;cmV2LnhtbFBLBQYAAAAABAAEAPUAAACGAwAAAAA=&#10;" filled="f" stroked="f">
                  <v:textbox style="mso-fit-shape-to-text:t" inset="0,0,0,0">
                    <w:txbxContent>
                      <w:p w:rsidR="006C196C" w:rsidRPr="007C2C32" w:rsidRDefault="006C196C" w:rsidP="006C196C">
                        <w:proofErr w:type="gramStart"/>
                        <w:r w:rsidRPr="007C2C32">
                          <w:rPr>
                            <w:iCs/>
                            <w:color w:val="000000"/>
                            <w:sz w:val="14"/>
                            <w:szCs w:val="14"/>
                          </w:rPr>
                          <w:t>r</w:t>
                        </w:r>
                        <w:proofErr w:type="gramEnd"/>
                      </w:p>
                    </w:txbxContent>
                  </v:textbox>
                </v:rect>
                <v:rect id="Rectangle 92" o:spid="_x0000_s1062" style="position:absolute;left:10483;top:2622;width:248;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fVG5L8A&#10;AADbAAAADwAAAGRycy9kb3ducmV2LnhtbERPS2rDMBDdF3IHMYXsarkOlOBYCaUQSEM3cXKAwRp/&#10;iDQykmK7t48WhS4f718dFmvERD4MjhW8ZzkI4sbpgTsFt+vxbQsiRGSNxjEp+KUAh/3qpcJSu5kv&#10;NNWxEymEQ4kK+hjHUsrQ9GQxZG4kTlzrvMWYoO+k9jincGtkkecf0uLAqaHHkb56au71wyqQ1/o4&#10;b2vjc3cu2h/zfbq05JRavy6fOxCRlvgv/nOftIJNGpu+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h9UbkvwAAANsAAAAPAAAAAAAAAAAAAAAAAJgCAABkcnMvZG93bnJl&#10;di54bWxQSwUGAAAAAAQABAD1AAAAhAMAAAAA&#10;" filled="f" stroked="f">
                  <v:textbox style="mso-fit-shape-to-text:t" inset="0,0,0,0">
                    <w:txbxContent>
                      <w:p w:rsidR="006C196C" w:rsidRPr="007C2C32" w:rsidRDefault="006C196C" w:rsidP="006C196C">
                        <w:proofErr w:type="gramStart"/>
                        <w:r w:rsidRPr="007C2C32">
                          <w:rPr>
                            <w:iCs/>
                            <w:color w:val="000000"/>
                            <w:sz w:val="14"/>
                            <w:szCs w:val="14"/>
                          </w:rPr>
                          <w:t>t</w:t>
                        </w:r>
                        <w:proofErr w:type="gramEnd"/>
                      </w:p>
                    </w:txbxContent>
                  </v:textbox>
                </v:rect>
                <v:rect id="Rectangle 93" o:spid="_x0000_s1063" style="position:absolute;left:4400;top:3803;width:299;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njf8EA&#10;AADbAAAADwAAAGRycy9kb3ducmV2LnhtbESPzYoCMRCE7wu+Q2jB25pRYdHRKCIIKntx9AGaSc8P&#10;Jp0hyTqzb2+EhT0WVfUVtdkN1ogn+dA6VjCbZiCIS6dbrhXcb8fPJYgQkTUax6TglwLstqOPDeba&#10;9XylZxFrkSAcclTQxNjlUoayIYth6jri5FXOW4xJ+lpqj32CWyPnWfYlLbacFhrs6NBQ+Sh+rAJ5&#10;K479sjA+c5d59W3Op2tFTqnJeNivQUQa4n/4r33SChYreH9JP0B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6543/BAAAA2wAAAA8AAAAAAAAAAAAAAAAAmAIAAGRycy9kb3du&#10;cmV2LnhtbFBLBQYAAAAABAAEAPUAAACGAwAAAAA=&#10;" filled="f" stroked="f">
                  <v:textbox style="mso-fit-shape-to-text:t" inset="0,0,0,0">
                    <w:txbxContent>
                      <w:p w:rsidR="006C196C" w:rsidRPr="007C2C32" w:rsidRDefault="006C196C" w:rsidP="006C196C">
                        <w:proofErr w:type="gramStart"/>
                        <w:r w:rsidRPr="007C2C32">
                          <w:rPr>
                            <w:iCs/>
                            <w:color w:val="000000"/>
                            <w:sz w:val="14"/>
                            <w:szCs w:val="14"/>
                          </w:rPr>
                          <w:t>r</w:t>
                        </w:r>
                        <w:proofErr w:type="gramEnd"/>
                      </w:p>
                    </w:txbxContent>
                  </v:textbox>
                </v:rect>
                <v:rect id="Rectangle 94" o:spid="_x0000_s1064" style="position:absolute;left:4438;top:1612;width:248;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U5n78A&#10;AADbAAAADwAAAGRycy9kb3ducmV2LnhtbERPS2rDMBDdF3IHMYXsarkmlOBYCaUQSEM3cXKAwRp/&#10;iDQykmK7t48WhS4f718dFmvERD4MjhW8ZzkI4sbpgTsFt+vxbQsiRGSNxjEp+KUAh/3qpcJSu5kv&#10;NNWxEymEQ4kK+hjHUsrQ9GQxZG4kTlzrvMWYoO+k9jincGtkkecf0uLAqaHHkb56au71wyqQ1/o4&#10;b2vjc3cu2h/zfbq05JRavy6fOxCRlvgv/nOftIJNWp++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HhTmfvwAAANsAAAAPAAAAAAAAAAAAAAAAAJgCAABkcnMvZG93bnJl&#10;di54bWxQSwUGAAAAAAQABAD1AAAAhAMAAAAA&#10;" filled="f" stroked="f">
                  <v:textbox style="mso-fit-shape-to-text:t" inset="0,0,0,0">
                    <w:txbxContent>
                      <w:p w:rsidR="006C196C" w:rsidRPr="007C2C32" w:rsidRDefault="006C196C" w:rsidP="006C196C">
                        <w:proofErr w:type="gramStart"/>
                        <w:r w:rsidRPr="007C2C32">
                          <w:rPr>
                            <w:iCs/>
                            <w:color w:val="000000"/>
                            <w:sz w:val="14"/>
                            <w:szCs w:val="14"/>
                          </w:rPr>
                          <w:t>t</w:t>
                        </w:r>
                        <w:proofErr w:type="gramEnd"/>
                      </w:p>
                    </w:txbxContent>
                  </v:textbox>
                </v:rect>
                <v:rect id="Rectangle 95" o:spid="_x0000_s1065" style="position:absolute;left:1041;top:2622;width:298;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mcBMAA&#10;AADbAAAADwAAAGRycy9kb3ducmV2LnhtbESPzYoCMRCE7wu+Q2jB25pRlkVGo4gg6OLF0QdoJj0/&#10;mHSGJDrj2xtB2GNRVV9Rq81gjXiQD61jBbNpBoK4dLrlWsH1sv9egAgRWaNxTAqeFGCzHn2tMNeu&#10;5zM9iliLBOGQo4Imxi6XMpQNWQxT1xEnr3LeYkzS11J77BPcGjnPsl9pseW00GBHu4bKW3G3CuSl&#10;2PeLwvjM/c2rkzkezhU5pSbjYbsEEWmI/+FP+6AV/Mzg/SX9AL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MmcBMAAAADbAAAADwAAAAAAAAAAAAAAAACYAgAAZHJzL2Rvd25y&#10;ZXYueG1sUEsFBgAAAAAEAAQA9QAAAIUDAAAAAA==&#10;" filled="f" stroked="f">
                  <v:textbox style="mso-fit-shape-to-text:t" inset="0,0,0,0">
                    <w:txbxContent>
                      <w:p w:rsidR="006C196C" w:rsidRPr="007C2C32" w:rsidRDefault="006C196C" w:rsidP="006C196C">
                        <w:proofErr w:type="gramStart"/>
                        <w:r w:rsidRPr="007C2C32">
                          <w:rPr>
                            <w:iCs/>
                            <w:color w:val="000000"/>
                            <w:sz w:val="14"/>
                            <w:szCs w:val="14"/>
                          </w:rPr>
                          <w:t>r</w:t>
                        </w:r>
                        <w:proofErr w:type="gramEnd"/>
                      </w:p>
                    </w:txbxContent>
                  </v:textbox>
                </v:rect>
                <v:rect id="Rectangle 96" o:spid="_x0000_s1066" style="position:absolute;left:18605;top:2863;width:1105;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BsCc8EA&#10;AADbAAAADwAAAGRycy9kb3ducmV2LnhtbESP3YrCMBSE7wXfIRxh7zS1yCJdo4ggqOyNdR/g0Jz+&#10;YHJSkmjr25uFhb0cZuYbZrMbrRFP8qFzrGC5yEAQV0533Cj4uR3naxAhIms0jknBiwLsttPJBgvt&#10;Br7Ss4yNSBAOBSpoY+wLKUPVksWwcD1x8mrnLcYkfSO1xyHBrZF5ln1Kix2nhRZ7OrRU3cuHVSBv&#10;5XFYl8Zn7pLX3+Z8utbklPqYjfsvEJHG+B/+a5+0glUO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gbAnPBAAAA2wAAAA8AAAAAAAAAAAAAAAAAmAIAAGRycy9kb3du&#10;cmV2LnhtbFBLBQYAAAAABAAEAPUAAACGAwAAAAA=&#10;" filled="f" stroked="f">
                  <v:textbox style="mso-fit-shape-to-text:t" inset="0,0,0,0">
                    <w:txbxContent>
                      <w:p w:rsidR="006C196C" w:rsidRPr="007C2C32" w:rsidRDefault="006C196C" w:rsidP="006C196C">
                        <w:r w:rsidRPr="007C2C32">
                          <w:rPr>
                            <w:iCs/>
                            <w:color w:val="000000"/>
                            <w:sz w:val="24"/>
                            <w:szCs w:val="24"/>
                          </w:rPr>
                          <w:t>Q</w:t>
                        </w:r>
                      </w:p>
                    </w:txbxContent>
                  </v:textbox>
                </v:rect>
                <v:rect id="Rectangle 97" o:spid="_x0000_s1067" style="position:absolute;left:18669;top:679;width:1104;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en6MEA&#10;AADbAAAADwAAAGRycy9kb3ducmV2LnhtbESPzYoCMRCE74LvEFrwphl1WWQ0igiCLntx9AGaSc8P&#10;Jp0hic749puFhT0WVfUVtd0P1ogX+dA6VrCYZyCIS6dbrhXcb6fZGkSIyBqNY1LwpgD73Xi0xVy7&#10;nq/0KmItEoRDjgqaGLtcylA2ZDHMXUecvMp5izFJX0vtsU9wa+Qyyz6lxZbTQoMdHRsqH8XTKpC3&#10;4tSvC+Mz97Wsvs3lfK3IKTWdDIcNiEhD/A//tc9awc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dXp+jBAAAA2wAAAA8AAAAAAAAAAAAAAAAAmAIAAGRycy9kb3du&#10;cmV2LnhtbFBLBQYAAAAABAAEAPUAAACGAwAAAAA=&#10;" filled="f" stroked="f">
                  <v:textbox style="mso-fit-shape-to-text:t" inset="0,0,0,0">
                    <w:txbxContent>
                      <w:p w:rsidR="006C196C" w:rsidRPr="007C2C32" w:rsidRDefault="006C196C" w:rsidP="006C196C">
                        <w:r w:rsidRPr="007C2C32">
                          <w:rPr>
                            <w:iCs/>
                            <w:color w:val="000000"/>
                            <w:sz w:val="24"/>
                            <w:szCs w:val="24"/>
                          </w:rPr>
                          <w:t>Q</w:t>
                        </w:r>
                      </w:p>
                    </w:txbxContent>
                  </v:textbox>
                </v:rect>
                <v:rect id="Rectangle 98" o:spid="_x0000_s1068" style="position:absolute;left:15595;top:1682;width:851;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4/nMAA&#10;AADbAAAADwAAAGRycy9kb3ducmV2LnhtbESPzYoCMRCE7wu+Q2jB25pRZJHRKCIIrnhx9AGaSc8P&#10;Jp0hic7s2xtB2GNRVV9R6+1gjXiSD61jBbNpBoK4dLrlWsHtevhegggRWaNxTAr+KMB2M/paY65d&#10;zxd6FrEWCcIhRwVNjF0uZSgbshimriNOXuW8xZikr6X22Ce4NXKeZT/SYstpocGO9g2V9+JhFchr&#10;ceiXhfGZO82rs/k9XipySk3Gw24FItIQ/8Of9lErWCzg/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L4/nMAAAADbAAAADwAAAAAAAAAAAAAAAACYAgAAZHJzL2Rvd25y&#10;ZXYueG1sUEsFBgAAAAAEAAQA9QAAAIUDAAAAAA==&#10;" filled="f" stroked="f">
                  <v:textbox style="mso-fit-shape-to-text:t" inset="0,0,0,0">
                    <w:txbxContent>
                      <w:p w:rsidR="006C196C" w:rsidRPr="007C2C32" w:rsidRDefault="006C196C" w:rsidP="006C196C">
                        <w:r w:rsidRPr="007C2C32">
                          <w:rPr>
                            <w:iCs/>
                            <w:color w:val="000000"/>
                            <w:sz w:val="24"/>
                            <w:szCs w:val="24"/>
                          </w:rPr>
                          <w:t>P</w:t>
                        </w:r>
                      </w:p>
                    </w:txbxContent>
                  </v:textbox>
                </v:rect>
                <v:rect id="Rectangle 99" o:spid="_x0000_s1069" style="position:absolute;left:9747;top:1682;width:851;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aB8EA&#10;AADbAAAADwAAAGRycy9kb3ducmV2LnhtbESPzYoCMRCE74LvEFrwphnFXWQ0igiCLntx9AGaSc8P&#10;Jp0hic749puFhT0WVfUVtd0P1ogX+dA6VrCYZyCIS6dbrhXcb6fZGkSIyBqNY1LwpgD73Xi0xVy7&#10;nq/0KmItEoRDjgqaGLtcylA2ZDHMXUecvMp5izFJX0vtsU9wa+Qyyz6lxZbTQoMdHRsqH8XTKpC3&#10;4tSvC+Mz97Wsvs3lfK3IKTWdDIcNiEhD/A//tc9aweoD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fymgfBAAAA2wAAAA8AAAAAAAAAAAAAAAAAmAIAAGRycy9kb3du&#10;cmV2LnhtbFBLBQYAAAAABAAEAPUAAACGAwAAAAA=&#10;" filled="f" stroked="f">
                  <v:textbox style="mso-fit-shape-to-text:t" inset="0,0,0,0">
                    <w:txbxContent>
                      <w:p w:rsidR="006C196C" w:rsidRPr="007C2C32" w:rsidRDefault="006C196C" w:rsidP="006C196C">
                        <w:r w:rsidRPr="007C2C32">
                          <w:rPr>
                            <w:iCs/>
                            <w:color w:val="000000"/>
                            <w:sz w:val="24"/>
                            <w:szCs w:val="24"/>
                          </w:rPr>
                          <w:t>P</w:t>
                        </w:r>
                      </w:p>
                    </w:txbxContent>
                  </v:textbox>
                </v:rect>
                <v:rect id="Rectangle 100" o:spid="_x0000_s1070" style="position:absolute;left:3282;top:2863;width:1105;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AEcMAA&#10;AADbAAAADwAAAGRycy9kb3ducmV2LnhtbESPzYoCMRCE7wu+Q2jB25pRRGQ0igiCK14cfYBm0vOD&#10;SWdIojP79kZY2GNRVV9Rm91gjXiRD61jBbNpBoK4dLrlWsH9dvxegQgRWaNxTAp+KcBuO/raYK5d&#10;z1d6FbEWCcIhRwVNjF0uZSgbshimriNOXuW8xZikr6X22Ce4NXKeZUtpseW00GBHh4bKR/G0CuSt&#10;OParwvjMnefVxfycrhU5pSbjYb8GEWmI/+G/9kkrWCzh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yAEcMAAAADbAAAADwAAAAAAAAAAAAAAAACYAgAAZHJzL2Rvd25y&#10;ZXYueG1sUEsFBgAAAAAEAAQA9QAAAIUDAAAAAA==&#10;" filled="f" stroked="f">
                  <v:textbox style="mso-fit-shape-to-text:t" inset="0,0,0,0">
                    <w:txbxContent>
                      <w:p w:rsidR="006C196C" w:rsidRPr="007C2C32" w:rsidRDefault="006C196C" w:rsidP="006C196C">
                        <w:r w:rsidRPr="007C2C32">
                          <w:rPr>
                            <w:iCs/>
                            <w:color w:val="000000"/>
                            <w:sz w:val="24"/>
                            <w:szCs w:val="24"/>
                          </w:rPr>
                          <w:t>Q</w:t>
                        </w:r>
                      </w:p>
                    </w:txbxContent>
                  </v:textbox>
                </v:rect>
                <v:rect id="Rectangle 101" o:spid="_x0000_s1071" style="position:absolute;left:3346;top:679;width:1105;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yh68EA&#10;AADbAAAADwAAAGRycy9kb3ducmV2LnhtbESPzYoCMRCE74LvEFrwphlFdmU0igiCLntx9AGaSc8P&#10;Jp0hic749puFhT0WVfUVtd0P1ogX+dA6VrCYZyCIS6dbrhXcb6fZGkSIyBqNY1LwpgD73Xi0xVy7&#10;nq/0KmItEoRDjgqaGLtcylA2ZDHMXUecvMp5izFJX0vtsU9wa+Qyyz6kxZbTQoMdHRsqH8XTKpC3&#10;4tSvC+Mz97Wsvs3lfK3IKTWdDIcNiEhD/A//tc9aweoT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hsoevBAAAA2wAAAA8AAAAAAAAAAAAAAAAAmAIAAGRycy9kb3du&#10;cmV2LnhtbFBLBQYAAAAABAAEAPUAAACGAwAAAAA=&#10;" filled="f" stroked="f">
                  <v:textbox style="mso-fit-shape-to-text:t" inset="0,0,0,0">
                    <w:txbxContent>
                      <w:p w:rsidR="006C196C" w:rsidRPr="007C2C32" w:rsidRDefault="006C196C" w:rsidP="006C196C">
                        <w:r w:rsidRPr="007C2C32">
                          <w:rPr>
                            <w:iCs/>
                            <w:color w:val="000000"/>
                            <w:sz w:val="24"/>
                            <w:szCs w:val="24"/>
                          </w:rPr>
                          <w:t>Q</w:t>
                        </w:r>
                      </w:p>
                    </w:txbxContent>
                  </v:textbox>
                </v:rect>
                <v:rect id="Rectangle 102" o:spid="_x0000_s1072" style="position:absolute;left:279;top:1682;width:851;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M1mb8A&#10;AADbAAAADwAAAGRycy9kb3ducmV2LnhtbERPS2rDMBDdF3IHMYXsarkmlOBYCaUQSEM3cXKAwRp/&#10;iDQykmK7t48WhS4f718dFmvERD4MjhW8ZzkI4sbpgTsFt+vxbQsiRGSNxjEp+KUAh/3qpcJSu5kv&#10;NNWxEymEQ4kK+hjHUsrQ9GQxZG4kTlzrvMWYoO+k9jincGtkkecf0uLAqaHHkb56au71wyqQ1/o4&#10;b2vjc3cu2h/zfbq05JRavy6fOxCRlvgv/nOftIJNGpu+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58zWZvwAAANsAAAAPAAAAAAAAAAAAAAAAAJgCAABkcnMvZG93bnJl&#10;di54bWxQSwUGAAAAAAQABAD1AAAAhAMAAAAA&#10;" filled="f" stroked="f">
                  <v:textbox style="mso-fit-shape-to-text:t" inset="0,0,0,0">
                    <w:txbxContent>
                      <w:p w:rsidR="006C196C" w:rsidRPr="007C2C32" w:rsidRDefault="006C196C" w:rsidP="006C196C">
                        <w:r w:rsidRPr="007C2C32">
                          <w:rPr>
                            <w:iCs/>
                            <w:color w:val="000000"/>
                            <w:sz w:val="24"/>
                            <w:szCs w:val="24"/>
                          </w:rPr>
                          <w:t>P</w:t>
                        </w:r>
                      </w:p>
                    </w:txbxContent>
                  </v:textbox>
                </v:rect>
                <w10:anchorlock/>
              </v:group>
            </w:pict>
          </mc:Fallback>
        </mc:AlternateContent>
      </w:r>
    </w:p>
    <w:p w:rsidR="006C196C" w:rsidRPr="009D2A31" w:rsidRDefault="006C196C" w:rsidP="006C196C">
      <w:pPr>
        <w:spacing w:after="120"/>
        <w:ind w:left="2268" w:right="1134"/>
        <w:jc w:val="both"/>
        <w:rPr>
          <w:bCs/>
          <w:strike/>
          <w:color w:val="548DD4" w:themeColor="text2" w:themeTint="99"/>
          <w:lang w:eastAsia="fr-BE"/>
        </w:rPr>
      </w:pPr>
      <w:r w:rsidRPr="00325BA7">
        <w:rPr>
          <w:bCs/>
          <w:lang w:eastAsia="fr-BE"/>
        </w:rPr>
        <w:t xml:space="preserve">For Class C2 and Class C3 the reference pressure </w:t>
      </w:r>
      <w:proofErr w:type="spellStart"/>
      <w:r w:rsidRPr="00325BA7">
        <w:rPr>
          <w:bCs/>
          <w:lang w:eastAsia="fr-BE"/>
        </w:rPr>
        <w:t>P</w:t>
      </w:r>
      <w:r w:rsidRPr="00325BA7">
        <w:rPr>
          <w:bCs/>
          <w:vertAlign w:val="subscript"/>
          <w:lang w:eastAsia="fr-BE"/>
        </w:rPr>
        <w:t>r</w:t>
      </w:r>
      <w:proofErr w:type="spellEnd"/>
      <w:r w:rsidRPr="00325BA7">
        <w:rPr>
          <w:bCs/>
          <w:lang w:eastAsia="fr-BE"/>
        </w:rPr>
        <w:t xml:space="preserve"> is the </w:t>
      </w:r>
      <w:r w:rsidRPr="00325BA7">
        <w:rPr>
          <w:b/>
          <w:bCs/>
          <w:lang w:eastAsia="fr-BE"/>
        </w:rPr>
        <w:t>inflation</w:t>
      </w:r>
      <w:r w:rsidRPr="00325BA7">
        <w:rPr>
          <w:bCs/>
          <w:lang w:eastAsia="fr-BE"/>
        </w:rPr>
        <w:t xml:space="preserve"> pressure corresponding to the pressure</w:t>
      </w:r>
      <w:r>
        <w:rPr>
          <w:bCs/>
          <w:lang w:eastAsia="fr-BE"/>
        </w:rPr>
        <w:t xml:space="preserve"> </w:t>
      </w:r>
      <w:r w:rsidRPr="009D2A31">
        <w:rPr>
          <w:b/>
          <w:bCs/>
          <w:color w:val="548DD4" w:themeColor="text2" w:themeTint="99"/>
          <w:lang w:eastAsia="fr-BE"/>
        </w:rPr>
        <w:t xml:space="preserve">in </w:t>
      </w:r>
      <w:proofErr w:type="spellStart"/>
      <w:r w:rsidRPr="009D2A31">
        <w:rPr>
          <w:b/>
          <w:bCs/>
          <w:color w:val="548DD4" w:themeColor="text2" w:themeTint="99"/>
          <w:lang w:eastAsia="fr-BE"/>
        </w:rPr>
        <w:t>kPa</w:t>
      </w:r>
      <w:proofErr w:type="spellEnd"/>
      <w:r w:rsidRPr="009D2A31">
        <w:rPr>
          <w:b/>
          <w:bCs/>
          <w:color w:val="548DD4" w:themeColor="text2" w:themeTint="99"/>
          <w:lang w:eastAsia="fr-BE"/>
        </w:rPr>
        <w:t xml:space="preserve"> or the pressure</w:t>
      </w:r>
      <w:r w:rsidRPr="009D2A31">
        <w:rPr>
          <w:bCs/>
          <w:color w:val="548DD4" w:themeColor="text2" w:themeTint="99"/>
          <w:lang w:eastAsia="fr-BE"/>
        </w:rPr>
        <w:t xml:space="preserve"> index </w:t>
      </w:r>
      <w:r w:rsidRPr="00325BA7">
        <w:rPr>
          <w:bCs/>
          <w:lang w:eastAsia="fr-BE"/>
        </w:rPr>
        <w:t>marked on the sidewall.</w:t>
      </w:r>
      <w:r w:rsidRPr="00325BA7">
        <w:rPr>
          <w:lang w:eastAsia="fr-BE"/>
        </w:rPr>
        <w:t xml:space="preserve">  </w:t>
      </w:r>
      <w:r w:rsidRPr="009D2A31">
        <w:rPr>
          <w:b/>
          <w:strike/>
          <w:color w:val="548DD4" w:themeColor="text2" w:themeTint="99"/>
          <w:lang w:eastAsia="fr-BE"/>
        </w:rPr>
        <w:t xml:space="preserve">If </w:t>
      </w:r>
      <w:proofErr w:type="spellStart"/>
      <w:r w:rsidRPr="009D2A31">
        <w:rPr>
          <w:b/>
          <w:strike/>
          <w:color w:val="548DD4" w:themeColor="text2" w:themeTint="99"/>
          <w:lang w:eastAsia="fr-BE"/>
        </w:rPr>
        <w:t>P</w:t>
      </w:r>
      <w:r w:rsidRPr="009D2A31">
        <w:rPr>
          <w:b/>
          <w:strike/>
          <w:color w:val="548DD4" w:themeColor="text2" w:themeTint="99"/>
          <w:vertAlign w:val="subscript"/>
          <w:lang w:eastAsia="fr-BE"/>
        </w:rPr>
        <w:t>r</w:t>
      </w:r>
      <w:proofErr w:type="spellEnd"/>
      <w:r w:rsidRPr="009D2A31">
        <w:rPr>
          <w:b/>
          <w:strike/>
          <w:color w:val="548DD4" w:themeColor="text2" w:themeTint="99"/>
          <w:lang w:eastAsia="fr-BE"/>
        </w:rPr>
        <w:t xml:space="preserve"> is not marked on the sidewall, refer to the specified pressure in applicable tyre standards manuals corresponding to maximum load capacity for single applications.</w:t>
      </w:r>
    </w:p>
    <w:p w:rsidR="006C196C" w:rsidRPr="00325BA7" w:rsidRDefault="006C196C" w:rsidP="006C196C">
      <w:pPr>
        <w:spacing w:after="120"/>
        <w:ind w:left="2268" w:right="1134"/>
        <w:jc w:val="both"/>
      </w:pPr>
      <w:r w:rsidRPr="00325BA7">
        <w:rPr>
          <w:bCs/>
          <w:lang w:eastAsia="fr-BE"/>
        </w:rPr>
        <w:t xml:space="preserve">For Class C1 the reference pressure is </w:t>
      </w:r>
      <w:proofErr w:type="spellStart"/>
      <w:r w:rsidRPr="00325BA7">
        <w:rPr>
          <w:bCs/>
          <w:lang w:eastAsia="fr-BE"/>
        </w:rPr>
        <w:t>P</w:t>
      </w:r>
      <w:r w:rsidRPr="00325BA7">
        <w:rPr>
          <w:bCs/>
          <w:vertAlign w:val="subscript"/>
          <w:lang w:eastAsia="fr-BE"/>
        </w:rPr>
        <w:t>r</w:t>
      </w:r>
      <w:proofErr w:type="spellEnd"/>
      <w:r w:rsidRPr="00325BA7">
        <w:rPr>
          <w:bCs/>
          <w:lang w:eastAsia="fr-BE"/>
        </w:rPr>
        <w:t xml:space="preserve"> = 250 </w:t>
      </w:r>
      <w:proofErr w:type="spellStart"/>
      <w:r w:rsidRPr="00325BA7">
        <w:rPr>
          <w:bCs/>
          <w:lang w:eastAsia="fr-BE"/>
        </w:rPr>
        <w:t>kPa</w:t>
      </w:r>
      <w:proofErr w:type="spellEnd"/>
      <w:r w:rsidRPr="00325BA7">
        <w:rPr>
          <w:bCs/>
          <w:lang w:eastAsia="fr-BE"/>
        </w:rPr>
        <w:t xml:space="preserve"> for "standard" tyres and 290 </w:t>
      </w:r>
      <w:proofErr w:type="spellStart"/>
      <w:r w:rsidRPr="00325BA7">
        <w:rPr>
          <w:bCs/>
          <w:lang w:eastAsia="fr-BE"/>
        </w:rPr>
        <w:t>kPa</w:t>
      </w:r>
      <w:proofErr w:type="spellEnd"/>
      <w:r w:rsidRPr="00325BA7">
        <w:rPr>
          <w:bCs/>
          <w:lang w:eastAsia="fr-BE"/>
        </w:rPr>
        <w:t xml:space="preserve"> for "reinforced" or "extra load" tyres; the minimum test pressure shall be P</w:t>
      </w:r>
      <w:r w:rsidRPr="00325BA7">
        <w:rPr>
          <w:bCs/>
          <w:vertAlign w:val="subscript"/>
          <w:lang w:eastAsia="fr-BE"/>
        </w:rPr>
        <w:t>t</w:t>
      </w:r>
      <w:r w:rsidRPr="00325BA7">
        <w:rPr>
          <w:bCs/>
          <w:lang w:eastAsia="fr-BE"/>
        </w:rPr>
        <w:t xml:space="preserve"> = 150 </w:t>
      </w:r>
      <w:proofErr w:type="spellStart"/>
      <w:r w:rsidRPr="00325BA7">
        <w:rPr>
          <w:bCs/>
          <w:lang w:eastAsia="fr-BE"/>
        </w:rPr>
        <w:t>kPa</w:t>
      </w:r>
      <w:proofErr w:type="spellEnd"/>
      <w:r w:rsidRPr="00325BA7">
        <w:rPr>
          <w:bCs/>
          <w:lang w:eastAsia="fr-BE"/>
        </w:rPr>
        <w:t>.</w:t>
      </w:r>
      <w:r>
        <w:rPr>
          <w:bCs/>
          <w:lang w:eastAsia="fr-BE"/>
        </w:rPr>
        <w:t>"</w:t>
      </w:r>
    </w:p>
    <w:p w:rsidR="006C196C" w:rsidRDefault="006C196C" w:rsidP="006C196C">
      <w:pPr>
        <w:pStyle w:val="HChG"/>
        <w:spacing w:line="240" w:lineRule="auto"/>
        <w:ind w:hanging="567"/>
      </w:pPr>
      <w:r w:rsidRPr="00CF20B1">
        <w:t>II.</w:t>
      </w:r>
      <w:r w:rsidRPr="00CF20B1">
        <w:tab/>
        <w:t>Justification</w:t>
      </w:r>
    </w:p>
    <w:p w:rsidR="006C196C" w:rsidRPr="00936A70" w:rsidRDefault="006C196C" w:rsidP="006C196C">
      <w:pPr>
        <w:pStyle w:val="SingleTxtG"/>
        <w:spacing w:before="240" w:after="0"/>
        <w:ind w:firstLine="567"/>
        <w:rPr>
          <w:lang w:eastAsia="ja-JP"/>
        </w:rPr>
      </w:pPr>
      <w:r>
        <w:rPr>
          <w:lang w:eastAsia="ja-JP"/>
        </w:rPr>
        <w:t>This proposal maintains</w:t>
      </w:r>
      <w:r w:rsidRPr="00936A70">
        <w:rPr>
          <w:lang w:eastAsia="ja-JP"/>
        </w:rPr>
        <w:t xml:space="preserve"> coherency with the propos</w:t>
      </w:r>
      <w:r>
        <w:rPr>
          <w:lang w:eastAsia="ja-JP"/>
        </w:rPr>
        <w:t>ed</w:t>
      </w:r>
      <w:r w:rsidRPr="00936A70">
        <w:rPr>
          <w:lang w:eastAsia="ja-JP"/>
        </w:rPr>
        <w:t xml:space="preserve"> amendment to UN Reg</w:t>
      </w:r>
      <w:r>
        <w:rPr>
          <w:lang w:eastAsia="ja-JP"/>
        </w:rPr>
        <w:t>ulation No</w:t>
      </w:r>
      <w:r w:rsidRPr="00936A70">
        <w:rPr>
          <w:lang w:eastAsia="ja-JP"/>
        </w:rPr>
        <w:t xml:space="preserve">. </w:t>
      </w:r>
      <w:r>
        <w:rPr>
          <w:lang w:eastAsia="ja-JP"/>
        </w:rPr>
        <w:t>54 (P</w:t>
      </w:r>
      <w:r w:rsidRPr="00936A70">
        <w:rPr>
          <w:lang w:eastAsia="ja-JP"/>
        </w:rPr>
        <w:t>art A of this document)</w:t>
      </w:r>
    </w:p>
    <w:p w:rsidR="006C196C" w:rsidRPr="00907534" w:rsidRDefault="006C196C" w:rsidP="006C196C">
      <w:pPr>
        <w:pStyle w:val="SingleTxtG"/>
        <w:spacing w:before="120" w:after="0"/>
        <w:ind w:right="993"/>
        <w:jc w:val="center"/>
        <w:rPr>
          <w:b/>
        </w:rPr>
      </w:pPr>
      <w:r w:rsidRPr="00907534">
        <w:rPr>
          <w:u w:val="single"/>
        </w:rPr>
        <w:tab/>
      </w:r>
      <w:r w:rsidRPr="00907534">
        <w:rPr>
          <w:u w:val="single"/>
        </w:rPr>
        <w:tab/>
      </w:r>
      <w:r w:rsidRPr="00907534">
        <w:rPr>
          <w:u w:val="single"/>
        </w:rPr>
        <w:tab/>
      </w:r>
    </w:p>
    <w:p w:rsidR="006C196C" w:rsidRPr="00940E7B" w:rsidRDefault="006C196C" w:rsidP="006C196C">
      <w:pPr>
        <w:spacing w:after="120" w:line="240" w:lineRule="auto"/>
        <w:ind w:left="1134" w:right="1134"/>
        <w:jc w:val="center"/>
        <w:rPr>
          <w:lang w:eastAsia="ja-JP"/>
        </w:rPr>
      </w:pPr>
    </w:p>
    <w:sectPr w:rsidR="006C196C" w:rsidRPr="00940E7B" w:rsidSect="0007417C">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5C2A" w:rsidRDefault="004D5C2A"/>
  </w:endnote>
  <w:endnote w:type="continuationSeparator" w:id="0">
    <w:p w:rsidR="004D5C2A" w:rsidRDefault="004D5C2A"/>
  </w:endnote>
  <w:endnote w:type="continuationNotice" w:id="1">
    <w:p w:rsidR="004D5C2A" w:rsidRDefault="004D5C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CDA" w:rsidRPr="00923752" w:rsidRDefault="00082CDA" w:rsidP="00923752">
    <w:pPr>
      <w:pStyle w:val="Footer"/>
      <w:tabs>
        <w:tab w:val="right" w:pos="9638"/>
      </w:tabs>
      <w:rPr>
        <w:sz w:val="18"/>
      </w:rPr>
    </w:pPr>
    <w:r w:rsidRPr="00923752">
      <w:rPr>
        <w:b/>
        <w:sz w:val="18"/>
      </w:rPr>
      <w:fldChar w:fldCharType="begin"/>
    </w:r>
    <w:r w:rsidRPr="00923752">
      <w:rPr>
        <w:b/>
        <w:sz w:val="18"/>
      </w:rPr>
      <w:instrText xml:space="preserve"> PAGE  \* MERGEFORMAT </w:instrText>
    </w:r>
    <w:r w:rsidRPr="00923752">
      <w:rPr>
        <w:b/>
        <w:sz w:val="18"/>
      </w:rPr>
      <w:fldChar w:fldCharType="separate"/>
    </w:r>
    <w:r w:rsidR="008038D8">
      <w:rPr>
        <w:b/>
        <w:noProof/>
        <w:sz w:val="18"/>
      </w:rPr>
      <w:t>2</w:t>
    </w:r>
    <w:r w:rsidRPr="00923752">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CDA" w:rsidRPr="00923752" w:rsidRDefault="00082CDA" w:rsidP="00923752">
    <w:pPr>
      <w:pStyle w:val="Footer"/>
      <w:tabs>
        <w:tab w:val="right" w:pos="9638"/>
      </w:tabs>
      <w:rPr>
        <w:b/>
        <w:sz w:val="18"/>
      </w:rPr>
    </w:pPr>
    <w:r>
      <w:tab/>
    </w:r>
    <w:r w:rsidRPr="00923752">
      <w:rPr>
        <w:b/>
        <w:sz w:val="18"/>
      </w:rPr>
      <w:fldChar w:fldCharType="begin"/>
    </w:r>
    <w:r w:rsidRPr="00923752">
      <w:rPr>
        <w:b/>
        <w:sz w:val="18"/>
      </w:rPr>
      <w:instrText xml:space="preserve"> PAGE  \* MERGEFORMAT </w:instrText>
    </w:r>
    <w:r w:rsidRPr="00923752">
      <w:rPr>
        <w:b/>
        <w:sz w:val="18"/>
      </w:rPr>
      <w:fldChar w:fldCharType="separate"/>
    </w:r>
    <w:r w:rsidR="008038D8">
      <w:rPr>
        <w:b/>
        <w:noProof/>
        <w:sz w:val="18"/>
      </w:rPr>
      <w:t>3</w:t>
    </w:r>
    <w:r w:rsidRPr="00923752">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5D96" w:rsidRDefault="001F5D9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5C2A" w:rsidRPr="000B175B" w:rsidRDefault="004D5C2A" w:rsidP="000B175B">
      <w:pPr>
        <w:tabs>
          <w:tab w:val="right" w:pos="2155"/>
        </w:tabs>
        <w:spacing w:after="80"/>
        <w:ind w:left="680"/>
        <w:rPr>
          <w:u w:val="single"/>
        </w:rPr>
      </w:pPr>
      <w:r>
        <w:rPr>
          <w:u w:val="single"/>
        </w:rPr>
        <w:tab/>
      </w:r>
    </w:p>
  </w:footnote>
  <w:footnote w:type="continuationSeparator" w:id="0">
    <w:p w:rsidR="004D5C2A" w:rsidRPr="00FC68B7" w:rsidRDefault="004D5C2A" w:rsidP="00FC68B7">
      <w:pPr>
        <w:tabs>
          <w:tab w:val="left" w:pos="2155"/>
        </w:tabs>
        <w:spacing w:after="80"/>
        <w:ind w:left="680"/>
        <w:rPr>
          <w:u w:val="single"/>
        </w:rPr>
      </w:pPr>
      <w:r>
        <w:rPr>
          <w:u w:val="single"/>
        </w:rPr>
        <w:tab/>
      </w:r>
    </w:p>
  </w:footnote>
  <w:footnote w:type="continuationNotice" w:id="1">
    <w:p w:rsidR="004D5C2A" w:rsidRDefault="004D5C2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5D96" w:rsidRDefault="001F5D9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5D96" w:rsidRDefault="001F5D9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48" w:type="dxa"/>
      <w:tblLook w:val="0000" w:firstRow="0" w:lastRow="0" w:firstColumn="0" w:lastColumn="0" w:noHBand="0" w:noVBand="0"/>
    </w:tblPr>
    <w:tblGrid>
      <w:gridCol w:w="4924"/>
      <w:gridCol w:w="4924"/>
    </w:tblGrid>
    <w:tr w:rsidR="00082CDA" w:rsidRPr="00510AA1" w:rsidTr="00396992">
      <w:tc>
        <w:tcPr>
          <w:tcW w:w="4924" w:type="dxa"/>
          <w:tcBorders>
            <w:left w:val="nil"/>
          </w:tcBorders>
        </w:tcPr>
        <w:p w:rsidR="00082CDA" w:rsidRDefault="00082CDA" w:rsidP="0073076C">
          <w:pPr>
            <w:ind w:left="120" w:right="597"/>
            <w:rPr>
              <w:sz w:val="24"/>
              <w:szCs w:val="24"/>
            </w:rPr>
          </w:pPr>
          <w:r>
            <w:rPr>
              <w:sz w:val="24"/>
              <w:szCs w:val="24"/>
            </w:rPr>
            <w:t>Submitted</w:t>
          </w:r>
          <w:r w:rsidRPr="003E4E9F">
            <w:rPr>
              <w:sz w:val="24"/>
              <w:szCs w:val="24"/>
            </w:rPr>
            <w:t xml:space="preserve"> by </w:t>
          </w:r>
          <w:r>
            <w:rPr>
              <w:sz w:val="24"/>
              <w:szCs w:val="24"/>
            </w:rPr>
            <w:t>the expert</w:t>
          </w:r>
          <w:r w:rsidR="00F63364">
            <w:rPr>
              <w:sz w:val="24"/>
              <w:szCs w:val="24"/>
            </w:rPr>
            <w:t>s</w:t>
          </w:r>
          <w:r>
            <w:rPr>
              <w:sz w:val="24"/>
              <w:szCs w:val="24"/>
            </w:rPr>
            <w:t xml:space="preserve"> from </w:t>
          </w:r>
          <w:r w:rsidR="00F63364">
            <w:rPr>
              <w:sz w:val="24"/>
              <w:szCs w:val="24"/>
            </w:rPr>
            <w:t>ETRTO</w:t>
          </w:r>
        </w:p>
        <w:p w:rsidR="00082CDA" w:rsidRPr="003E4E9F" w:rsidRDefault="00082CDA" w:rsidP="00396992">
          <w:pPr>
            <w:ind w:left="120"/>
            <w:rPr>
              <w:sz w:val="24"/>
              <w:szCs w:val="24"/>
            </w:rPr>
          </w:pPr>
        </w:p>
      </w:tc>
      <w:tc>
        <w:tcPr>
          <w:tcW w:w="4924" w:type="dxa"/>
          <w:tcBorders>
            <w:left w:val="nil"/>
          </w:tcBorders>
        </w:tcPr>
        <w:p w:rsidR="00082CDA" w:rsidRPr="003E4E9F" w:rsidRDefault="00082CDA" w:rsidP="0073076C">
          <w:pPr>
            <w:ind w:left="605"/>
            <w:rPr>
              <w:b/>
              <w:bCs/>
              <w:sz w:val="24"/>
              <w:szCs w:val="24"/>
              <w:lang w:val="en-US"/>
            </w:rPr>
          </w:pPr>
          <w:r w:rsidRPr="003E4E9F">
            <w:rPr>
              <w:sz w:val="24"/>
              <w:szCs w:val="24"/>
              <w:u w:val="single"/>
            </w:rPr>
            <w:t>Informal document</w:t>
          </w:r>
          <w:r w:rsidRPr="003E4E9F">
            <w:rPr>
              <w:sz w:val="24"/>
              <w:szCs w:val="24"/>
            </w:rPr>
            <w:t xml:space="preserve"> </w:t>
          </w:r>
          <w:r w:rsidRPr="003E4E9F">
            <w:rPr>
              <w:b/>
              <w:bCs/>
              <w:sz w:val="24"/>
              <w:szCs w:val="24"/>
              <w:lang w:val="en-US"/>
            </w:rPr>
            <w:t>GR</w:t>
          </w:r>
          <w:r>
            <w:rPr>
              <w:b/>
              <w:bCs/>
              <w:sz w:val="24"/>
              <w:szCs w:val="24"/>
              <w:lang w:val="en-US"/>
            </w:rPr>
            <w:t>RF</w:t>
          </w:r>
          <w:r w:rsidRPr="003E4E9F">
            <w:rPr>
              <w:b/>
              <w:bCs/>
              <w:sz w:val="24"/>
              <w:szCs w:val="24"/>
              <w:lang w:val="en-US"/>
            </w:rPr>
            <w:t>-</w:t>
          </w:r>
          <w:r w:rsidR="00F63364">
            <w:rPr>
              <w:b/>
              <w:bCs/>
              <w:sz w:val="24"/>
              <w:szCs w:val="24"/>
              <w:lang w:val="en-US"/>
            </w:rPr>
            <w:t>80</w:t>
          </w:r>
          <w:r w:rsidRPr="003E4E9F">
            <w:rPr>
              <w:b/>
              <w:bCs/>
              <w:sz w:val="24"/>
              <w:szCs w:val="24"/>
              <w:lang w:val="en-US"/>
            </w:rPr>
            <w:t>-</w:t>
          </w:r>
          <w:r w:rsidR="008038D8">
            <w:rPr>
              <w:b/>
              <w:bCs/>
              <w:sz w:val="24"/>
              <w:szCs w:val="24"/>
              <w:lang w:val="en-US"/>
            </w:rPr>
            <w:t>10</w:t>
          </w:r>
          <w:bookmarkStart w:id="2" w:name="_GoBack"/>
          <w:bookmarkEnd w:id="2"/>
        </w:p>
        <w:p w:rsidR="00082CDA" w:rsidRPr="003E4E9F" w:rsidRDefault="00F63364" w:rsidP="00396992">
          <w:pPr>
            <w:pStyle w:val="Header"/>
            <w:pBdr>
              <w:bottom w:val="none" w:sz="0" w:space="0" w:color="auto"/>
            </w:pBdr>
            <w:ind w:left="605"/>
            <w:rPr>
              <w:b w:val="0"/>
              <w:bCs/>
              <w:sz w:val="24"/>
              <w:szCs w:val="24"/>
              <w:lang w:val="en-US"/>
            </w:rPr>
          </w:pPr>
          <w:r>
            <w:rPr>
              <w:b w:val="0"/>
              <w:bCs/>
              <w:sz w:val="24"/>
              <w:szCs w:val="24"/>
              <w:lang w:val="en-US"/>
            </w:rPr>
            <w:t>80</w:t>
          </w:r>
          <w:r w:rsidR="00082CDA" w:rsidRPr="0001170B">
            <w:rPr>
              <w:b w:val="0"/>
              <w:bCs/>
              <w:sz w:val="24"/>
              <w:szCs w:val="24"/>
              <w:vertAlign w:val="superscript"/>
              <w:lang w:val="en-US"/>
            </w:rPr>
            <w:t>th</w:t>
          </w:r>
          <w:r w:rsidR="00082CDA">
            <w:rPr>
              <w:b w:val="0"/>
              <w:bCs/>
              <w:sz w:val="24"/>
              <w:szCs w:val="24"/>
              <w:lang w:val="en-US"/>
            </w:rPr>
            <w:t xml:space="preserve"> GRRF, 1</w:t>
          </w:r>
          <w:r w:rsidR="00194627">
            <w:rPr>
              <w:b w:val="0"/>
              <w:bCs/>
              <w:sz w:val="24"/>
              <w:szCs w:val="24"/>
              <w:lang w:val="en-US"/>
            </w:rPr>
            <w:t>5</w:t>
          </w:r>
          <w:r w:rsidR="00082CDA">
            <w:rPr>
              <w:b w:val="0"/>
              <w:bCs/>
              <w:sz w:val="24"/>
              <w:szCs w:val="24"/>
              <w:lang w:val="en-US"/>
            </w:rPr>
            <w:t xml:space="preserve"> – </w:t>
          </w:r>
          <w:r w:rsidR="00194627">
            <w:rPr>
              <w:b w:val="0"/>
              <w:bCs/>
              <w:sz w:val="24"/>
              <w:szCs w:val="24"/>
              <w:lang w:val="en-US"/>
            </w:rPr>
            <w:t>18</w:t>
          </w:r>
          <w:r w:rsidR="00082CDA">
            <w:rPr>
              <w:b w:val="0"/>
              <w:bCs/>
              <w:sz w:val="24"/>
              <w:szCs w:val="24"/>
              <w:lang w:val="en-US"/>
            </w:rPr>
            <w:t xml:space="preserve"> </w:t>
          </w:r>
          <w:r w:rsidR="00194627">
            <w:rPr>
              <w:b w:val="0"/>
              <w:bCs/>
              <w:sz w:val="24"/>
              <w:szCs w:val="24"/>
              <w:lang w:val="en-US"/>
            </w:rPr>
            <w:t>September</w:t>
          </w:r>
          <w:r w:rsidR="00082CDA">
            <w:rPr>
              <w:b w:val="0"/>
              <w:bCs/>
              <w:sz w:val="24"/>
              <w:szCs w:val="24"/>
              <w:lang w:val="en-US"/>
            </w:rPr>
            <w:t xml:space="preserve"> 2015</w:t>
          </w:r>
          <w:r w:rsidR="00082CDA" w:rsidRPr="003E4E9F">
            <w:rPr>
              <w:b w:val="0"/>
              <w:bCs/>
              <w:sz w:val="24"/>
              <w:szCs w:val="24"/>
              <w:lang w:val="en-US"/>
            </w:rPr>
            <w:t>,</w:t>
          </w:r>
        </w:p>
        <w:p w:rsidR="00082CDA" w:rsidRPr="00510AA1" w:rsidRDefault="001F5D96" w:rsidP="00194627">
          <w:pPr>
            <w:pStyle w:val="Header"/>
            <w:pBdr>
              <w:bottom w:val="none" w:sz="0" w:space="0" w:color="auto"/>
            </w:pBdr>
            <w:ind w:left="605"/>
            <w:rPr>
              <w:b w:val="0"/>
              <w:bCs/>
              <w:sz w:val="20"/>
              <w:lang w:val="en-US"/>
            </w:rPr>
          </w:pPr>
          <w:r>
            <w:rPr>
              <w:b w:val="0"/>
              <w:sz w:val="24"/>
              <w:szCs w:val="24"/>
              <w:lang w:val="sv-SE"/>
            </w:rPr>
            <w:t>A</w:t>
          </w:r>
          <w:r w:rsidR="00082CDA" w:rsidRPr="00732E66">
            <w:rPr>
              <w:b w:val="0"/>
              <w:sz w:val="24"/>
              <w:szCs w:val="24"/>
              <w:lang w:val="sv-SE"/>
            </w:rPr>
            <w:t>genda item</w:t>
          </w:r>
          <w:r w:rsidR="00082CDA" w:rsidRPr="003E4E9F">
            <w:rPr>
              <w:sz w:val="24"/>
              <w:szCs w:val="24"/>
              <w:lang w:val="sv-SE"/>
            </w:rPr>
            <w:t xml:space="preserve"> </w:t>
          </w:r>
          <w:r w:rsidR="00082CDA">
            <w:rPr>
              <w:b w:val="0"/>
              <w:sz w:val="24"/>
              <w:szCs w:val="24"/>
              <w:lang w:val="sv-SE"/>
            </w:rPr>
            <w:t>7(</w:t>
          </w:r>
          <w:r w:rsidR="00194627">
            <w:rPr>
              <w:b w:val="0"/>
              <w:sz w:val="24"/>
              <w:szCs w:val="24"/>
              <w:lang w:val="sv-SE"/>
            </w:rPr>
            <w:t>b</w:t>
          </w:r>
          <w:r>
            <w:rPr>
              <w:b w:val="0"/>
              <w:sz w:val="24"/>
              <w:szCs w:val="24"/>
              <w:lang w:val="sv-SE"/>
            </w:rPr>
            <w:t>)</w:t>
          </w:r>
        </w:p>
      </w:tc>
    </w:tr>
  </w:tbl>
  <w:p w:rsidR="00082CDA" w:rsidRDefault="00082CD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000001"/>
    <w:multiLevelType w:val="singleLevel"/>
    <w:tmpl w:val="00000001"/>
    <w:name w:val="WW8Num1"/>
    <w:lvl w:ilvl="0">
      <w:start w:val="2"/>
      <w:numFmt w:val="decimal"/>
      <w:lvlText w:val="%1."/>
      <w:lvlJc w:val="left"/>
      <w:pPr>
        <w:tabs>
          <w:tab w:val="num" w:pos="1072"/>
        </w:tabs>
        <w:ind w:left="1072" w:hanging="360"/>
      </w:pPr>
    </w:lvl>
  </w:abstractNum>
  <w:abstractNum w:abstractNumId="11">
    <w:nsid w:val="00000002"/>
    <w:multiLevelType w:val="singleLevel"/>
    <w:tmpl w:val="00000002"/>
    <w:name w:val="WW8Num3"/>
    <w:lvl w:ilvl="0">
      <w:start w:val="1"/>
      <w:numFmt w:val="lowerLetter"/>
      <w:lvlText w:val="(%1)"/>
      <w:lvlJc w:val="left"/>
      <w:pPr>
        <w:tabs>
          <w:tab w:val="num" w:pos="720"/>
        </w:tabs>
        <w:ind w:left="720" w:hanging="360"/>
      </w:pPr>
    </w:lvl>
  </w:abstractNum>
  <w:abstractNum w:abstractNumId="12">
    <w:nsid w:val="00000003"/>
    <w:multiLevelType w:val="multilevel"/>
    <w:tmpl w:val="00000003"/>
    <w:name w:val="WW8Num4"/>
    <w:lvl w:ilvl="0">
      <w:start w:val="100"/>
      <w:numFmt w:val="lowerRoman"/>
      <w:lvlText w:val="(%1)"/>
      <w:lvlJc w:val="left"/>
      <w:pPr>
        <w:tabs>
          <w:tab w:val="num" w:pos="720"/>
        </w:tabs>
        <w:ind w:left="720" w:hanging="360"/>
      </w:pPr>
      <w:rPr>
        <w:rFonts w:ascii="Arial" w:hAnsi="Arial" w:cs="Arial"/>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53C763F"/>
    <w:multiLevelType w:val="hybridMultilevel"/>
    <w:tmpl w:val="583C88B8"/>
    <w:lvl w:ilvl="0" w:tplc="8ABA7956">
      <w:start w:val="1"/>
      <w:numFmt w:val="decimal"/>
      <w:lvlText w:val="%1."/>
      <w:lvlJc w:val="left"/>
      <w:pPr>
        <w:ind w:left="4329" w:hanging="360"/>
      </w:pPr>
      <w:rPr>
        <w:rFonts w:hint="default"/>
      </w:rPr>
    </w:lvl>
    <w:lvl w:ilvl="1" w:tplc="08090019" w:tentative="1">
      <w:start w:val="1"/>
      <w:numFmt w:val="lowerLetter"/>
      <w:lvlText w:val="%2."/>
      <w:lvlJc w:val="left"/>
      <w:pPr>
        <w:ind w:left="5049" w:hanging="360"/>
      </w:pPr>
    </w:lvl>
    <w:lvl w:ilvl="2" w:tplc="0809001B" w:tentative="1">
      <w:start w:val="1"/>
      <w:numFmt w:val="lowerRoman"/>
      <w:lvlText w:val="%3."/>
      <w:lvlJc w:val="right"/>
      <w:pPr>
        <w:ind w:left="5769" w:hanging="180"/>
      </w:pPr>
    </w:lvl>
    <w:lvl w:ilvl="3" w:tplc="0809000F" w:tentative="1">
      <w:start w:val="1"/>
      <w:numFmt w:val="decimal"/>
      <w:lvlText w:val="%4."/>
      <w:lvlJc w:val="left"/>
      <w:pPr>
        <w:ind w:left="6489" w:hanging="360"/>
      </w:pPr>
    </w:lvl>
    <w:lvl w:ilvl="4" w:tplc="08090019" w:tentative="1">
      <w:start w:val="1"/>
      <w:numFmt w:val="lowerLetter"/>
      <w:lvlText w:val="%5."/>
      <w:lvlJc w:val="left"/>
      <w:pPr>
        <w:ind w:left="7209" w:hanging="360"/>
      </w:pPr>
    </w:lvl>
    <w:lvl w:ilvl="5" w:tplc="0809001B" w:tentative="1">
      <w:start w:val="1"/>
      <w:numFmt w:val="lowerRoman"/>
      <w:lvlText w:val="%6."/>
      <w:lvlJc w:val="right"/>
      <w:pPr>
        <w:ind w:left="7929" w:hanging="180"/>
      </w:pPr>
    </w:lvl>
    <w:lvl w:ilvl="6" w:tplc="0809000F" w:tentative="1">
      <w:start w:val="1"/>
      <w:numFmt w:val="decimal"/>
      <w:lvlText w:val="%7."/>
      <w:lvlJc w:val="left"/>
      <w:pPr>
        <w:ind w:left="8649" w:hanging="360"/>
      </w:pPr>
    </w:lvl>
    <w:lvl w:ilvl="7" w:tplc="08090019" w:tentative="1">
      <w:start w:val="1"/>
      <w:numFmt w:val="lowerLetter"/>
      <w:lvlText w:val="%8."/>
      <w:lvlJc w:val="left"/>
      <w:pPr>
        <w:ind w:left="9369" w:hanging="360"/>
      </w:pPr>
    </w:lvl>
    <w:lvl w:ilvl="8" w:tplc="0809001B" w:tentative="1">
      <w:start w:val="1"/>
      <w:numFmt w:val="lowerRoman"/>
      <w:lvlText w:val="%9."/>
      <w:lvlJc w:val="right"/>
      <w:pPr>
        <w:ind w:left="10089" w:hanging="180"/>
      </w:pPr>
    </w:lvl>
  </w:abstractNum>
  <w:abstractNum w:abstractNumId="14">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nsid w:val="10ED0BBB"/>
    <w:multiLevelType w:val="multilevel"/>
    <w:tmpl w:val="585EAA5E"/>
    <w:lvl w:ilvl="0">
      <w:start w:val="2"/>
      <w:numFmt w:val="decimal"/>
      <w:lvlText w:val="%1"/>
      <w:lvlJc w:val="left"/>
      <w:pPr>
        <w:ind w:left="528" w:hanging="528"/>
      </w:pPr>
      <w:rPr>
        <w:rFonts w:hint="default"/>
      </w:rPr>
    </w:lvl>
    <w:lvl w:ilvl="1">
      <w:start w:val="10"/>
      <w:numFmt w:val="decimal"/>
      <w:lvlText w:val="%1.%2"/>
      <w:lvlJc w:val="left"/>
      <w:pPr>
        <w:ind w:left="1095" w:hanging="528"/>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nsid w:val="12667FB2"/>
    <w:multiLevelType w:val="hybridMultilevel"/>
    <w:tmpl w:val="F0AEECD4"/>
    <w:lvl w:ilvl="0" w:tplc="6812EE48">
      <w:start w:val="1"/>
      <w:numFmt w:val="lowerLetter"/>
      <w:lvlText w:val="(%1)"/>
      <w:lvlJc w:val="left"/>
      <w:pPr>
        <w:ind w:left="3195" w:hanging="360"/>
      </w:pPr>
      <w:rPr>
        <w:rFonts w:hint="default"/>
      </w:rPr>
    </w:lvl>
    <w:lvl w:ilvl="1" w:tplc="08090019" w:tentative="1">
      <w:start w:val="1"/>
      <w:numFmt w:val="lowerLetter"/>
      <w:lvlText w:val="%2."/>
      <w:lvlJc w:val="left"/>
      <w:pPr>
        <w:ind w:left="3915" w:hanging="360"/>
      </w:pPr>
    </w:lvl>
    <w:lvl w:ilvl="2" w:tplc="0809001B" w:tentative="1">
      <w:start w:val="1"/>
      <w:numFmt w:val="lowerRoman"/>
      <w:lvlText w:val="%3."/>
      <w:lvlJc w:val="right"/>
      <w:pPr>
        <w:ind w:left="4635" w:hanging="180"/>
      </w:pPr>
    </w:lvl>
    <w:lvl w:ilvl="3" w:tplc="0809000F" w:tentative="1">
      <w:start w:val="1"/>
      <w:numFmt w:val="decimal"/>
      <w:lvlText w:val="%4."/>
      <w:lvlJc w:val="left"/>
      <w:pPr>
        <w:ind w:left="5355" w:hanging="360"/>
      </w:pPr>
    </w:lvl>
    <w:lvl w:ilvl="4" w:tplc="08090019" w:tentative="1">
      <w:start w:val="1"/>
      <w:numFmt w:val="lowerLetter"/>
      <w:lvlText w:val="%5."/>
      <w:lvlJc w:val="left"/>
      <w:pPr>
        <w:ind w:left="6075" w:hanging="360"/>
      </w:pPr>
    </w:lvl>
    <w:lvl w:ilvl="5" w:tplc="0809001B" w:tentative="1">
      <w:start w:val="1"/>
      <w:numFmt w:val="lowerRoman"/>
      <w:lvlText w:val="%6."/>
      <w:lvlJc w:val="right"/>
      <w:pPr>
        <w:ind w:left="6795" w:hanging="180"/>
      </w:pPr>
    </w:lvl>
    <w:lvl w:ilvl="6" w:tplc="0809000F" w:tentative="1">
      <w:start w:val="1"/>
      <w:numFmt w:val="decimal"/>
      <w:lvlText w:val="%7."/>
      <w:lvlJc w:val="left"/>
      <w:pPr>
        <w:ind w:left="7515" w:hanging="360"/>
      </w:pPr>
    </w:lvl>
    <w:lvl w:ilvl="7" w:tplc="08090019" w:tentative="1">
      <w:start w:val="1"/>
      <w:numFmt w:val="lowerLetter"/>
      <w:lvlText w:val="%8."/>
      <w:lvlJc w:val="left"/>
      <w:pPr>
        <w:ind w:left="8235" w:hanging="360"/>
      </w:pPr>
    </w:lvl>
    <w:lvl w:ilvl="8" w:tplc="0809001B" w:tentative="1">
      <w:start w:val="1"/>
      <w:numFmt w:val="lowerRoman"/>
      <w:lvlText w:val="%9."/>
      <w:lvlJc w:val="right"/>
      <w:pPr>
        <w:ind w:left="8955" w:hanging="180"/>
      </w:pPr>
    </w:lvl>
  </w:abstractNum>
  <w:abstractNum w:abstractNumId="17">
    <w:nsid w:val="12906083"/>
    <w:multiLevelType w:val="hybridMultilevel"/>
    <w:tmpl w:val="7FBE2446"/>
    <w:lvl w:ilvl="0" w:tplc="AE0EEC64">
      <w:start w:val="1"/>
      <w:numFmt w:val="decimal"/>
      <w:lvlText w:val="%1."/>
      <w:lvlJc w:val="left"/>
      <w:pPr>
        <w:ind w:left="1602" w:hanging="360"/>
      </w:pPr>
      <w:rPr>
        <w:rFonts w:hint="default"/>
      </w:rPr>
    </w:lvl>
    <w:lvl w:ilvl="1" w:tplc="08090019" w:tentative="1">
      <w:start w:val="1"/>
      <w:numFmt w:val="lowerLetter"/>
      <w:lvlText w:val="%2."/>
      <w:lvlJc w:val="left"/>
      <w:pPr>
        <w:ind w:left="2322" w:hanging="360"/>
      </w:pPr>
    </w:lvl>
    <w:lvl w:ilvl="2" w:tplc="0809001B" w:tentative="1">
      <w:start w:val="1"/>
      <w:numFmt w:val="lowerRoman"/>
      <w:lvlText w:val="%3."/>
      <w:lvlJc w:val="right"/>
      <w:pPr>
        <w:ind w:left="3042" w:hanging="180"/>
      </w:pPr>
    </w:lvl>
    <w:lvl w:ilvl="3" w:tplc="0809000F" w:tentative="1">
      <w:start w:val="1"/>
      <w:numFmt w:val="decimal"/>
      <w:lvlText w:val="%4."/>
      <w:lvlJc w:val="left"/>
      <w:pPr>
        <w:ind w:left="3762" w:hanging="360"/>
      </w:pPr>
    </w:lvl>
    <w:lvl w:ilvl="4" w:tplc="08090019" w:tentative="1">
      <w:start w:val="1"/>
      <w:numFmt w:val="lowerLetter"/>
      <w:lvlText w:val="%5."/>
      <w:lvlJc w:val="left"/>
      <w:pPr>
        <w:ind w:left="4482" w:hanging="360"/>
      </w:pPr>
    </w:lvl>
    <w:lvl w:ilvl="5" w:tplc="0809001B" w:tentative="1">
      <w:start w:val="1"/>
      <w:numFmt w:val="lowerRoman"/>
      <w:lvlText w:val="%6."/>
      <w:lvlJc w:val="right"/>
      <w:pPr>
        <w:ind w:left="5202" w:hanging="180"/>
      </w:pPr>
    </w:lvl>
    <w:lvl w:ilvl="6" w:tplc="0809000F" w:tentative="1">
      <w:start w:val="1"/>
      <w:numFmt w:val="decimal"/>
      <w:lvlText w:val="%7."/>
      <w:lvlJc w:val="left"/>
      <w:pPr>
        <w:ind w:left="5922" w:hanging="360"/>
      </w:pPr>
    </w:lvl>
    <w:lvl w:ilvl="7" w:tplc="08090019" w:tentative="1">
      <w:start w:val="1"/>
      <w:numFmt w:val="lowerLetter"/>
      <w:lvlText w:val="%8."/>
      <w:lvlJc w:val="left"/>
      <w:pPr>
        <w:ind w:left="6642" w:hanging="360"/>
      </w:pPr>
    </w:lvl>
    <w:lvl w:ilvl="8" w:tplc="0809001B" w:tentative="1">
      <w:start w:val="1"/>
      <w:numFmt w:val="lowerRoman"/>
      <w:lvlText w:val="%9."/>
      <w:lvlJc w:val="right"/>
      <w:pPr>
        <w:ind w:left="7362" w:hanging="180"/>
      </w:pPr>
    </w:lvl>
  </w:abstractNum>
  <w:abstractNum w:abstractNumId="18">
    <w:nsid w:val="14F401DC"/>
    <w:multiLevelType w:val="hybridMultilevel"/>
    <w:tmpl w:val="1D5A458E"/>
    <w:lvl w:ilvl="0" w:tplc="80BAD9C0">
      <w:start w:val="4"/>
      <w:numFmt w:val="lowerLetter"/>
      <w:lvlText w:val="(%1)"/>
      <w:lvlJc w:val="left"/>
      <w:pPr>
        <w:ind w:left="3195"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1E0D0B89"/>
    <w:multiLevelType w:val="hybridMultilevel"/>
    <w:tmpl w:val="4DF05848"/>
    <w:lvl w:ilvl="0" w:tplc="04090019">
      <w:start w:val="1"/>
      <w:numFmt w:val="lowerLetter"/>
      <w:lvlText w:val="%1."/>
      <w:lvlJc w:val="left"/>
      <w:pPr>
        <w:ind w:left="2988" w:hanging="360"/>
      </w:p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21">
    <w:nsid w:val="20052371"/>
    <w:multiLevelType w:val="multilevel"/>
    <w:tmpl w:val="B844A700"/>
    <w:lvl w:ilvl="0">
      <w:start w:val="2"/>
      <w:numFmt w:val="decimal"/>
      <w:lvlText w:val="%1."/>
      <w:lvlJc w:val="left"/>
      <w:pPr>
        <w:ind w:left="468" w:hanging="468"/>
      </w:pPr>
      <w:rPr>
        <w:rFonts w:hint="default"/>
      </w:rPr>
    </w:lvl>
    <w:lvl w:ilvl="1">
      <w:start w:val="3"/>
      <w:numFmt w:val="decimal"/>
      <w:lvlText w:val="%1.%2."/>
      <w:lvlJc w:val="left"/>
      <w:pPr>
        <w:ind w:left="1008" w:hanging="468"/>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22">
    <w:nsid w:val="219F17DF"/>
    <w:multiLevelType w:val="hybridMultilevel"/>
    <w:tmpl w:val="C17E9AEE"/>
    <w:lvl w:ilvl="0" w:tplc="8A2E8862">
      <w:start w:val="1"/>
      <w:numFmt w:val="lowerLetter"/>
      <w:lvlText w:val="(%1)"/>
      <w:lvlJc w:val="left"/>
      <w:pPr>
        <w:ind w:left="2628" w:hanging="360"/>
      </w:pPr>
      <w:rPr>
        <w:rFonts w:hint="default"/>
      </w:rPr>
    </w:lvl>
    <w:lvl w:ilvl="1" w:tplc="04090019" w:tentative="1">
      <w:start w:val="1"/>
      <w:numFmt w:val="lowerLetter"/>
      <w:lvlText w:val="%2."/>
      <w:lvlJc w:val="left"/>
      <w:pPr>
        <w:ind w:left="3348" w:hanging="360"/>
      </w:pPr>
    </w:lvl>
    <w:lvl w:ilvl="2" w:tplc="0409001B" w:tentative="1">
      <w:start w:val="1"/>
      <w:numFmt w:val="lowerRoman"/>
      <w:lvlText w:val="%3."/>
      <w:lvlJc w:val="right"/>
      <w:pPr>
        <w:ind w:left="4068" w:hanging="180"/>
      </w:pPr>
    </w:lvl>
    <w:lvl w:ilvl="3" w:tplc="0409000F" w:tentative="1">
      <w:start w:val="1"/>
      <w:numFmt w:val="decimal"/>
      <w:lvlText w:val="%4."/>
      <w:lvlJc w:val="left"/>
      <w:pPr>
        <w:ind w:left="4788" w:hanging="360"/>
      </w:pPr>
    </w:lvl>
    <w:lvl w:ilvl="4" w:tplc="04090019" w:tentative="1">
      <w:start w:val="1"/>
      <w:numFmt w:val="lowerLetter"/>
      <w:lvlText w:val="%5."/>
      <w:lvlJc w:val="left"/>
      <w:pPr>
        <w:ind w:left="5508" w:hanging="360"/>
      </w:pPr>
    </w:lvl>
    <w:lvl w:ilvl="5" w:tplc="0409001B" w:tentative="1">
      <w:start w:val="1"/>
      <w:numFmt w:val="lowerRoman"/>
      <w:lvlText w:val="%6."/>
      <w:lvlJc w:val="right"/>
      <w:pPr>
        <w:ind w:left="6228" w:hanging="180"/>
      </w:pPr>
    </w:lvl>
    <w:lvl w:ilvl="6" w:tplc="0409000F" w:tentative="1">
      <w:start w:val="1"/>
      <w:numFmt w:val="decimal"/>
      <w:lvlText w:val="%7."/>
      <w:lvlJc w:val="left"/>
      <w:pPr>
        <w:ind w:left="6948" w:hanging="360"/>
      </w:pPr>
    </w:lvl>
    <w:lvl w:ilvl="7" w:tplc="04090019" w:tentative="1">
      <w:start w:val="1"/>
      <w:numFmt w:val="lowerLetter"/>
      <w:lvlText w:val="%8."/>
      <w:lvlJc w:val="left"/>
      <w:pPr>
        <w:ind w:left="7668" w:hanging="360"/>
      </w:pPr>
    </w:lvl>
    <w:lvl w:ilvl="8" w:tplc="0409001B" w:tentative="1">
      <w:start w:val="1"/>
      <w:numFmt w:val="lowerRoman"/>
      <w:lvlText w:val="%9."/>
      <w:lvlJc w:val="right"/>
      <w:pPr>
        <w:ind w:left="8388" w:hanging="180"/>
      </w:pPr>
    </w:lvl>
  </w:abstractNum>
  <w:abstractNum w:abstractNumId="23">
    <w:nsid w:val="278007E8"/>
    <w:multiLevelType w:val="multilevel"/>
    <w:tmpl w:val="31E8DE72"/>
    <w:lvl w:ilvl="0">
      <w:start w:val="3"/>
      <w:numFmt w:val="decimal"/>
      <w:lvlText w:val="%1."/>
      <w:lvlJc w:val="left"/>
      <w:pPr>
        <w:ind w:left="600" w:hanging="600"/>
      </w:pPr>
      <w:rPr>
        <w:rFonts w:hint="default"/>
      </w:rPr>
    </w:lvl>
    <w:lvl w:ilvl="1">
      <w:start w:val="1"/>
      <w:numFmt w:val="decimal"/>
      <w:lvlText w:val="%1.%2."/>
      <w:lvlJc w:val="left"/>
      <w:pPr>
        <w:ind w:left="978" w:hanging="600"/>
      </w:pPr>
      <w:rPr>
        <w:rFonts w:hint="default"/>
      </w:rPr>
    </w:lvl>
    <w:lvl w:ilvl="2">
      <w:start w:val="4"/>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348" w:hanging="108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464" w:hanging="1440"/>
      </w:pPr>
      <w:rPr>
        <w:rFonts w:hint="default"/>
      </w:rPr>
    </w:lvl>
  </w:abstractNum>
  <w:abstractNum w:abstractNumId="24">
    <w:nsid w:val="27B046A5"/>
    <w:multiLevelType w:val="multilevel"/>
    <w:tmpl w:val="C67E4278"/>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440" w:hanging="72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25">
    <w:nsid w:val="28627699"/>
    <w:multiLevelType w:val="hybridMultilevel"/>
    <w:tmpl w:val="7E3C351E"/>
    <w:lvl w:ilvl="0" w:tplc="DC6E02A2">
      <w:start w:val="1"/>
      <w:numFmt w:val="lowerLetter"/>
      <w:lvlText w:val="%1."/>
      <w:lvlJc w:val="left"/>
      <w:pPr>
        <w:ind w:left="3969" w:hanging="570"/>
      </w:pPr>
      <w:rPr>
        <w:rFonts w:hint="default"/>
      </w:rPr>
    </w:lvl>
    <w:lvl w:ilvl="1" w:tplc="08090019" w:tentative="1">
      <w:start w:val="1"/>
      <w:numFmt w:val="lowerLetter"/>
      <w:lvlText w:val="%2."/>
      <w:lvlJc w:val="left"/>
      <w:pPr>
        <w:ind w:left="4479" w:hanging="360"/>
      </w:pPr>
    </w:lvl>
    <w:lvl w:ilvl="2" w:tplc="0809001B" w:tentative="1">
      <w:start w:val="1"/>
      <w:numFmt w:val="lowerRoman"/>
      <w:lvlText w:val="%3."/>
      <w:lvlJc w:val="right"/>
      <w:pPr>
        <w:ind w:left="5199" w:hanging="180"/>
      </w:pPr>
    </w:lvl>
    <w:lvl w:ilvl="3" w:tplc="0809000F" w:tentative="1">
      <w:start w:val="1"/>
      <w:numFmt w:val="decimal"/>
      <w:lvlText w:val="%4."/>
      <w:lvlJc w:val="left"/>
      <w:pPr>
        <w:ind w:left="5919" w:hanging="360"/>
      </w:pPr>
    </w:lvl>
    <w:lvl w:ilvl="4" w:tplc="08090019" w:tentative="1">
      <w:start w:val="1"/>
      <w:numFmt w:val="lowerLetter"/>
      <w:lvlText w:val="%5."/>
      <w:lvlJc w:val="left"/>
      <w:pPr>
        <w:ind w:left="6639" w:hanging="360"/>
      </w:pPr>
    </w:lvl>
    <w:lvl w:ilvl="5" w:tplc="0809001B" w:tentative="1">
      <w:start w:val="1"/>
      <w:numFmt w:val="lowerRoman"/>
      <w:lvlText w:val="%6."/>
      <w:lvlJc w:val="right"/>
      <w:pPr>
        <w:ind w:left="7359" w:hanging="180"/>
      </w:pPr>
    </w:lvl>
    <w:lvl w:ilvl="6" w:tplc="0809000F" w:tentative="1">
      <w:start w:val="1"/>
      <w:numFmt w:val="decimal"/>
      <w:lvlText w:val="%7."/>
      <w:lvlJc w:val="left"/>
      <w:pPr>
        <w:ind w:left="8079" w:hanging="360"/>
      </w:pPr>
    </w:lvl>
    <w:lvl w:ilvl="7" w:tplc="08090019" w:tentative="1">
      <w:start w:val="1"/>
      <w:numFmt w:val="lowerLetter"/>
      <w:lvlText w:val="%8."/>
      <w:lvlJc w:val="left"/>
      <w:pPr>
        <w:ind w:left="8799" w:hanging="360"/>
      </w:pPr>
    </w:lvl>
    <w:lvl w:ilvl="8" w:tplc="0809001B" w:tentative="1">
      <w:start w:val="1"/>
      <w:numFmt w:val="lowerRoman"/>
      <w:lvlText w:val="%9."/>
      <w:lvlJc w:val="right"/>
      <w:pPr>
        <w:ind w:left="9519" w:hanging="180"/>
      </w:pPr>
    </w:lvl>
  </w:abstractNum>
  <w:abstractNum w:abstractNumId="26">
    <w:nsid w:val="296E0A4B"/>
    <w:multiLevelType w:val="hybridMultilevel"/>
    <w:tmpl w:val="63923210"/>
    <w:lvl w:ilvl="0" w:tplc="2FA2B25C">
      <w:start w:val="2"/>
      <w:numFmt w:val="bullet"/>
      <w:lvlText w:val="-"/>
      <w:lvlJc w:val="left"/>
      <w:pPr>
        <w:ind w:left="3381" w:hanging="360"/>
      </w:pPr>
      <w:rPr>
        <w:rFonts w:ascii="Times New Roman" w:eastAsia="Times New Roman" w:hAnsi="Times New Roman" w:cs="Times New Roman" w:hint="default"/>
      </w:rPr>
    </w:lvl>
    <w:lvl w:ilvl="1" w:tplc="04090019" w:tentative="1">
      <w:start w:val="1"/>
      <w:numFmt w:val="bullet"/>
      <w:lvlText w:val="o"/>
      <w:lvlJc w:val="left"/>
      <w:pPr>
        <w:ind w:left="4101" w:hanging="360"/>
      </w:pPr>
      <w:rPr>
        <w:rFonts w:ascii="Courier New" w:hAnsi="Courier New" w:cs="Courier New" w:hint="default"/>
      </w:rPr>
    </w:lvl>
    <w:lvl w:ilvl="2" w:tplc="0409001B" w:tentative="1">
      <w:start w:val="1"/>
      <w:numFmt w:val="bullet"/>
      <w:lvlText w:val=""/>
      <w:lvlJc w:val="left"/>
      <w:pPr>
        <w:ind w:left="4821" w:hanging="360"/>
      </w:pPr>
      <w:rPr>
        <w:rFonts w:ascii="Wingdings" w:hAnsi="Wingdings" w:hint="default"/>
      </w:rPr>
    </w:lvl>
    <w:lvl w:ilvl="3" w:tplc="0409000F" w:tentative="1">
      <w:start w:val="1"/>
      <w:numFmt w:val="bullet"/>
      <w:lvlText w:val=""/>
      <w:lvlJc w:val="left"/>
      <w:pPr>
        <w:ind w:left="5541" w:hanging="360"/>
      </w:pPr>
      <w:rPr>
        <w:rFonts w:ascii="Symbol" w:hAnsi="Symbol" w:hint="default"/>
      </w:rPr>
    </w:lvl>
    <w:lvl w:ilvl="4" w:tplc="04090019" w:tentative="1">
      <w:start w:val="1"/>
      <w:numFmt w:val="bullet"/>
      <w:lvlText w:val="o"/>
      <w:lvlJc w:val="left"/>
      <w:pPr>
        <w:ind w:left="6261" w:hanging="360"/>
      </w:pPr>
      <w:rPr>
        <w:rFonts w:ascii="Courier New" w:hAnsi="Courier New" w:cs="Courier New" w:hint="default"/>
      </w:rPr>
    </w:lvl>
    <w:lvl w:ilvl="5" w:tplc="0409001B" w:tentative="1">
      <w:start w:val="1"/>
      <w:numFmt w:val="bullet"/>
      <w:lvlText w:val=""/>
      <w:lvlJc w:val="left"/>
      <w:pPr>
        <w:ind w:left="6981" w:hanging="360"/>
      </w:pPr>
      <w:rPr>
        <w:rFonts w:ascii="Wingdings" w:hAnsi="Wingdings" w:hint="default"/>
      </w:rPr>
    </w:lvl>
    <w:lvl w:ilvl="6" w:tplc="0409000F" w:tentative="1">
      <w:start w:val="1"/>
      <w:numFmt w:val="bullet"/>
      <w:lvlText w:val=""/>
      <w:lvlJc w:val="left"/>
      <w:pPr>
        <w:ind w:left="7701" w:hanging="360"/>
      </w:pPr>
      <w:rPr>
        <w:rFonts w:ascii="Symbol" w:hAnsi="Symbol" w:hint="default"/>
      </w:rPr>
    </w:lvl>
    <w:lvl w:ilvl="7" w:tplc="04090019" w:tentative="1">
      <w:start w:val="1"/>
      <w:numFmt w:val="bullet"/>
      <w:lvlText w:val="o"/>
      <w:lvlJc w:val="left"/>
      <w:pPr>
        <w:ind w:left="8421" w:hanging="360"/>
      </w:pPr>
      <w:rPr>
        <w:rFonts w:ascii="Courier New" w:hAnsi="Courier New" w:cs="Courier New" w:hint="default"/>
      </w:rPr>
    </w:lvl>
    <w:lvl w:ilvl="8" w:tplc="0409001B" w:tentative="1">
      <w:start w:val="1"/>
      <w:numFmt w:val="bullet"/>
      <w:lvlText w:val=""/>
      <w:lvlJc w:val="left"/>
      <w:pPr>
        <w:ind w:left="9141" w:hanging="360"/>
      </w:pPr>
      <w:rPr>
        <w:rFonts w:ascii="Wingdings" w:hAnsi="Wingdings" w:hint="default"/>
      </w:rPr>
    </w:lvl>
  </w:abstractNum>
  <w:abstractNum w:abstractNumId="27">
    <w:nsid w:val="30DB79C3"/>
    <w:multiLevelType w:val="hybridMultilevel"/>
    <w:tmpl w:val="22348908"/>
    <w:lvl w:ilvl="0" w:tplc="96407DB6">
      <w:start w:val="1"/>
      <w:numFmt w:val="decimal"/>
      <w:lvlText w:val="%1."/>
      <w:lvlJc w:val="left"/>
      <w:pPr>
        <w:ind w:left="4329" w:hanging="360"/>
      </w:pPr>
      <w:rPr>
        <w:rFonts w:hint="default"/>
      </w:rPr>
    </w:lvl>
    <w:lvl w:ilvl="1" w:tplc="08090019" w:tentative="1">
      <w:start w:val="1"/>
      <w:numFmt w:val="lowerLetter"/>
      <w:lvlText w:val="%2."/>
      <w:lvlJc w:val="left"/>
      <w:pPr>
        <w:ind w:left="5049" w:hanging="360"/>
      </w:pPr>
    </w:lvl>
    <w:lvl w:ilvl="2" w:tplc="0809001B" w:tentative="1">
      <w:start w:val="1"/>
      <w:numFmt w:val="lowerRoman"/>
      <w:lvlText w:val="%3."/>
      <w:lvlJc w:val="right"/>
      <w:pPr>
        <w:ind w:left="5769" w:hanging="180"/>
      </w:pPr>
    </w:lvl>
    <w:lvl w:ilvl="3" w:tplc="0809000F" w:tentative="1">
      <w:start w:val="1"/>
      <w:numFmt w:val="decimal"/>
      <w:lvlText w:val="%4."/>
      <w:lvlJc w:val="left"/>
      <w:pPr>
        <w:ind w:left="6489" w:hanging="360"/>
      </w:pPr>
    </w:lvl>
    <w:lvl w:ilvl="4" w:tplc="08090019" w:tentative="1">
      <w:start w:val="1"/>
      <w:numFmt w:val="lowerLetter"/>
      <w:lvlText w:val="%5."/>
      <w:lvlJc w:val="left"/>
      <w:pPr>
        <w:ind w:left="7209" w:hanging="360"/>
      </w:pPr>
    </w:lvl>
    <w:lvl w:ilvl="5" w:tplc="0809001B" w:tentative="1">
      <w:start w:val="1"/>
      <w:numFmt w:val="lowerRoman"/>
      <w:lvlText w:val="%6."/>
      <w:lvlJc w:val="right"/>
      <w:pPr>
        <w:ind w:left="7929" w:hanging="180"/>
      </w:pPr>
    </w:lvl>
    <w:lvl w:ilvl="6" w:tplc="0809000F" w:tentative="1">
      <w:start w:val="1"/>
      <w:numFmt w:val="decimal"/>
      <w:lvlText w:val="%7."/>
      <w:lvlJc w:val="left"/>
      <w:pPr>
        <w:ind w:left="8649" w:hanging="360"/>
      </w:pPr>
    </w:lvl>
    <w:lvl w:ilvl="7" w:tplc="08090019" w:tentative="1">
      <w:start w:val="1"/>
      <w:numFmt w:val="lowerLetter"/>
      <w:lvlText w:val="%8."/>
      <w:lvlJc w:val="left"/>
      <w:pPr>
        <w:ind w:left="9369" w:hanging="360"/>
      </w:pPr>
    </w:lvl>
    <w:lvl w:ilvl="8" w:tplc="0809001B" w:tentative="1">
      <w:start w:val="1"/>
      <w:numFmt w:val="lowerRoman"/>
      <w:lvlText w:val="%9."/>
      <w:lvlJc w:val="right"/>
      <w:pPr>
        <w:ind w:left="10089" w:hanging="180"/>
      </w:pPr>
    </w:lvl>
  </w:abstractNum>
  <w:abstractNum w:abstractNumId="28">
    <w:nsid w:val="34D8092A"/>
    <w:multiLevelType w:val="multilevel"/>
    <w:tmpl w:val="8BA22BD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9">
    <w:nsid w:val="35831411"/>
    <w:multiLevelType w:val="hybridMultilevel"/>
    <w:tmpl w:val="62EEAFD6"/>
    <w:lvl w:ilvl="0" w:tplc="3182D336">
      <w:start w:val="1"/>
      <w:numFmt w:val="lowerLetter"/>
      <w:lvlText w:val="(%1)"/>
      <w:lvlJc w:val="left"/>
      <w:pPr>
        <w:ind w:left="2829" w:hanging="675"/>
      </w:pPr>
      <w:rPr>
        <w:rFonts w:hint="default"/>
      </w:rPr>
    </w:lvl>
    <w:lvl w:ilvl="1" w:tplc="08090019" w:tentative="1">
      <w:start w:val="1"/>
      <w:numFmt w:val="lowerLetter"/>
      <w:lvlText w:val="%2."/>
      <w:lvlJc w:val="left"/>
      <w:pPr>
        <w:ind w:left="3234" w:hanging="360"/>
      </w:pPr>
    </w:lvl>
    <w:lvl w:ilvl="2" w:tplc="0809001B" w:tentative="1">
      <w:start w:val="1"/>
      <w:numFmt w:val="lowerRoman"/>
      <w:lvlText w:val="%3."/>
      <w:lvlJc w:val="right"/>
      <w:pPr>
        <w:ind w:left="3954" w:hanging="180"/>
      </w:pPr>
    </w:lvl>
    <w:lvl w:ilvl="3" w:tplc="0809000F" w:tentative="1">
      <w:start w:val="1"/>
      <w:numFmt w:val="decimal"/>
      <w:lvlText w:val="%4."/>
      <w:lvlJc w:val="left"/>
      <w:pPr>
        <w:ind w:left="4674" w:hanging="360"/>
      </w:pPr>
    </w:lvl>
    <w:lvl w:ilvl="4" w:tplc="08090019" w:tentative="1">
      <w:start w:val="1"/>
      <w:numFmt w:val="lowerLetter"/>
      <w:lvlText w:val="%5."/>
      <w:lvlJc w:val="left"/>
      <w:pPr>
        <w:ind w:left="5394" w:hanging="360"/>
      </w:pPr>
    </w:lvl>
    <w:lvl w:ilvl="5" w:tplc="0809001B" w:tentative="1">
      <w:start w:val="1"/>
      <w:numFmt w:val="lowerRoman"/>
      <w:lvlText w:val="%6."/>
      <w:lvlJc w:val="right"/>
      <w:pPr>
        <w:ind w:left="6114" w:hanging="180"/>
      </w:pPr>
    </w:lvl>
    <w:lvl w:ilvl="6" w:tplc="0809000F" w:tentative="1">
      <w:start w:val="1"/>
      <w:numFmt w:val="decimal"/>
      <w:lvlText w:val="%7."/>
      <w:lvlJc w:val="left"/>
      <w:pPr>
        <w:ind w:left="6834" w:hanging="360"/>
      </w:pPr>
    </w:lvl>
    <w:lvl w:ilvl="7" w:tplc="08090019" w:tentative="1">
      <w:start w:val="1"/>
      <w:numFmt w:val="lowerLetter"/>
      <w:lvlText w:val="%8."/>
      <w:lvlJc w:val="left"/>
      <w:pPr>
        <w:ind w:left="7554" w:hanging="360"/>
      </w:pPr>
    </w:lvl>
    <w:lvl w:ilvl="8" w:tplc="0809001B" w:tentative="1">
      <w:start w:val="1"/>
      <w:numFmt w:val="lowerRoman"/>
      <w:lvlText w:val="%9."/>
      <w:lvlJc w:val="right"/>
      <w:pPr>
        <w:ind w:left="8274" w:hanging="180"/>
      </w:pPr>
    </w:lvl>
  </w:abstractNum>
  <w:abstractNum w:abstractNumId="30">
    <w:nsid w:val="3AA93855"/>
    <w:multiLevelType w:val="hybridMultilevel"/>
    <w:tmpl w:val="753E4160"/>
    <w:lvl w:ilvl="0" w:tplc="08090011">
      <w:start w:val="5"/>
      <w:numFmt w:val="decimal"/>
      <w:lvlText w:val="%1."/>
      <w:lvlJc w:val="left"/>
      <w:pPr>
        <w:ind w:left="1069"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3D953E19"/>
    <w:multiLevelType w:val="hybridMultilevel"/>
    <w:tmpl w:val="B0F2CC3A"/>
    <w:lvl w:ilvl="0" w:tplc="2E20CEA8">
      <w:start w:val="1"/>
      <w:numFmt w:val="lowerLetter"/>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2">
    <w:nsid w:val="3FBE11E5"/>
    <w:multiLevelType w:val="hybridMultilevel"/>
    <w:tmpl w:val="CC1AADE2"/>
    <w:lvl w:ilvl="0" w:tplc="6310F9B8">
      <w:start w:val="1"/>
      <w:numFmt w:val="upperRoman"/>
      <w:lvlText w:val="%1."/>
      <w:lvlJc w:val="left"/>
      <w:pPr>
        <w:ind w:left="4204" w:hanging="720"/>
      </w:pPr>
      <w:rPr>
        <w:rFonts w:hint="default"/>
      </w:rPr>
    </w:lvl>
    <w:lvl w:ilvl="1" w:tplc="08090019" w:tentative="1">
      <w:start w:val="1"/>
      <w:numFmt w:val="lowerLetter"/>
      <w:lvlText w:val="%2."/>
      <w:lvlJc w:val="left"/>
      <w:pPr>
        <w:ind w:left="4564" w:hanging="360"/>
      </w:pPr>
    </w:lvl>
    <w:lvl w:ilvl="2" w:tplc="0809001B" w:tentative="1">
      <w:start w:val="1"/>
      <w:numFmt w:val="lowerRoman"/>
      <w:lvlText w:val="%3."/>
      <w:lvlJc w:val="right"/>
      <w:pPr>
        <w:ind w:left="5284" w:hanging="180"/>
      </w:pPr>
    </w:lvl>
    <w:lvl w:ilvl="3" w:tplc="0809000F" w:tentative="1">
      <w:start w:val="1"/>
      <w:numFmt w:val="decimal"/>
      <w:lvlText w:val="%4."/>
      <w:lvlJc w:val="left"/>
      <w:pPr>
        <w:ind w:left="6004" w:hanging="360"/>
      </w:pPr>
    </w:lvl>
    <w:lvl w:ilvl="4" w:tplc="08090019" w:tentative="1">
      <w:start w:val="1"/>
      <w:numFmt w:val="lowerLetter"/>
      <w:lvlText w:val="%5."/>
      <w:lvlJc w:val="left"/>
      <w:pPr>
        <w:ind w:left="6724" w:hanging="360"/>
      </w:pPr>
    </w:lvl>
    <w:lvl w:ilvl="5" w:tplc="0809001B" w:tentative="1">
      <w:start w:val="1"/>
      <w:numFmt w:val="lowerRoman"/>
      <w:lvlText w:val="%6."/>
      <w:lvlJc w:val="right"/>
      <w:pPr>
        <w:ind w:left="7444" w:hanging="180"/>
      </w:pPr>
    </w:lvl>
    <w:lvl w:ilvl="6" w:tplc="0809000F" w:tentative="1">
      <w:start w:val="1"/>
      <w:numFmt w:val="decimal"/>
      <w:lvlText w:val="%7."/>
      <w:lvlJc w:val="left"/>
      <w:pPr>
        <w:ind w:left="8164" w:hanging="360"/>
      </w:pPr>
    </w:lvl>
    <w:lvl w:ilvl="7" w:tplc="08090019" w:tentative="1">
      <w:start w:val="1"/>
      <w:numFmt w:val="lowerLetter"/>
      <w:lvlText w:val="%8."/>
      <w:lvlJc w:val="left"/>
      <w:pPr>
        <w:ind w:left="8884" w:hanging="360"/>
      </w:pPr>
    </w:lvl>
    <w:lvl w:ilvl="8" w:tplc="0809001B" w:tentative="1">
      <w:start w:val="1"/>
      <w:numFmt w:val="lowerRoman"/>
      <w:lvlText w:val="%9."/>
      <w:lvlJc w:val="right"/>
      <w:pPr>
        <w:ind w:left="9604" w:hanging="180"/>
      </w:pPr>
    </w:lvl>
  </w:abstractNum>
  <w:abstractNum w:abstractNumId="33">
    <w:nsid w:val="417C6C7F"/>
    <w:multiLevelType w:val="hybridMultilevel"/>
    <w:tmpl w:val="3836FD4A"/>
    <w:lvl w:ilvl="0" w:tplc="6310F9B8">
      <w:start w:val="1"/>
      <w:numFmt w:val="lowerLetter"/>
      <w:lvlText w:val="(%1)"/>
      <w:lvlJc w:val="left"/>
      <w:pPr>
        <w:ind w:left="2628" w:hanging="360"/>
      </w:pPr>
      <w:rPr>
        <w:rFonts w:hint="default"/>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abstractNum w:abstractNumId="34">
    <w:nsid w:val="4E794136"/>
    <w:multiLevelType w:val="hybridMultilevel"/>
    <w:tmpl w:val="B99C1D84"/>
    <w:lvl w:ilvl="0" w:tplc="04090001">
      <w:start w:val="1"/>
      <w:numFmt w:val="bullet"/>
      <w:lvlText w:val=""/>
      <w:lvlJc w:val="left"/>
      <w:pPr>
        <w:ind w:left="2628" w:hanging="360"/>
      </w:pPr>
      <w:rPr>
        <w:rFonts w:ascii="Symbol" w:hAnsi="Symbol" w:hint="default"/>
      </w:rPr>
    </w:lvl>
    <w:lvl w:ilvl="1" w:tplc="04090003">
      <w:start w:val="1"/>
      <w:numFmt w:val="bullet"/>
      <w:lvlText w:val="o"/>
      <w:lvlJc w:val="left"/>
      <w:pPr>
        <w:ind w:left="3404" w:hanging="360"/>
      </w:pPr>
      <w:rPr>
        <w:rFonts w:ascii="Courier New" w:hAnsi="Courier New" w:cs="Courier New" w:hint="default"/>
      </w:rPr>
    </w:lvl>
    <w:lvl w:ilvl="2" w:tplc="04090005">
      <w:start w:val="1"/>
      <w:numFmt w:val="bullet"/>
      <w:lvlText w:val=""/>
      <w:lvlJc w:val="left"/>
      <w:pPr>
        <w:ind w:left="4124" w:hanging="360"/>
      </w:pPr>
      <w:rPr>
        <w:rFonts w:ascii="Wingdings" w:hAnsi="Wingdings" w:hint="default"/>
      </w:rPr>
    </w:lvl>
    <w:lvl w:ilvl="3" w:tplc="04090001" w:tentative="1">
      <w:start w:val="1"/>
      <w:numFmt w:val="bullet"/>
      <w:lvlText w:val=""/>
      <w:lvlJc w:val="left"/>
      <w:pPr>
        <w:ind w:left="4844" w:hanging="360"/>
      </w:pPr>
      <w:rPr>
        <w:rFonts w:ascii="Symbol" w:hAnsi="Symbol" w:hint="default"/>
      </w:rPr>
    </w:lvl>
    <w:lvl w:ilvl="4" w:tplc="04090003" w:tentative="1">
      <w:start w:val="1"/>
      <w:numFmt w:val="bullet"/>
      <w:lvlText w:val="o"/>
      <w:lvlJc w:val="left"/>
      <w:pPr>
        <w:ind w:left="5564" w:hanging="360"/>
      </w:pPr>
      <w:rPr>
        <w:rFonts w:ascii="Courier New" w:hAnsi="Courier New" w:cs="Courier New" w:hint="default"/>
      </w:rPr>
    </w:lvl>
    <w:lvl w:ilvl="5" w:tplc="04090005" w:tentative="1">
      <w:start w:val="1"/>
      <w:numFmt w:val="bullet"/>
      <w:lvlText w:val=""/>
      <w:lvlJc w:val="left"/>
      <w:pPr>
        <w:ind w:left="6284" w:hanging="360"/>
      </w:pPr>
      <w:rPr>
        <w:rFonts w:ascii="Wingdings" w:hAnsi="Wingdings" w:hint="default"/>
      </w:rPr>
    </w:lvl>
    <w:lvl w:ilvl="6" w:tplc="04090001" w:tentative="1">
      <w:start w:val="1"/>
      <w:numFmt w:val="bullet"/>
      <w:lvlText w:val=""/>
      <w:lvlJc w:val="left"/>
      <w:pPr>
        <w:ind w:left="7004" w:hanging="360"/>
      </w:pPr>
      <w:rPr>
        <w:rFonts w:ascii="Symbol" w:hAnsi="Symbol" w:hint="default"/>
      </w:rPr>
    </w:lvl>
    <w:lvl w:ilvl="7" w:tplc="04090003" w:tentative="1">
      <w:start w:val="1"/>
      <w:numFmt w:val="bullet"/>
      <w:lvlText w:val="o"/>
      <w:lvlJc w:val="left"/>
      <w:pPr>
        <w:ind w:left="7724" w:hanging="360"/>
      </w:pPr>
      <w:rPr>
        <w:rFonts w:ascii="Courier New" w:hAnsi="Courier New" w:cs="Courier New" w:hint="default"/>
      </w:rPr>
    </w:lvl>
    <w:lvl w:ilvl="8" w:tplc="04090005" w:tentative="1">
      <w:start w:val="1"/>
      <w:numFmt w:val="bullet"/>
      <w:lvlText w:val=""/>
      <w:lvlJc w:val="left"/>
      <w:pPr>
        <w:ind w:left="8444" w:hanging="360"/>
      </w:pPr>
      <w:rPr>
        <w:rFonts w:ascii="Wingdings" w:hAnsi="Wingdings" w:hint="default"/>
      </w:rPr>
    </w:lvl>
  </w:abstractNum>
  <w:abstractNum w:abstractNumId="35">
    <w:nsid w:val="56636B2D"/>
    <w:multiLevelType w:val="hybridMultilevel"/>
    <w:tmpl w:val="0E6E10E2"/>
    <w:lvl w:ilvl="0" w:tplc="A31E3EC8">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6">
    <w:nsid w:val="5A42678D"/>
    <w:multiLevelType w:val="hybridMultilevel"/>
    <w:tmpl w:val="EF647C9A"/>
    <w:lvl w:ilvl="0" w:tplc="F13AC152">
      <w:start w:val="1"/>
      <w:numFmt w:val="lowerRoman"/>
      <w:lvlText w:val="(%1)"/>
      <w:lvlJc w:val="left"/>
      <w:pPr>
        <w:ind w:left="3561" w:hanging="720"/>
      </w:pPr>
      <w:rPr>
        <w:rFonts w:hint="default"/>
      </w:rPr>
    </w:lvl>
    <w:lvl w:ilvl="1" w:tplc="08090019" w:tentative="1">
      <w:start w:val="1"/>
      <w:numFmt w:val="lowerLetter"/>
      <w:lvlText w:val="%2."/>
      <w:lvlJc w:val="left"/>
      <w:pPr>
        <w:ind w:left="3921" w:hanging="360"/>
      </w:pPr>
    </w:lvl>
    <w:lvl w:ilvl="2" w:tplc="0809001B" w:tentative="1">
      <w:start w:val="1"/>
      <w:numFmt w:val="lowerRoman"/>
      <w:lvlText w:val="%3."/>
      <w:lvlJc w:val="right"/>
      <w:pPr>
        <w:ind w:left="4641" w:hanging="180"/>
      </w:pPr>
    </w:lvl>
    <w:lvl w:ilvl="3" w:tplc="0809000F" w:tentative="1">
      <w:start w:val="1"/>
      <w:numFmt w:val="decimal"/>
      <w:lvlText w:val="%4."/>
      <w:lvlJc w:val="left"/>
      <w:pPr>
        <w:ind w:left="5361" w:hanging="360"/>
      </w:pPr>
    </w:lvl>
    <w:lvl w:ilvl="4" w:tplc="08090019" w:tentative="1">
      <w:start w:val="1"/>
      <w:numFmt w:val="lowerLetter"/>
      <w:lvlText w:val="%5."/>
      <w:lvlJc w:val="left"/>
      <w:pPr>
        <w:ind w:left="6081" w:hanging="360"/>
      </w:pPr>
    </w:lvl>
    <w:lvl w:ilvl="5" w:tplc="0809001B" w:tentative="1">
      <w:start w:val="1"/>
      <w:numFmt w:val="lowerRoman"/>
      <w:lvlText w:val="%6."/>
      <w:lvlJc w:val="right"/>
      <w:pPr>
        <w:ind w:left="6801" w:hanging="180"/>
      </w:pPr>
    </w:lvl>
    <w:lvl w:ilvl="6" w:tplc="0809000F" w:tentative="1">
      <w:start w:val="1"/>
      <w:numFmt w:val="decimal"/>
      <w:lvlText w:val="%7."/>
      <w:lvlJc w:val="left"/>
      <w:pPr>
        <w:ind w:left="7521" w:hanging="360"/>
      </w:pPr>
    </w:lvl>
    <w:lvl w:ilvl="7" w:tplc="08090019" w:tentative="1">
      <w:start w:val="1"/>
      <w:numFmt w:val="lowerLetter"/>
      <w:lvlText w:val="%8."/>
      <w:lvlJc w:val="left"/>
      <w:pPr>
        <w:ind w:left="8241" w:hanging="360"/>
      </w:pPr>
    </w:lvl>
    <w:lvl w:ilvl="8" w:tplc="0809001B" w:tentative="1">
      <w:start w:val="1"/>
      <w:numFmt w:val="lowerRoman"/>
      <w:lvlText w:val="%9."/>
      <w:lvlJc w:val="right"/>
      <w:pPr>
        <w:ind w:left="8961" w:hanging="180"/>
      </w:pPr>
    </w:lvl>
  </w:abstractNum>
  <w:abstractNum w:abstractNumId="37">
    <w:nsid w:val="5BB45784"/>
    <w:multiLevelType w:val="hybridMultilevel"/>
    <w:tmpl w:val="54906B5A"/>
    <w:lvl w:ilvl="0" w:tplc="5554EB40">
      <w:start w:val="1"/>
      <w:numFmt w:val="lowerLetter"/>
      <w:lvlText w:val="(%1)"/>
      <w:lvlJc w:val="left"/>
      <w:pPr>
        <w:ind w:left="1494"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38">
    <w:nsid w:val="5C12736F"/>
    <w:multiLevelType w:val="multilevel"/>
    <w:tmpl w:val="811481EE"/>
    <w:lvl w:ilvl="0">
      <w:start w:val="1"/>
      <w:numFmt w:val="decimal"/>
      <w:lvlText w:val="%1."/>
      <w:lvlJc w:val="left"/>
      <w:pPr>
        <w:ind w:left="1494"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1854" w:hanging="720"/>
      </w:pPr>
      <w:rPr>
        <w:rFonts w:hint="default"/>
      </w:rPr>
    </w:lvl>
    <w:lvl w:ilvl="4">
      <w:start w:val="1"/>
      <w:numFmt w:val="decimal"/>
      <w:isLgl/>
      <w:lvlText w:val="%1.%2.%3.%4.%5."/>
      <w:lvlJc w:val="left"/>
      <w:pPr>
        <w:ind w:left="2214" w:hanging="1080"/>
      </w:pPr>
      <w:rPr>
        <w:rFonts w:hint="default"/>
      </w:rPr>
    </w:lvl>
    <w:lvl w:ilvl="5">
      <w:start w:val="1"/>
      <w:numFmt w:val="decimal"/>
      <w:isLgl/>
      <w:lvlText w:val="%1.%2.%3.%4.%5.%6."/>
      <w:lvlJc w:val="left"/>
      <w:pPr>
        <w:ind w:left="2214" w:hanging="1080"/>
      </w:pPr>
      <w:rPr>
        <w:rFonts w:hint="default"/>
      </w:rPr>
    </w:lvl>
    <w:lvl w:ilvl="6">
      <w:start w:val="1"/>
      <w:numFmt w:val="decimal"/>
      <w:isLgl/>
      <w:lvlText w:val="%1.%2.%3.%4.%5.%6.%7."/>
      <w:lvlJc w:val="left"/>
      <w:pPr>
        <w:ind w:left="2214" w:hanging="1080"/>
      </w:pPr>
      <w:rPr>
        <w:rFonts w:hint="default"/>
      </w:rPr>
    </w:lvl>
    <w:lvl w:ilvl="7">
      <w:start w:val="1"/>
      <w:numFmt w:val="decimal"/>
      <w:isLgl/>
      <w:lvlText w:val="%1.%2.%3.%4.%5.%6.%7.%8."/>
      <w:lvlJc w:val="left"/>
      <w:pPr>
        <w:ind w:left="2574" w:hanging="1440"/>
      </w:pPr>
      <w:rPr>
        <w:rFonts w:hint="default"/>
      </w:rPr>
    </w:lvl>
    <w:lvl w:ilvl="8">
      <w:start w:val="1"/>
      <w:numFmt w:val="decimal"/>
      <w:isLgl/>
      <w:lvlText w:val="%1.%2.%3.%4.%5.%6.%7.%8.%9."/>
      <w:lvlJc w:val="left"/>
      <w:pPr>
        <w:ind w:left="2574" w:hanging="1440"/>
      </w:pPr>
      <w:rPr>
        <w:rFonts w:hint="default"/>
      </w:rPr>
    </w:lvl>
  </w:abstractNum>
  <w:abstractNum w:abstractNumId="39">
    <w:nsid w:val="60097391"/>
    <w:multiLevelType w:val="hybridMultilevel"/>
    <w:tmpl w:val="3B0C9BB2"/>
    <w:lvl w:ilvl="0" w:tplc="98B012B6">
      <w:start w:val="1"/>
      <w:numFmt w:val="lowerLetter"/>
      <w:lvlText w:val="(%1)"/>
      <w:lvlJc w:val="left"/>
      <w:pPr>
        <w:ind w:left="3195" w:hanging="360"/>
      </w:pPr>
      <w:rPr>
        <w:rFonts w:hint="default"/>
      </w:rPr>
    </w:lvl>
    <w:lvl w:ilvl="1" w:tplc="08090019" w:tentative="1">
      <w:start w:val="1"/>
      <w:numFmt w:val="lowerLetter"/>
      <w:lvlText w:val="%2."/>
      <w:lvlJc w:val="left"/>
      <w:pPr>
        <w:ind w:left="3915" w:hanging="360"/>
      </w:pPr>
    </w:lvl>
    <w:lvl w:ilvl="2" w:tplc="0809001B" w:tentative="1">
      <w:start w:val="1"/>
      <w:numFmt w:val="lowerRoman"/>
      <w:lvlText w:val="%3."/>
      <w:lvlJc w:val="right"/>
      <w:pPr>
        <w:ind w:left="4635" w:hanging="180"/>
      </w:pPr>
    </w:lvl>
    <w:lvl w:ilvl="3" w:tplc="0809000F" w:tentative="1">
      <w:start w:val="1"/>
      <w:numFmt w:val="decimal"/>
      <w:lvlText w:val="%4."/>
      <w:lvlJc w:val="left"/>
      <w:pPr>
        <w:ind w:left="5355" w:hanging="360"/>
      </w:pPr>
    </w:lvl>
    <w:lvl w:ilvl="4" w:tplc="08090019" w:tentative="1">
      <w:start w:val="1"/>
      <w:numFmt w:val="lowerLetter"/>
      <w:lvlText w:val="%5."/>
      <w:lvlJc w:val="left"/>
      <w:pPr>
        <w:ind w:left="6075" w:hanging="360"/>
      </w:pPr>
    </w:lvl>
    <w:lvl w:ilvl="5" w:tplc="0809001B" w:tentative="1">
      <w:start w:val="1"/>
      <w:numFmt w:val="lowerRoman"/>
      <w:lvlText w:val="%6."/>
      <w:lvlJc w:val="right"/>
      <w:pPr>
        <w:ind w:left="6795" w:hanging="180"/>
      </w:pPr>
    </w:lvl>
    <w:lvl w:ilvl="6" w:tplc="0809000F" w:tentative="1">
      <w:start w:val="1"/>
      <w:numFmt w:val="decimal"/>
      <w:lvlText w:val="%7."/>
      <w:lvlJc w:val="left"/>
      <w:pPr>
        <w:ind w:left="7515" w:hanging="360"/>
      </w:pPr>
    </w:lvl>
    <w:lvl w:ilvl="7" w:tplc="08090019" w:tentative="1">
      <w:start w:val="1"/>
      <w:numFmt w:val="lowerLetter"/>
      <w:lvlText w:val="%8."/>
      <w:lvlJc w:val="left"/>
      <w:pPr>
        <w:ind w:left="8235" w:hanging="360"/>
      </w:pPr>
    </w:lvl>
    <w:lvl w:ilvl="8" w:tplc="0809001B" w:tentative="1">
      <w:start w:val="1"/>
      <w:numFmt w:val="lowerRoman"/>
      <w:lvlText w:val="%9."/>
      <w:lvlJc w:val="right"/>
      <w:pPr>
        <w:ind w:left="8955" w:hanging="180"/>
      </w:pPr>
    </w:lvl>
  </w:abstractNum>
  <w:abstractNum w:abstractNumId="4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1">
    <w:nsid w:val="65925DC1"/>
    <w:multiLevelType w:val="hybridMultilevel"/>
    <w:tmpl w:val="FAA66F24"/>
    <w:lvl w:ilvl="0" w:tplc="91D63B10">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42">
    <w:nsid w:val="66AB6CFE"/>
    <w:multiLevelType w:val="hybridMultilevel"/>
    <w:tmpl w:val="3CACEFC2"/>
    <w:lvl w:ilvl="0" w:tplc="08090001">
      <w:start w:val="1"/>
      <w:numFmt w:val="bullet"/>
      <w:lvlText w:val=""/>
      <w:lvlJc w:val="left"/>
      <w:pPr>
        <w:ind w:left="3522" w:hanging="360"/>
      </w:pPr>
      <w:rPr>
        <w:rFonts w:ascii="Symbol" w:hAnsi="Symbol" w:hint="default"/>
      </w:rPr>
    </w:lvl>
    <w:lvl w:ilvl="1" w:tplc="04090019" w:tentative="1">
      <w:start w:val="1"/>
      <w:numFmt w:val="bullet"/>
      <w:lvlText w:val="o"/>
      <w:lvlJc w:val="left"/>
      <w:pPr>
        <w:ind w:left="4242" w:hanging="360"/>
      </w:pPr>
      <w:rPr>
        <w:rFonts w:ascii="Courier New" w:hAnsi="Courier New" w:cs="Courier New" w:hint="default"/>
      </w:rPr>
    </w:lvl>
    <w:lvl w:ilvl="2" w:tplc="0409001B" w:tentative="1">
      <w:start w:val="1"/>
      <w:numFmt w:val="bullet"/>
      <w:lvlText w:val=""/>
      <w:lvlJc w:val="left"/>
      <w:pPr>
        <w:ind w:left="4962" w:hanging="360"/>
      </w:pPr>
      <w:rPr>
        <w:rFonts w:ascii="Wingdings" w:hAnsi="Wingdings" w:hint="default"/>
      </w:rPr>
    </w:lvl>
    <w:lvl w:ilvl="3" w:tplc="0409000F" w:tentative="1">
      <w:start w:val="1"/>
      <w:numFmt w:val="bullet"/>
      <w:lvlText w:val=""/>
      <w:lvlJc w:val="left"/>
      <w:pPr>
        <w:ind w:left="5682" w:hanging="360"/>
      </w:pPr>
      <w:rPr>
        <w:rFonts w:ascii="Symbol" w:hAnsi="Symbol" w:hint="default"/>
      </w:rPr>
    </w:lvl>
    <w:lvl w:ilvl="4" w:tplc="04090019" w:tentative="1">
      <w:start w:val="1"/>
      <w:numFmt w:val="bullet"/>
      <w:lvlText w:val="o"/>
      <w:lvlJc w:val="left"/>
      <w:pPr>
        <w:ind w:left="6402" w:hanging="360"/>
      </w:pPr>
      <w:rPr>
        <w:rFonts w:ascii="Courier New" w:hAnsi="Courier New" w:cs="Courier New" w:hint="default"/>
      </w:rPr>
    </w:lvl>
    <w:lvl w:ilvl="5" w:tplc="0409001B" w:tentative="1">
      <w:start w:val="1"/>
      <w:numFmt w:val="bullet"/>
      <w:lvlText w:val=""/>
      <w:lvlJc w:val="left"/>
      <w:pPr>
        <w:ind w:left="7122" w:hanging="360"/>
      </w:pPr>
      <w:rPr>
        <w:rFonts w:ascii="Wingdings" w:hAnsi="Wingdings" w:hint="default"/>
      </w:rPr>
    </w:lvl>
    <w:lvl w:ilvl="6" w:tplc="0409000F" w:tentative="1">
      <w:start w:val="1"/>
      <w:numFmt w:val="bullet"/>
      <w:lvlText w:val=""/>
      <w:lvlJc w:val="left"/>
      <w:pPr>
        <w:ind w:left="7842" w:hanging="360"/>
      </w:pPr>
      <w:rPr>
        <w:rFonts w:ascii="Symbol" w:hAnsi="Symbol" w:hint="default"/>
      </w:rPr>
    </w:lvl>
    <w:lvl w:ilvl="7" w:tplc="04090019" w:tentative="1">
      <w:start w:val="1"/>
      <w:numFmt w:val="bullet"/>
      <w:lvlText w:val="o"/>
      <w:lvlJc w:val="left"/>
      <w:pPr>
        <w:ind w:left="8562" w:hanging="360"/>
      </w:pPr>
      <w:rPr>
        <w:rFonts w:ascii="Courier New" w:hAnsi="Courier New" w:cs="Courier New" w:hint="default"/>
      </w:rPr>
    </w:lvl>
    <w:lvl w:ilvl="8" w:tplc="0409001B" w:tentative="1">
      <w:start w:val="1"/>
      <w:numFmt w:val="bullet"/>
      <w:lvlText w:val=""/>
      <w:lvlJc w:val="left"/>
      <w:pPr>
        <w:ind w:left="9282" w:hanging="360"/>
      </w:pPr>
      <w:rPr>
        <w:rFonts w:ascii="Wingdings" w:hAnsi="Wingdings" w:hint="default"/>
      </w:rPr>
    </w:lvl>
  </w:abstractNum>
  <w:abstractNum w:abstractNumId="43">
    <w:nsid w:val="719A7AC5"/>
    <w:multiLevelType w:val="hybridMultilevel"/>
    <w:tmpl w:val="ABFEB468"/>
    <w:lvl w:ilvl="0" w:tplc="DC3EECD0">
      <w:start w:val="1"/>
      <w:numFmt w:val="lowerLetter"/>
      <w:lvlText w:val="(%1)"/>
      <w:lvlJc w:val="left"/>
      <w:pPr>
        <w:ind w:left="2628" w:hanging="360"/>
      </w:pPr>
      <w:rPr>
        <w:rFonts w:hint="default"/>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abstractNum w:abstractNumId="44">
    <w:nsid w:val="73205A8C"/>
    <w:multiLevelType w:val="hybridMultilevel"/>
    <w:tmpl w:val="F4505B08"/>
    <w:lvl w:ilvl="0" w:tplc="6310F9B8">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45">
    <w:nsid w:val="75E223DA"/>
    <w:multiLevelType w:val="hybridMultilevel"/>
    <w:tmpl w:val="5B7ACB42"/>
    <w:lvl w:ilvl="0" w:tplc="FB00DD28">
      <w:start w:val="1"/>
      <w:numFmt w:val="bullet"/>
      <w:pStyle w:val="Bullet2G"/>
      <w:lvlText w:val="•"/>
      <w:lvlJc w:val="left"/>
      <w:pPr>
        <w:tabs>
          <w:tab w:val="num" w:pos="2268"/>
        </w:tabs>
        <w:ind w:left="2268" w:hanging="170"/>
      </w:pPr>
      <w:rPr>
        <w:rFonts w:ascii="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6">
    <w:nsid w:val="7B1A68A7"/>
    <w:multiLevelType w:val="hybridMultilevel"/>
    <w:tmpl w:val="181AF1AC"/>
    <w:lvl w:ilvl="0" w:tplc="F5A8B9F4">
      <w:start w:val="1"/>
      <w:numFmt w:val="lowerLetter"/>
      <w:lvlText w:val="(%1)"/>
      <w:lvlJc w:val="left"/>
      <w:pPr>
        <w:ind w:left="3688" w:hanging="570"/>
      </w:pPr>
      <w:rPr>
        <w:rFonts w:ascii="Times New Roman" w:eastAsia="Times New Roman" w:hAnsi="Times New Roman" w:cs="Times New Roman"/>
      </w:rPr>
    </w:lvl>
    <w:lvl w:ilvl="1" w:tplc="080C0019" w:tentative="1">
      <w:start w:val="1"/>
      <w:numFmt w:val="lowerLetter"/>
      <w:lvlText w:val="%2."/>
      <w:lvlJc w:val="left"/>
      <w:pPr>
        <w:ind w:left="2922" w:hanging="360"/>
      </w:pPr>
    </w:lvl>
    <w:lvl w:ilvl="2" w:tplc="080C001B" w:tentative="1">
      <w:start w:val="1"/>
      <w:numFmt w:val="lowerRoman"/>
      <w:lvlText w:val="%3."/>
      <w:lvlJc w:val="right"/>
      <w:pPr>
        <w:ind w:left="3642" w:hanging="180"/>
      </w:pPr>
    </w:lvl>
    <w:lvl w:ilvl="3" w:tplc="080C000F" w:tentative="1">
      <w:start w:val="1"/>
      <w:numFmt w:val="decimal"/>
      <w:lvlText w:val="%4."/>
      <w:lvlJc w:val="left"/>
      <w:pPr>
        <w:ind w:left="4362" w:hanging="360"/>
      </w:pPr>
    </w:lvl>
    <w:lvl w:ilvl="4" w:tplc="080C0019" w:tentative="1">
      <w:start w:val="1"/>
      <w:numFmt w:val="lowerLetter"/>
      <w:lvlText w:val="%5."/>
      <w:lvlJc w:val="left"/>
      <w:pPr>
        <w:ind w:left="5082" w:hanging="360"/>
      </w:pPr>
    </w:lvl>
    <w:lvl w:ilvl="5" w:tplc="080C001B" w:tentative="1">
      <w:start w:val="1"/>
      <w:numFmt w:val="lowerRoman"/>
      <w:lvlText w:val="%6."/>
      <w:lvlJc w:val="right"/>
      <w:pPr>
        <w:ind w:left="5802" w:hanging="180"/>
      </w:pPr>
    </w:lvl>
    <w:lvl w:ilvl="6" w:tplc="080C000F" w:tentative="1">
      <w:start w:val="1"/>
      <w:numFmt w:val="decimal"/>
      <w:lvlText w:val="%7."/>
      <w:lvlJc w:val="left"/>
      <w:pPr>
        <w:ind w:left="6522" w:hanging="360"/>
      </w:pPr>
    </w:lvl>
    <w:lvl w:ilvl="7" w:tplc="080C0019" w:tentative="1">
      <w:start w:val="1"/>
      <w:numFmt w:val="lowerLetter"/>
      <w:lvlText w:val="%8."/>
      <w:lvlJc w:val="left"/>
      <w:pPr>
        <w:ind w:left="7242" w:hanging="360"/>
      </w:pPr>
    </w:lvl>
    <w:lvl w:ilvl="8" w:tplc="080C001B" w:tentative="1">
      <w:start w:val="1"/>
      <w:numFmt w:val="lowerRoman"/>
      <w:lvlText w:val="%9."/>
      <w:lvlJc w:val="right"/>
      <w:pPr>
        <w:ind w:left="7962" w:hanging="180"/>
      </w:pPr>
    </w:lvl>
  </w:abstractNum>
  <w:abstractNum w:abstractNumId="47">
    <w:nsid w:val="7BAD0099"/>
    <w:multiLevelType w:val="hybridMultilevel"/>
    <w:tmpl w:val="5C5CAC92"/>
    <w:lvl w:ilvl="0" w:tplc="9C5AA81A">
      <w:start w:val="1"/>
      <w:numFmt w:val="lowerLetter"/>
      <w:lvlText w:val="(%1)"/>
      <w:lvlJc w:val="left"/>
      <w:pPr>
        <w:ind w:left="2514" w:hanging="360"/>
      </w:pPr>
      <w:rPr>
        <w:rFonts w:hint="default"/>
        <w:b w:val="0"/>
      </w:rPr>
    </w:lvl>
    <w:lvl w:ilvl="1" w:tplc="08090019" w:tentative="1">
      <w:start w:val="1"/>
      <w:numFmt w:val="lowerLetter"/>
      <w:lvlText w:val="%2."/>
      <w:lvlJc w:val="left"/>
      <w:pPr>
        <w:ind w:left="3234" w:hanging="360"/>
      </w:pPr>
    </w:lvl>
    <w:lvl w:ilvl="2" w:tplc="0809001B" w:tentative="1">
      <w:start w:val="1"/>
      <w:numFmt w:val="lowerRoman"/>
      <w:lvlText w:val="%3."/>
      <w:lvlJc w:val="right"/>
      <w:pPr>
        <w:ind w:left="3954" w:hanging="180"/>
      </w:pPr>
    </w:lvl>
    <w:lvl w:ilvl="3" w:tplc="0809000F" w:tentative="1">
      <w:start w:val="1"/>
      <w:numFmt w:val="decimal"/>
      <w:lvlText w:val="%4."/>
      <w:lvlJc w:val="left"/>
      <w:pPr>
        <w:ind w:left="4674" w:hanging="360"/>
      </w:pPr>
    </w:lvl>
    <w:lvl w:ilvl="4" w:tplc="08090019" w:tentative="1">
      <w:start w:val="1"/>
      <w:numFmt w:val="lowerLetter"/>
      <w:lvlText w:val="%5."/>
      <w:lvlJc w:val="left"/>
      <w:pPr>
        <w:ind w:left="5394" w:hanging="360"/>
      </w:pPr>
    </w:lvl>
    <w:lvl w:ilvl="5" w:tplc="0809001B" w:tentative="1">
      <w:start w:val="1"/>
      <w:numFmt w:val="lowerRoman"/>
      <w:lvlText w:val="%6."/>
      <w:lvlJc w:val="right"/>
      <w:pPr>
        <w:ind w:left="6114" w:hanging="180"/>
      </w:pPr>
    </w:lvl>
    <w:lvl w:ilvl="6" w:tplc="0809000F" w:tentative="1">
      <w:start w:val="1"/>
      <w:numFmt w:val="decimal"/>
      <w:lvlText w:val="%7."/>
      <w:lvlJc w:val="left"/>
      <w:pPr>
        <w:ind w:left="6834" w:hanging="360"/>
      </w:pPr>
    </w:lvl>
    <w:lvl w:ilvl="7" w:tplc="08090019" w:tentative="1">
      <w:start w:val="1"/>
      <w:numFmt w:val="lowerLetter"/>
      <w:lvlText w:val="%8."/>
      <w:lvlJc w:val="left"/>
      <w:pPr>
        <w:ind w:left="7554" w:hanging="360"/>
      </w:pPr>
    </w:lvl>
    <w:lvl w:ilvl="8" w:tplc="0809001B" w:tentative="1">
      <w:start w:val="1"/>
      <w:numFmt w:val="lowerRoman"/>
      <w:lvlText w:val="%9."/>
      <w:lvlJc w:val="right"/>
      <w:pPr>
        <w:ind w:left="8274" w:hanging="180"/>
      </w:pPr>
    </w:lvl>
  </w:abstractNum>
  <w:abstractNum w:abstractNumId="48">
    <w:nsid w:val="7C7D1859"/>
    <w:multiLevelType w:val="multilevel"/>
    <w:tmpl w:val="B66273E6"/>
    <w:lvl w:ilvl="0">
      <w:start w:val="3"/>
      <w:numFmt w:val="decimal"/>
      <w:lvlText w:val="%1."/>
      <w:lvlJc w:val="left"/>
      <w:pPr>
        <w:tabs>
          <w:tab w:val="num" w:pos="720"/>
        </w:tabs>
        <w:ind w:left="720" w:hanging="360"/>
      </w:pPr>
      <w:rPr>
        <w:rFonts w:hint="default"/>
      </w:rPr>
    </w:lvl>
    <w:lvl w:ilvl="1">
      <w:start w:val="2"/>
      <w:numFmt w:val="decimal"/>
      <w:isLgl/>
      <w:lvlText w:val="%1.%2."/>
      <w:lvlJc w:val="left"/>
      <w:pPr>
        <w:ind w:left="930" w:hanging="57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nsid w:val="7CF349BD"/>
    <w:multiLevelType w:val="singleLevel"/>
    <w:tmpl w:val="0582B630"/>
    <w:lvl w:ilvl="0">
      <w:start w:val="1"/>
      <w:numFmt w:val="lowerRoman"/>
      <w:pStyle w:val="Rom1"/>
      <w:lvlText w:val="(%1)"/>
      <w:lvlJc w:val="right"/>
      <w:pPr>
        <w:tabs>
          <w:tab w:val="num" w:pos="1440"/>
        </w:tabs>
        <w:ind w:left="1440" w:hanging="589"/>
      </w:pPr>
      <w:rPr>
        <w:rFonts w:hint="default"/>
      </w:rPr>
    </w:lvl>
  </w:abstractNum>
  <w:abstractNum w:abstractNumId="50">
    <w:nsid w:val="7D090533"/>
    <w:multiLevelType w:val="hybridMultilevel"/>
    <w:tmpl w:val="24B8EDEE"/>
    <w:lvl w:ilvl="0" w:tplc="AEB87586">
      <w:start w:val="1"/>
      <w:numFmt w:val="lowerLetter"/>
      <w:lvlText w:val="(%1)"/>
      <w:lvlJc w:val="left"/>
      <w:pPr>
        <w:ind w:left="1068"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7DF317AF"/>
    <w:multiLevelType w:val="hybridMultilevel"/>
    <w:tmpl w:val="5608EC5C"/>
    <w:lvl w:ilvl="0" w:tplc="F55EA580">
      <w:start w:val="1"/>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52">
    <w:nsid w:val="7E5F4DB3"/>
    <w:multiLevelType w:val="hybridMultilevel"/>
    <w:tmpl w:val="0568E438"/>
    <w:lvl w:ilvl="0" w:tplc="5AECA59C">
      <w:start w:val="1"/>
      <w:numFmt w:val="lowerLetter"/>
      <w:lvlText w:val="(%1)"/>
      <w:lvlJc w:val="left"/>
      <w:pPr>
        <w:ind w:left="106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40"/>
  </w:num>
  <w:num w:numId="12">
    <w:abstractNumId w:val="19"/>
  </w:num>
  <w:num w:numId="13">
    <w:abstractNumId w:val="14"/>
  </w:num>
  <w:num w:numId="14">
    <w:abstractNumId w:val="41"/>
  </w:num>
  <w:num w:numId="15">
    <w:abstractNumId w:val="45"/>
  </w:num>
  <w:num w:numId="16">
    <w:abstractNumId w:val="51"/>
  </w:num>
  <w:num w:numId="17">
    <w:abstractNumId w:val="26"/>
  </w:num>
  <w:num w:numId="18">
    <w:abstractNumId w:val="30"/>
  </w:num>
  <w:num w:numId="19">
    <w:abstractNumId w:val="33"/>
  </w:num>
  <w:num w:numId="20">
    <w:abstractNumId w:val="49"/>
  </w:num>
  <w:num w:numId="21">
    <w:abstractNumId w:val="20"/>
  </w:num>
  <w:num w:numId="22">
    <w:abstractNumId w:val="24"/>
  </w:num>
  <w:num w:numId="23">
    <w:abstractNumId w:val="21"/>
  </w:num>
  <w:num w:numId="24">
    <w:abstractNumId w:val="28"/>
  </w:num>
  <w:num w:numId="25">
    <w:abstractNumId w:val="15"/>
  </w:num>
  <w:num w:numId="26">
    <w:abstractNumId w:val="31"/>
  </w:num>
  <w:num w:numId="27">
    <w:abstractNumId w:val="50"/>
  </w:num>
  <w:num w:numId="28">
    <w:abstractNumId w:val="52"/>
  </w:num>
  <w:num w:numId="29">
    <w:abstractNumId w:val="37"/>
  </w:num>
  <w:num w:numId="30">
    <w:abstractNumId w:val="34"/>
  </w:num>
  <w:num w:numId="31">
    <w:abstractNumId w:val="22"/>
  </w:num>
  <w:num w:numId="32">
    <w:abstractNumId w:val="47"/>
  </w:num>
  <w:num w:numId="33">
    <w:abstractNumId w:val="25"/>
  </w:num>
  <w:num w:numId="34">
    <w:abstractNumId w:val="29"/>
  </w:num>
  <w:num w:numId="35">
    <w:abstractNumId w:val="39"/>
  </w:num>
  <w:num w:numId="36">
    <w:abstractNumId w:val="36"/>
  </w:num>
  <w:num w:numId="37">
    <w:abstractNumId w:val="16"/>
  </w:num>
  <w:num w:numId="38">
    <w:abstractNumId w:val="18"/>
  </w:num>
  <w:num w:numId="39">
    <w:abstractNumId w:val="13"/>
  </w:num>
  <w:num w:numId="40">
    <w:abstractNumId w:val="17"/>
  </w:num>
  <w:num w:numId="41">
    <w:abstractNumId w:val="27"/>
  </w:num>
  <w:num w:numId="42">
    <w:abstractNumId w:val="38"/>
  </w:num>
  <w:num w:numId="43">
    <w:abstractNumId w:val="42"/>
  </w:num>
  <w:num w:numId="44">
    <w:abstractNumId w:val="44"/>
  </w:num>
  <w:num w:numId="45">
    <w:abstractNumId w:val="43"/>
  </w:num>
  <w:num w:numId="46">
    <w:abstractNumId w:val="46"/>
  </w:num>
  <w:num w:numId="47">
    <w:abstractNumId w:val="23"/>
  </w:num>
  <w:num w:numId="48">
    <w:abstractNumId w:val="48"/>
  </w:num>
  <w:num w:numId="49">
    <w:abstractNumId w:val="35"/>
  </w:num>
  <w:num w:numId="50">
    <w:abstractNumId w:val="3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activeWritingStyle w:appName="MSWord" w:lang="de-DE" w:vendorID="64" w:dllVersion="131078" w:nlCheck="1" w:checkStyle="1"/>
  <w:activeWritingStyle w:appName="MSWord" w:lang="en-TT"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3752"/>
    <w:rsid w:val="00003819"/>
    <w:rsid w:val="00010F8B"/>
    <w:rsid w:val="00011EBE"/>
    <w:rsid w:val="000121BB"/>
    <w:rsid w:val="00030044"/>
    <w:rsid w:val="00046B1F"/>
    <w:rsid w:val="00050F6B"/>
    <w:rsid w:val="00052635"/>
    <w:rsid w:val="00057E97"/>
    <w:rsid w:val="000646F4"/>
    <w:rsid w:val="00072C8C"/>
    <w:rsid w:val="000733B5"/>
    <w:rsid w:val="0007417C"/>
    <w:rsid w:val="000743D1"/>
    <w:rsid w:val="00075CAF"/>
    <w:rsid w:val="00081815"/>
    <w:rsid w:val="00082CDA"/>
    <w:rsid w:val="000931C0"/>
    <w:rsid w:val="00094407"/>
    <w:rsid w:val="000973F9"/>
    <w:rsid w:val="000A30C4"/>
    <w:rsid w:val="000A342C"/>
    <w:rsid w:val="000B0595"/>
    <w:rsid w:val="000B175B"/>
    <w:rsid w:val="000B2F02"/>
    <w:rsid w:val="000B3A0F"/>
    <w:rsid w:val="000B4EF7"/>
    <w:rsid w:val="000B676B"/>
    <w:rsid w:val="000C23F4"/>
    <w:rsid w:val="000C2C03"/>
    <w:rsid w:val="000C2D2E"/>
    <w:rsid w:val="000C4C94"/>
    <w:rsid w:val="000E0415"/>
    <w:rsid w:val="000F46F4"/>
    <w:rsid w:val="000F6BE3"/>
    <w:rsid w:val="000F7775"/>
    <w:rsid w:val="00103A07"/>
    <w:rsid w:val="00103A1A"/>
    <w:rsid w:val="001103AA"/>
    <w:rsid w:val="00112E6A"/>
    <w:rsid w:val="0011666B"/>
    <w:rsid w:val="00121464"/>
    <w:rsid w:val="00133987"/>
    <w:rsid w:val="00135B68"/>
    <w:rsid w:val="00152276"/>
    <w:rsid w:val="00162B3B"/>
    <w:rsid w:val="00165F3A"/>
    <w:rsid w:val="00175B5A"/>
    <w:rsid w:val="00182290"/>
    <w:rsid w:val="001832FB"/>
    <w:rsid w:val="00194627"/>
    <w:rsid w:val="00197E6E"/>
    <w:rsid w:val="001A3955"/>
    <w:rsid w:val="001B4B04"/>
    <w:rsid w:val="001C2258"/>
    <w:rsid w:val="001C6663"/>
    <w:rsid w:val="001C7895"/>
    <w:rsid w:val="001C78A8"/>
    <w:rsid w:val="001D0C8C"/>
    <w:rsid w:val="001D1419"/>
    <w:rsid w:val="001D1AEC"/>
    <w:rsid w:val="001D26DF"/>
    <w:rsid w:val="001D3A03"/>
    <w:rsid w:val="001D4EDD"/>
    <w:rsid w:val="001E1B44"/>
    <w:rsid w:val="001E3159"/>
    <w:rsid w:val="001E7B67"/>
    <w:rsid w:val="001F4084"/>
    <w:rsid w:val="001F4C8C"/>
    <w:rsid w:val="001F5D96"/>
    <w:rsid w:val="00202DA8"/>
    <w:rsid w:val="0020574B"/>
    <w:rsid w:val="00205E55"/>
    <w:rsid w:val="00211202"/>
    <w:rsid w:val="00211E0B"/>
    <w:rsid w:val="002249B1"/>
    <w:rsid w:val="0023295E"/>
    <w:rsid w:val="00232EF4"/>
    <w:rsid w:val="0023387C"/>
    <w:rsid w:val="00245197"/>
    <w:rsid w:val="0024772E"/>
    <w:rsid w:val="00267F5F"/>
    <w:rsid w:val="002807CC"/>
    <w:rsid w:val="00286B4D"/>
    <w:rsid w:val="00287502"/>
    <w:rsid w:val="00290906"/>
    <w:rsid w:val="00293AFC"/>
    <w:rsid w:val="002B2CEE"/>
    <w:rsid w:val="002C46AC"/>
    <w:rsid w:val="002C554D"/>
    <w:rsid w:val="002D102B"/>
    <w:rsid w:val="002D1460"/>
    <w:rsid w:val="002D4643"/>
    <w:rsid w:val="002F175C"/>
    <w:rsid w:val="002F2821"/>
    <w:rsid w:val="002F7DE0"/>
    <w:rsid w:val="00302E18"/>
    <w:rsid w:val="003068A3"/>
    <w:rsid w:val="003229D8"/>
    <w:rsid w:val="00323237"/>
    <w:rsid w:val="003264C1"/>
    <w:rsid w:val="00332BBA"/>
    <w:rsid w:val="003335AD"/>
    <w:rsid w:val="00337273"/>
    <w:rsid w:val="00344F05"/>
    <w:rsid w:val="0034671F"/>
    <w:rsid w:val="00352709"/>
    <w:rsid w:val="003536EE"/>
    <w:rsid w:val="003619B5"/>
    <w:rsid w:val="00361AC3"/>
    <w:rsid w:val="00365763"/>
    <w:rsid w:val="003659D8"/>
    <w:rsid w:val="00370C3E"/>
    <w:rsid w:val="00371178"/>
    <w:rsid w:val="003721E2"/>
    <w:rsid w:val="00385977"/>
    <w:rsid w:val="00392E47"/>
    <w:rsid w:val="00396992"/>
    <w:rsid w:val="003A19B5"/>
    <w:rsid w:val="003A6321"/>
    <w:rsid w:val="003A6810"/>
    <w:rsid w:val="003C0787"/>
    <w:rsid w:val="003C2CC4"/>
    <w:rsid w:val="003C534D"/>
    <w:rsid w:val="003C5E69"/>
    <w:rsid w:val="003D4646"/>
    <w:rsid w:val="003D4B23"/>
    <w:rsid w:val="003E130E"/>
    <w:rsid w:val="003E6AB0"/>
    <w:rsid w:val="003F2D5A"/>
    <w:rsid w:val="003F5B08"/>
    <w:rsid w:val="003F5CFD"/>
    <w:rsid w:val="00406CA6"/>
    <w:rsid w:val="00407436"/>
    <w:rsid w:val="00410C89"/>
    <w:rsid w:val="00413EE4"/>
    <w:rsid w:val="00416C02"/>
    <w:rsid w:val="00422E03"/>
    <w:rsid w:val="00426B9B"/>
    <w:rsid w:val="00431C30"/>
    <w:rsid w:val="004325CB"/>
    <w:rsid w:val="00434D7E"/>
    <w:rsid w:val="00437F32"/>
    <w:rsid w:val="0044130A"/>
    <w:rsid w:val="00442A83"/>
    <w:rsid w:val="00452D12"/>
    <w:rsid w:val="0045495B"/>
    <w:rsid w:val="004561E5"/>
    <w:rsid w:val="0047284E"/>
    <w:rsid w:val="0048397A"/>
    <w:rsid w:val="00485CBB"/>
    <w:rsid w:val="004866B7"/>
    <w:rsid w:val="004A19C8"/>
    <w:rsid w:val="004A2E1E"/>
    <w:rsid w:val="004B0758"/>
    <w:rsid w:val="004B1CF3"/>
    <w:rsid w:val="004B1EE6"/>
    <w:rsid w:val="004C0977"/>
    <w:rsid w:val="004C2461"/>
    <w:rsid w:val="004C3897"/>
    <w:rsid w:val="004C7462"/>
    <w:rsid w:val="004D5C2A"/>
    <w:rsid w:val="004E5C76"/>
    <w:rsid w:val="004E6A8B"/>
    <w:rsid w:val="004E77B2"/>
    <w:rsid w:val="004F2B31"/>
    <w:rsid w:val="00504B2D"/>
    <w:rsid w:val="00515214"/>
    <w:rsid w:val="00515314"/>
    <w:rsid w:val="00517F61"/>
    <w:rsid w:val="0052136D"/>
    <w:rsid w:val="0052775E"/>
    <w:rsid w:val="005420F2"/>
    <w:rsid w:val="0054349A"/>
    <w:rsid w:val="0056209A"/>
    <w:rsid w:val="005628B6"/>
    <w:rsid w:val="00570087"/>
    <w:rsid w:val="0058660B"/>
    <w:rsid w:val="005941EC"/>
    <w:rsid w:val="0059724D"/>
    <w:rsid w:val="005A198E"/>
    <w:rsid w:val="005A796A"/>
    <w:rsid w:val="005A7E6C"/>
    <w:rsid w:val="005B320C"/>
    <w:rsid w:val="005B3DB3"/>
    <w:rsid w:val="005B4E13"/>
    <w:rsid w:val="005B5205"/>
    <w:rsid w:val="005B6B49"/>
    <w:rsid w:val="005C342F"/>
    <w:rsid w:val="005C6CFD"/>
    <w:rsid w:val="005C7D1E"/>
    <w:rsid w:val="005D6A80"/>
    <w:rsid w:val="005E06CA"/>
    <w:rsid w:val="005E06E4"/>
    <w:rsid w:val="005E116A"/>
    <w:rsid w:val="005F4882"/>
    <w:rsid w:val="005F7B75"/>
    <w:rsid w:val="006001EE"/>
    <w:rsid w:val="006005DE"/>
    <w:rsid w:val="00605042"/>
    <w:rsid w:val="00611FC4"/>
    <w:rsid w:val="006176FB"/>
    <w:rsid w:val="00620F30"/>
    <w:rsid w:val="00625DBD"/>
    <w:rsid w:val="00633C1B"/>
    <w:rsid w:val="00640B26"/>
    <w:rsid w:val="00641EB1"/>
    <w:rsid w:val="00642099"/>
    <w:rsid w:val="0064279C"/>
    <w:rsid w:val="006438A8"/>
    <w:rsid w:val="00650739"/>
    <w:rsid w:val="00652D0A"/>
    <w:rsid w:val="00660E46"/>
    <w:rsid w:val="00662BB6"/>
    <w:rsid w:val="006652DB"/>
    <w:rsid w:val="006673C6"/>
    <w:rsid w:val="00671B51"/>
    <w:rsid w:val="0067362F"/>
    <w:rsid w:val="00676606"/>
    <w:rsid w:val="00676A10"/>
    <w:rsid w:val="0068160B"/>
    <w:rsid w:val="00684C21"/>
    <w:rsid w:val="00691682"/>
    <w:rsid w:val="0069761E"/>
    <w:rsid w:val="006A2530"/>
    <w:rsid w:val="006A6553"/>
    <w:rsid w:val="006B664D"/>
    <w:rsid w:val="006B6707"/>
    <w:rsid w:val="006C196C"/>
    <w:rsid w:val="006C3589"/>
    <w:rsid w:val="006D010D"/>
    <w:rsid w:val="006D37AF"/>
    <w:rsid w:val="006D51D0"/>
    <w:rsid w:val="006D5CDE"/>
    <w:rsid w:val="006D5FB9"/>
    <w:rsid w:val="006D658E"/>
    <w:rsid w:val="006E564B"/>
    <w:rsid w:val="006E7191"/>
    <w:rsid w:val="006F22FE"/>
    <w:rsid w:val="00703577"/>
    <w:rsid w:val="00705894"/>
    <w:rsid w:val="0070777D"/>
    <w:rsid w:val="0071190E"/>
    <w:rsid w:val="00722867"/>
    <w:rsid w:val="00723AE9"/>
    <w:rsid w:val="00723D74"/>
    <w:rsid w:val="00723F4D"/>
    <w:rsid w:val="0072632A"/>
    <w:rsid w:val="0073076C"/>
    <w:rsid w:val="007327D5"/>
    <w:rsid w:val="007363F0"/>
    <w:rsid w:val="00750230"/>
    <w:rsid w:val="00760184"/>
    <w:rsid w:val="0076036E"/>
    <w:rsid w:val="007629C8"/>
    <w:rsid w:val="00764D11"/>
    <w:rsid w:val="0077047D"/>
    <w:rsid w:val="007939B6"/>
    <w:rsid w:val="00794AC5"/>
    <w:rsid w:val="007A1B90"/>
    <w:rsid w:val="007A309D"/>
    <w:rsid w:val="007A4ECC"/>
    <w:rsid w:val="007B67CF"/>
    <w:rsid w:val="007B6BA5"/>
    <w:rsid w:val="007C3390"/>
    <w:rsid w:val="007C3474"/>
    <w:rsid w:val="007C4F4B"/>
    <w:rsid w:val="007C5BDC"/>
    <w:rsid w:val="007D6462"/>
    <w:rsid w:val="007E01E9"/>
    <w:rsid w:val="007E049A"/>
    <w:rsid w:val="007E5A27"/>
    <w:rsid w:val="007E63F3"/>
    <w:rsid w:val="007F3B0C"/>
    <w:rsid w:val="007F6611"/>
    <w:rsid w:val="008038D8"/>
    <w:rsid w:val="00807027"/>
    <w:rsid w:val="00811920"/>
    <w:rsid w:val="00815AD0"/>
    <w:rsid w:val="00815EDB"/>
    <w:rsid w:val="00816FBE"/>
    <w:rsid w:val="0081790D"/>
    <w:rsid w:val="0082426B"/>
    <w:rsid w:val="008242D7"/>
    <w:rsid w:val="008257B1"/>
    <w:rsid w:val="00832334"/>
    <w:rsid w:val="00843191"/>
    <w:rsid w:val="00843767"/>
    <w:rsid w:val="00846421"/>
    <w:rsid w:val="00847D58"/>
    <w:rsid w:val="008679D9"/>
    <w:rsid w:val="00872A32"/>
    <w:rsid w:val="00873D21"/>
    <w:rsid w:val="00882530"/>
    <w:rsid w:val="008878DE"/>
    <w:rsid w:val="00891DBE"/>
    <w:rsid w:val="0089683A"/>
    <w:rsid w:val="008979B1"/>
    <w:rsid w:val="008A1ED5"/>
    <w:rsid w:val="008A52FA"/>
    <w:rsid w:val="008A6B25"/>
    <w:rsid w:val="008A6C4F"/>
    <w:rsid w:val="008B04F4"/>
    <w:rsid w:val="008B09A4"/>
    <w:rsid w:val="008B2335"/>
    <w:rsid w:val="008B2E36"/>
    <w:rsid w:val="008B4702"/>
    <w:rsid w:val="008C2F5C"/>
    <w:rsid w:val="008D0B2B"/>
    <w:rsid w:val="008E0678"/>
    <w:rsid w:val="008E103D"/>
    <w:rsid w:val="008E136C"/>
    <w:rsid w:val="008E13A2"/>
    <w:rsid w:val="008F31D2"/>
    <w:rsid w:val="00905CD3"/>
    <w:rsid w:val="00915EF6"/>
    <w:rsid w:val="009223CA"/>
    <w:rsid w:val="00923752"/>
    <w:rsid w:val="00927489"/>
    <w:rsid w:val="00932C6B"/>
    <w:rsid w:val="009354C2"/>
    <w:rsid w:val="00940F93"/>
    <w:rsid w:val="009439AE"/>
    <w:rsid w:val="009448C3"/>
    <w:rsid w:val="0095148F"/>
    <w:rsid w:val="0095525F"/>
    <w:rsid w:val="00960B13"/>
    <w:rsid w:val="00973B8D"/>
    <w:rsid w:val="009760F3"/>
    <w:rsid w:val="00976CFB"/>
    <w:rsid w:val="00984186"/>
    <w:rsid w:val="009854F7"/>
    <w:rsid w:val="009856EA"/>
    <w:rsid w:val="0099366F"/>
    <w:rsid w:val="009A0830"/>
    <w:rsid w:val="009A0E8D"/>
    <w:rsid w:val="009A4022"/>
    <w:rsid w:val="009A6F78"/>
    <w:rsid w:val="009B26E7"/>
    <w:rsid w:val="009B64BB"/>
    <w:rsid w:val="009C0593"/>
    <w:rsid w:val="009D3358"/>
    <w:rsid w:val="009D4438"/>
    <w:rsid w:val="009E306B"/>
    <w:rsid w:val="009E5E02"/>
    <w:rsid w:val="009E6F05"/>
    <w:rsid w:val="00A00697"/>
    <w:rsid w:val="00A00A3F"/>
    <w:rsid w:val="00A01489"/>
    <w:rsid w:val="00A1143E"/>
    <w:rsid w:val="00A132C2"/>
    <w:rsid w:val="00A13910"/>
    <w:rsid w:val="00A14816"/>
    <w:rsid w:val="00A3026E"/>
    <w:rsid w:val="00A338F1"/>
    <w:rsid w:val="00A35BE0"/>
    <w:rsid w:val="00A40C1F"/>
    <w:rsid w:val="00A541F4"/>
    <w:rsid w:val="00A6129C"/>
    <w:rsid w:val="00A62263"/>
    <w:rsid w:val="00A66A2B"/>
    <w:rsid w:val="00A72F22"/>
    <w:rsid w:val="00A7360F"/>
    <w:rsid w:val="00A73709"/>
    <w:rsid w:val="00A748A6"/>
    <w:rsid w:val="00A769F4"/>
    <w:rsid w:val="00A776B4"/>
    <w:rsid w:val="00A810BD"/>
    <w:rsid w:val="00A85E21"/>
    <w:rsid w:val="00A94361"/>
    <w:rsid w:val="00A97E44"/>
    <w:rsid w:val="00AA293C"/>
    <w:rsid w:val="00AB1C8B"/>
    <w:rsid w:val="00AB25DF"/>
    <w:rsid w:val="00AC2BF5"/>
    <w:rsid w:val="00AD0F83"/>
    <w:rsid w:val="00AD504E"/>
    <w:rsid w:val="00AD5904"/>
    <w:rsid w:val="00AE2A97"/>
    <w:rsid w:val="00AE5104"/>
    <w:rsid w:val="00AF44D0"/>
    <w:rsid w:val="00B03569"/>
    <w:rsid w:val="00B30179"/>
    <w:rsid w:val="00B421C1"/>
    <w:rsid w:val="00B53C21"/>
    <w:rsid w:val="00B55C71"/>
    <w:rsid w:val="00B56E4A"/>
    <w:rsid w:val="00B56E9C"/>
    <w:rsid w:val="00B60F79"/>
    <w:rsid w:val="00B62D5C"/>
    <w:rsid w:val="00B64B1F"/>
    <w:rsid w:val="00B65299"/>
    <w:rsid w:val="00B6553F"/>
    <w:rsid w:val="00B67E16"/>
    <w:rsid w:val="00B71619"/>
    <w:rsid w:val="00B72D0A"/>
    <w:rsid w:val="00B75481"/>
    <w:rsid w:val="00B77D05"/>
    <w:rsid w:val="00B81206"/>
    <w:rsid w:val="00B81E12"/>
    <w:rsid w:val="00B875D5"/>
    <w:rsid w:val="00B94C56"/>
    <w:rsid w:val="00BB43E2"/>
    <w:rsid w:val="00BB5D72"/>
    <w:rsid w:val="00BC1019"/>
    <w:rsid w:val="00BC1EC0"/>
    <w:rsid w:val="00BC3FA0"/>
    <w:rsid w:val="00BC74E9"/>
    <w:rsid w:val="00BD2EAE"/>
    <w:rsid w:val="00BD3B3B"/>
    <w:rsid w:val="00BD4230"/>
    <w:rsid w:val="00BD79DD"/>
    <w:rsid w:val="00BD7F4D"/>
    <w:rsid w:val="00BE16BE"/>
    <w:rsid w:val="00BF0365"/>
    <w:rsid w:val="00BF30B3"/>
    <w:rsid w:val="00BF5B34"/>
    <w:rsid w:val="00BF68A8"/>
    <w:rsid w:val="00C072E1"/>
    <w:rsid w:val="00C11A03"/>
    <w:rsid w:val="00C145D2"/>
    <w:rsid w:val="00C14FBF"/>
    <w:rsid w:val="00C177A9"/>
    <w:rsid w:val="00C22C0C"/>
    <w:rsid w:val="00C27032"/>
    <w:rsid w:val="00C31401"/>
    <w:rsid w:val="00C408AE"/>
    <w:rsid w:val="00C4527F"/>
    <w:rsid w:val="00C45283"/>
    <w:rsid w:val="00C4617E"/>
    <w:rsid w:val="00C463DD"/>
    <w:rsid w:val="00C46C43"/>
    <w:rsid w:val="00C4724C"/>
    <w:rsid w:val="00C52D75"/>
    <w:rsid w:val="00C54AC7"/>
    <w:rsid w:val="00C629A0"/>
    <w:rsid w:val="00C64629"/>
    <w:rsid w:val="00C70888"/>
    <w:rsid w:val="00C745C3"/>
    <w:rsid w:val="00C82317"/>
    <w:rsid w:val="00C847D9"/>
    <w:rsid w:val="00C96DF2"/>
    <w:rsid w:val="00CA76CE"/>
    <w:rsid w:val="00CB2E29"/>
    <w:rsid w:val="00CB3E03"/>
    <w:rsid w:val="00CB5FFB"/>
    <w:rsid w:val="00CC4F22"/>
    <w:rsid w:val="00CD22A1"/>
    <w:rsid w:val="00CD4AA6"/>
    <w:rsid w:val="00CE4A8F"/>
    <w:rsid w:val="00CF20B1"/>
    <w:rsid w:val="00D01544"/>
    <w:rsid w:val="00D02947"/>
    <w:rsid w:val="00D10E2D"/>
    <w:rsid w:val="00D2031B"/>
    <w:rsid w:val="00D248B6"/>
    <w:rsid w:val="00D25C23"/>
    <w:rsid w:val="00D25FE2"/>
    <w:rsid w:val="00D26E07"/>
    <w:rsid w:val="00D36E50"/>
    <w:rsid w:val="00D43252"/>
    <w:rsid w:val="00D466D6"/>
    <w:rsid w:val="00D47EEA"/>
    <w:rsid w:val="00D67EB2"/>
    <w:rsid w:val="00D70325"/>
    <w:rsid w:val="00D7306C"/>
    <w:rsid w:val="00D73933"/>
    <w:rsid w:val="00D73C94"/>
    <w:rsid w:val="00D7680B"/>
    <w:rsid w:val="00D769DB"/>
    <w:rsid w:val="00D773DF"/>
    <w:rsid w:val="00D7742C"/>
    <w:rsid w:val="00D86A1D"/>
    <w:rsid w:val="00D910EC"/>
    <w:rsid w:val="00D91CE7"/>
    <w:rsid w:val="00D9296A"/>
    <w:rsid w:val="00D95303"/>
    <w:rsid w:val="00D978C6"/>
    <w:rsid w:val="00DA3C1C"/>
    <w:rsid w:val="00DA7B18"/>
    <w:rsid w:val="00DB5483"/>
    <w:rsid w:val="00DC6D39"/>
    <w:rsid w:val="00DD4297"/>
    <w:rsid w:val="00DF0429"/>
    <w:rsid w:val="00DF37B7"/>
    <w:rsid w:val="00DF636C"/>
    <w:rsid w:val="00DF6D92"/>
    <w:rsid w:val="00E046DF"/>
    <w:rsid w:val="00E22780"/>
    <w:rsid w:val="00E22B0C"/>
    <w:rsid w:val="00E27346"/>
    <w:rsid w:val="00E27BB0"/>
    <w:rsid w:val="00E33887"/>
    <w:rsid w:val="00E40A45"/>
    <w:rsid w:val="00E4364E"/>
    <w:rsid w:val="00E44A1B"/>
    <w:rsid w:val="00E560CA"/>
    <w:rsid w:val="00E629CD"/>
    <w:rsid w:val="00E64500"/>
    <w:rsid w:val="00E71BC8"/>
    <w:rsid w:val="00E7260F"/>
    <w:rsid w:val="00E73F5D"/>
    <w:rsid w:val="00E756D5"/>
    <w:rsid w:val="00E75E2D"/>
    <w:rsid w:val="00E77E4E"/>
    <w:rsid w:val="00E96630"/>
    <w:rsid w:val="00EA2A77"/>
    <w:rsid w:val="00EA3961"/>
    <w:rsid w:val="00EB3A57"/>
    <w:rsid w:val="00EB7920"/>
    <w:rsid w:val="00EC01B9"/>
    <w:rsid w:val="00EC0A5B"/>
    <w:rsid w:val="00EC0C03"/>
    <w:rsid w:val="00EC0F28"/>
    <w:rsid w:val="00EC74F9"/>
    <w:rsid w:val="00EC788E"/>
    <w:rsid w:val="00ED02A7"/>
    <w:rsid w:val="00ED228F"/>
    <w:rsid w:val="00ED46B9"/>
    <w:rsid w:val="00ED4DF6"/>
    <w:rsid w:val="00ED7A2A"/>
    <w:rsid w:val="00EE1A48"/>
    <w:rsid w:val="00EF1D7F"/>
    <w:rsid w:val="00F027F7"/>
    <w:rsid w:val="00F03C32"/>
    <w:rsid w:val="00F0480F"/>
    <w:rsid w:val="00F243E1"/>
    <w:rsid w:val="00F31E5F"/>
    <w:rsid w:val="00F342BF"/>
    <w:rsid w:val="00F42969"/>
    <w:rsid w:val="00F518BA"/>
    <w:rsid w:val="00F6100A"/>
    <w:rsid w:val="00F6124B"/>
    <w:rsid w:val="00F61740"/>
    <w:rsid w:val="00F63364"/>
    <w:rsid w:val="00F6615A"/>
    <w:rsid w:val="00F75A7F"/>
    <w:rsid w:val="00F761EE"/>
    <w:rsid w:val="00F87B5E"/>
    <w:rsid w:val="00F93781"/>
    <w:rsid w:val="00F950C5"/>
    <w:rsid w:val="00F9526F"/>
    <w:rsid w:val="00FA2414"/>
    <w:rsid w:val="00FA6945"/>
    <w:rsid w:val="00FB613B"/>
    <w:rsid w:val="00FC68B7"/>
    <w:rsid w:val="00FD0CCA"/>
    <w:rsid w:val="00FD3F98"/>
    <w:rsid w:val="00FD4699"/>
    <w:rsid w:val="00FD755A"/>
    <w:rsid w:val="00FD79FD"/>
    <w:rsid w:val="00FE106A"/>
    <w:rsid w:val="00FE1804"/>
    <w:rsid w:val="00FE7450"/>
    <w:rsid w:val="00FF05CC"/>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val="en-GB"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aliases w:val="H2"/>
    <w:basedOn w:val="Normal"/>
    <w:next w:val="Normal"/>
    <w:link w:val="Heading2Char"/>
    <w:qFormat/>
    <w:rsid w:val="000646F4"/>
    <w:pPr>
      <w:spacing w:line="240" w:lineRule="auto"/>
      <w:outlineLvl w:val="1"/>
    </w:pPr>
  </w:style>
  <w:style w:type="paragraph" w:styleId="Heading3">
    <w:name w:val="heading 3"/>
    <w:basedOn w:val="Normal"/>
    <w:next w:val="Normal"/>
    <w:link w:val="Heading3Char"/>
    <w:qFormat/>
    <w:rsid w:val="000646F4"/>
    <w:pPr>
      <w:spacing w:line="240" w:lineRule="auto"/>
      <w:outlineLvl w:val="2"/>
    </w:pPr>
  </w:style>
  <w:style w:type="paragraph" w:styleId="Heading4">
    <w:name w:val="heading 4"/>
    <w:basedOn w:val="Normal"/>
    <w:next w:val="Normal"/>
    <w:link w:val="Heading4Char"/>
    <w:qFormat/>
    <w:rsid w:val="000646F4"/>
    <w:pPr>
      <w:spacing w:line="240" w:lineRule="auto"/>
      <w:outlineLvl w:val="3"/>
    </w:pPr>
  </w:style>
  <w:style w:type="paragraph" w:styleId="Heading5">
    <w:name w:val="heading 5"/>
    <w:basedOn w:val="Normal"/>
    <w:next w:val="Normal"/>
    <w:link w:val="Heading5Char"/>
    <w:qFormat/>
    <w:rsid w:val="000646F4"/>
    <w:pPr>
      <w:spacing w:line="240" w:lineRule="auto"/>
      <w:outlineLvl w:val="4"/>
    </w:pPr>
  </w:style>
  <w:style w:type="paragraph" w:styleId="Heading6">
    <w:name w:val="heading 6"/>
    <w:basedOn w:val="Normal"/>
    <w:next w:val="Normal"/>
    <w:link w:val="Heading6Char"/>
    <w:qFormat/>
    <w:rsid w:val="000646F4"/>
    <w:pPr>
      <w:spacing w:line="240" w:lineRule="auto"/>
      <w:outlineLvl w:val="5"/>
    </w:pPr>
  </w:style>
  <w:style w:type="paragraph" w:styleId="Heading7">
    <w:name w:val="heading 7"/>
    <w:basedOn w:val="Normal"/>
    <w:next w:val="Normal"/>
    <w:link w:val="Heading7Char"/>
    <w:qFormat/>
    <w:rsid w:val="000646F4"/>
    <w:pPr>
      <w:spacing w:line="240" w:lineRule="auto"/>
      <w:outlineLvl w:val="6"/>
    </w:pPr>
  </w:style>
  <w:style w:type="paragraph" w:styleId="Heading8">
    <w:name w:val="heading 8"/>
    <w:basedOn w:val="Normal"/>
    <w:next w:val="Normal"/>
    <w:link w:val="Heading8Char"/>
    <w:qFormat/>
    <w:rsid w:val="000646F4"/>
    <w:pPr>
      <w:spacing w:line="240" w:lineRule="auto"/>
      <w:outlineLvl w:val="7"/>
    </w:pPr>
  </w:style>
  <w:style w:type="paragraph" w:styleId="Heading9">
    <w:name w:val="heading 9"/>
    <w:basedOn w:val="Normal"/>
    <w:next w:val="Normal"/>
    <w:link w:val="Heading9Char"/>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link w:val="PlainTextChar"/>
    <w:semiHidden/>
    <w:rPr>
      <w:rFonts w:cs="Courier New"/>
    </w:rPr>
  </w:style>
  <w:style w:type="paragraph" w:styleId="BodyText">
    <w:name w:val="Body Text"/>
    <w:basedOn w:val="Normal"/>
    <w:next w:val="Normal"/>
    <w:link w:val="BodyTextChar"/>
    <w:semiHidden/>
  </w:style>
  <w:style w:type="paragraph" w:styleId="BodyTextIndent">
    <w:name w:val="Body Text Indent"/>
    <w:basedOn w:val="Normal"/>
    <w:link w:val="BodyTextIndentChar"/>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link w:val="EndnoteTextChar"/>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link w:val="BodyText2Char"/>
    <w:semiHidden/>
    <w:rsid w:val="008A6C4F"/>
    <w:pPr>
      <w:spacing w:after="120" w:line="480" w:lineRule="auto"/>
    </w:pPr>
  </w:style>
  <w:style w:type="paragraph" w:styleId="BodyText3">
    <w:name w:val="Body Text 3"/>
    <w:basedOn w:val="Normal"/>
    <w:link w:val="BodyText3Char"/>
    <w:semiHidden/>
    <w:rsid w:val="008A6C4F"/>
    <w:pPr>
      <w:spacing w:after="120"/>
    </w:pPr>
    <w:rPr>
      <w:sz w:val="16"/>
      <w:szCs w:val="16"/>
    </w:rPr>
  </w:style>
  <w:style w:type="paragraph" w:styleId="BodyTextFirstIndent">
    <w:name w:val="Body Text First Indent"/>
    <w:basedOn w:val="BodyText"/>
    <w:link w:val="BodyTextFirstIndentChar"/>
    <w:semiHidden/>
    <w:rsid w:val="008A6C4F"/>
    <w:pPr>
      <w:spacing w:after="120"/>
      <w:ind w:firstLine="210"/>
    </w:pPr>
  </w:style>
  <w:style w:type="paragraph" w:styleId="BodyTextFirstIndent2">
    <w:name w:val="Body Text First Indent 2"/>
    <w:basedOn w:val="BodyTextIndent"/>
    <w:link w:val="BodyTextFirstIndent2Char"/>
    <w:semiHidden/>
    <w:rsid w:val="008A6C4F"/>
    <w:pPr>
      <w:ind w:firstLine="210"/>
    </w:pPr>
  </w:style>
  <w:style w:type="paragraph" w:styleId="BodyTextIndent2">
    <w:name w:val="Body Text Indent 2"/>
    <w:basedOn w:val="Normal"/>
    <w:link w:val="BodyTextIndent2Char"/>
    <w:semiHidden/>
    <w:rsid w:val="008A6C4F"/>
    <w:pPr>
      <w:spacing w:after="120" w:line="480" w:lineRule="auto"/>
      <w:ind w:left="283"/>
    </w:pPr>
  </w:style>
  <w:style w:type="paragraph" w:styleId="BodyTextIndent3">
    <w:name w:val="Body Text Indent 3"/>
    <w:basedOn w:val="Normal"/>
    <w:link w:val="BodyTextIndent3Char"/>
    <w:semiHidden/>
    <w:rsid w:val="008A6C4F"/>
    <w:pPr>
      <w:spacing w:after="120"/>
      <w:ind w:left="283"/>
    </w:pPr>
    <w:rPr>
      <w:sz w:val="16"/>
      <w:szCs w:val="16"/>
    </w:rPr>
  </w:style>
  <w:style w:type="paragraph" w:styleId="Closing">
    <w:name w:val="Closing"/>
    <w:basedOn w:val="Normal"/>
    <w:link w:val="ClosingChar"/>
    <w:semiHidden/>
    <w:rsid w:val="008A6C4F"/>
    <w:pPr>
      <w:ind w:left="4252"/>
    </w:pPr>
  </w:style>
  <w:style w:type="paragraph" w:styleId="Date">
    <w:name w:val="Date"/>
    <w:basedOn w:val="Normal"/>
    <w:next w:val="Normal"/>
    <w:link w:val="DateChar"/>
    <w:semiHidden/>
    <w:rsid w:val="008A6C4F"/>
  </w:style>
  <w:style w:type="paragraph" w:styleId="E-mailSignature">
    <w:name w:val="E-mail Signature"/>
    <w:basedOn w:val="Normal"/>
    <w:link w:val="E-mailSignatureChar"/>
    <w:semiHidden/>
    <w:rsid w:val="008A6C4F"/>
  </w:style>
  <w:style w:type="character" w:styleId="Emphasis">
    <w:name w:val="Emphasis"/>
    <w:uiPriority w:val="20"/>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link w:val="HTMLAddressChar"/>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link w:val="HTMLPreformattedChar"/>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link w:val="MessageHeaderChar"/>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link w:val="NoteHeadingChar"/>
    <w:semiHidden/>
    <w:rsid w:val="008A6C4F"/>
  </w:style>
  <w:style w:type="paragraph" w:styleId="Salutation">
    <w:name w:val="Salutation"/>
    <w:basedOn w:val="Normal"/>
    <w:next w:val="Normal"/>
    <w:link w:val="SalutationChar"/>
    <w:semiHidden/>
    <w:rsid w:val="008A6C4F"/>
  </w:style>
  <w:style w:type="paragraph" w:styleId="Signature">
    <w:name w:val="Signature"/>
    <w:basedOn w:val="Normal"/>
    <w:link w:val="SignatureChar"/>
    <w:semiHidden/>
    <w:rsid w:val="008A6C4F"/>
    <w:pPr>
      <w:ind w:left="4252"/>
    </w:pPr>
  </w:style>
  <w:style w:type="character" w:styleId="Strong">
    <w:name w:val="Strong"/>
    <w:qFormat/>
    <w:rsid w:val="008A6C4F"/>
    <w:rPr>
      <w:b/>
      <w:bCs/>
    </w:rPr>
  </w:style>
  <w:style w:type="paragraph" w:styleId="Subtitle">
    <w:name w:val="Subtitle"/>
    <w:basedOn w:val="Normal"/>
    <w:link w:val="SubtitleChar"/>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character" w:customStyle="1" w:styleId="FootnoteTextChar1">
    <w:name w:val="Footnote Text Char1"/>
    <w:aliases w:val="5_G Char,PP Char,Footnote Text Char Char"/>
    <w:link w:val="FootnoteText"/>
    <w:locked/>
    <w:rsid w:val="00AB1C8B"/>
    <w:rPr>
      <w:sz w:val="18"/>
      <w:lang w:val="en-GB"/>
    </w:rPr>
  </w:style>
  <w:style w:type="paragraph" w:styleId="BalloonText">
    <w:name w:val="Balloon Text"/>
    <w:basedOn w:val="Normal"/>
    <w:link w:val="BalloonTextChar"/>
    <w:rsid w:val="006438A8"/>
    <w:pPr>
      <w:spacing w:line="240" w:lineRule="auto"/>
    </w:pPr>
    <w:rPr>
      <w:rFonts w:ascii="Tahoma" w:hAnsi="Tahoma"/>
      <w:sz w:val="16"/>
      <w:szCs w:val="16"/>
    </w:rPr>
  </w:style>
  <w:style w:type="character" w:customStyle="1" w:styleId="BalloonTextChar">
    <w:name w:val="Balloon Text Char"/>
    <w:link w:val="BalloonText"/>
    <w:rsid w:val="006438A8"/>
    <w:rPr>
      <w:rFonts w:ascii="Tahoma" w:hAnsi="Tahoma" w:cs="Tahoma"/>
      <w:sz w:val="16"/>
      <w:szCs w:val="16"/>
      <w:lang w:eastAsia="en-US"/>
    </w:rPr>
  </w:style>
  <w:style w:type="character" w:customStyle="1" w:styleId="HeaderChar">
    <w:name w:val="Header Char"/>
    <w:aliases w:val="6_G Char"/>
    <w:link w:val="Header"/>
    <w:rsid w:val="000F6BE3"/>
    <w:rPr>
      <w:b/>
      <w:sz w:val="18"/>
      <w:lang w:val="en-GB" w:eastAsia="en-US" w:bidi="ar-SA"/>
    </w:rPr>
  </w:style>
  <w:style w:type="paragraph" w:customStyle="1" w:styleId="Paragraphedeliste1">
    <w:name w:val="Paragraphe de liste1"/>
    <w:basedOn w:val="Normal"/>
    <w:qFormat/>
    <w:rsid w:val="000F6BE3"/>
    <w:pPr>
      <w:ind w:left="720"/>
      <w:contextualSpacing/>
    </w:pPr>
  </w:style>
  <w:style w:type="paragraph" w:styleId="CommentSubject">
    <w:name w:val="annotation subject"/>
    <w:basedOn w:val="CommentText"/>
    <w:next w:val="CommentText"/>
    <w:link w:val="CommentSubjectChar"/>
    <w:semiHidden/>
    <w:rsid w:val="00B62D5C"/>
    <w:rPr>
      <w:b/>
      <w:bCs/>
    </w:rPr>
  </w:style>
  <w:style w:type="paragraph" w:styleId="ListParagraph">
    <w:name w:val="List Paragraph"/>
    <w:basedOn w:val="Normal"/>
    <w:uiPriority w:val="34"/>
    <w:qFormat/>
    <w:rsid w:val="001C2258"/>
    <w:pPr>
      <w:ind w:left="708"/>
    </w:pPr>
  </w:style>
  <w:style w:type="character" w:customStyle="1" w:styleId="H1GChar">
    <w:name w:val="_ H_1_G Char"/>
    <w:link w:val="H1G"/>
    <w:rsid w:val="008C2F5C"/>
    <w:rPr>
      <w:b/>
      <w:sz w:val="24"/>
      <w:lang w:val="en-GB"/>
    </w:rPr>
  </w:style>
  <w:style w:type="paragraph" w:customStyle="1" w:styleId="Default">
    <w:name w:val="Default"/>
    <w:rsid w:val="008C2F5C"/>
    <w:pPr>
      <w:autoSpaceDE w:val="0"/>
      <w:autoSpaceDN w:val="0"/>
      <w:adjustRightInd w:val="0"/>
    </w:pPr>
    <w:rPr>
      <w:rFonts w:eastAsia="Calibri"/>
      <w:color w:val="000000"/>
      <w:sz w:val="24"/>
      <w:szCs w:val="24"/>
      <w:lang w:val="en-GB" w:eastAsia="en-US"/>
    </w:rPr>
  </w:style>
  <w:style w:type="character" w:customStyle="1" w:styleId="HChGChar">
    <w:name w:val="_ H _Ch_G Char"/>
    <w:link w:val="HChG"/>
    <w:rsid w:val="0023387C"/>
    <w:rPr>
      <w:b/>
      <w:sz w:val="28"/>
      <w:lang w:eastAsia="en-US"/>
    </w:rPr>
  </w:style>
  <w:style w:type="character" w:customStyle="1" w:styleId="5GCarattereCarattere">
    <w:name w:val="5_G Carattere Carattere"/>
    <w:rsid w:val="009854F7"/>
    <w:rPr>
      <w:rFonts w:ascii="Times New Roman" w:eastAsia="Times New Roman" w:hAnsi="Times New Roman" w:cs="Times New Roman"/>
      <w:sz w:val="18"/>
      <w:szCs w:val="20"/>
    </w:rPr>
  </w:style>
  <w:style w:type="character" w:customStyle="1" w:styleId="FooterChar">
    <w:name w:val="Footer Char"/>
    <w:aliases w:val="3_G Char"/>
    <w:link w:val="Footer"/>
    <w:rsid w:val="009854F7"/>
    <w:rPr>
      <w:sz w:val="16"/>
      <w:lang w:val="en-GB" w:eastAsia="en-US" w:bidi="ar-SA"/>
    </w:rPr>
  </w:style>
  <w:style w:type="paragraph" w:customStyle="1" w:styleId="Paragrafoelenco">
    <w:name w:val="Paragrafo elenco"/>
    <w:basedOn w:val="Normal"/>
    <w:qFormat/>
    <w:rsid w:val="009854F7"/>
    <w:pPr>
      <w:ind w:left="720"/>
      <w:contextualSpacing/>
    </w:pPr>
  </w:style>
  <w:style w:type="character" w:customStyle="1" w:styleId="Heading1Char">
    <w:name w:val="Heading 1 Char"/>
    <w:aliases w:val="Table_G Char"/>
    <w:link w:val="Heading1"/>
    <w:rsid w:val="009854F7"/>
    <w:rPr>
      <w:lang w:val="en-GB" w:eastAsia="en-US" w:bidi="ar-SA"/>
    </w:rPr>
  </w:style>
  <w:style w:type="character" w:customStyle="1" w:styleId="Heading2Char">
    <w:name w:val="Heading 2 Char"/>
    <w:aliases w:val="H2 Char"/>
    <w:link w:val="Heading2"/>
    <w:rsid w:val="009854F7"/>
    <w:rPr>
      <w:lang w:val="en-GB" w:eastAsia="en-US" w:bidi="ar-SA"/>
    </w:rPr>
  </w:style>
  <w:style w:type="character" w:customStyle="1" w:styleId="Heading3Char">
    <w:name w:val="Heading 3 Char"/>
    <w:link w:val="Heading3"/>
    <w:rsid w:val="009854F7"/>
    <w:rPr>
      <w:lang w:val="en-GB" w:eastAsia="en-US" w:bidi="ar-SA"/>
    </w:rPr>
  </w:style>
  <w:style w:type="character" w:customStyle="1" w:styleId="Heading4Char">
    <w:name w:val="Heading 4 Char"/>
    <w:link w:val="Heading4"/>
    <w:rsid w:val="009854F7"/>
    <w:rPr>
      <w:lang w:val="en-GB" w:eastAsia="en-US" w:bidi="ar-SA"/>
    </w:rPr>
  </w:style>
  <w:style w:type="character" w:customStyle="1" w:styleId="Heading5Char">
    <w:name w:val="Heading 5 Char"/>
    <w:link w:val="Heading5"/>
    <w:rsid w:val="009854F7"/>
    <w:rPr>
      <w:lang w:val="en-GB" w:eastAsia="en-US" w:bidi="ar-SA"/>
    </w:rPr>
  </w:style>
  <w:style w:type="character" w:customStyle="1" w:styleId="Heading6Char">
    <w:name w:val="Heading 6 Char"/>
    <w:link w:val="Heading6"/>
    <w:rsid w:val="009854F7"/>
    <w:rPr>
      <w:lang w:val="en-GB" w:eastAsia="en-US" w:bidi="ar-SA"/>
    </w:rPr>
  </w:style>
  <w:style w:type="character" w:customStyle="1" w:styleId="Heading7Char">
    <w:name w:val="Heading 7 Char"/>
    <w:link w:val="Heading7"/>
    <w:rsid w:val="009854F7"/>
    <w:rPr>
      <w:lang w:val="en-GB" w:eastAsia="en-US" w:bidi="ar-SA"/>
    </w:rPr>
  </w:style>
  <w:style w:type="character" w:customStyle="1" w:styleId="Heading8Char">
    <w:name w:val="Heading 8 Char"/>
    <w:link w:val="Heading8"/>
    <w:rsid w:val="009854F7"/>
    <w:rPr>
      <w:lang w:val="en-GB" w:eastAsia="en-US" w:bidi="ar-SA"/>
    </w:rPr>
  </w:style>
  <w:style w:type="character" w:customStyle="1" w:styleId="Heading9Char">
    <w:name w:val="Heading 9 Char"/>
    <w:link w:val="Heading9"/>
    <w:rsid w:val="009854F7"/>
    <w:rPr>
      <w:lang w:val="en-GB" w:eastAsia="en-US" w:bidi="ar-SA"/>
    </w:rPr>
  </w:style>
  <w:style w:type="character" w:customStyle="1" w:styleId="EndnoteTextChar">
    <w:name w:val="Endnote Text Char"/>
    <w:aliases w:val="2_G Char"/>
    <w:link w:val="EndnoteText"/>
    <w:rsid w:val="009854F7"/>
    <w:rPr>
      <w:sz w:val="18"/>
      <w:lang w:val="en-GB" w:bidi="ar-SA"/>
    </w:rPr>
  </w:style>
  <w:style w:type="character" w:customStyle="1" w:styleId="BodyTextChar">
    <w:name w:val="Body Text Char"/>
    <w:link w:val="BodyText"/>
    <w:rsid w:val="009854F7"/>
    <w:rPr>
      <w:lang w:val="en-GB" w:eastAsia="en-US" w:bidi="ar-SA"/>
    </w:rPr>
  </w:style>
  <w:style w:type="character" w:customStyle="1" w:styleId="BodyText2Char">
    <w:name w:val="Body Text 2 Char"/>
    <w:link w:val="BodyText2"/>
    <w:rsid w:val="009854F7"/>
    <w:rPr>
      <w:lang w:val="en-GB" w:eastAsia="en-US" w:bidi="ar-SA"/>
    </w:rPr>
  </w:style>
  <w:style w:type="paragraph" w:customStyle="1" w:styleId="ManualNumPar1">
    <w:name w:val="Manual NumPar 1"/>
    <w:basedOn w:val="Normal"/>
    <w:next w:val="Normal"/>
    <w:rsid w:val="009854F7"/>
    <w:pPr>
      <w:suppressAutoHyphens w:val="0"/>
      <w:spacing w:before="120" w:after="120" w:line="240" w:lineRule="auto"/>
      <w:ind w:left="851" w:hanging="851"/>
      <w:jc w:val="both"/>
    </w:pPr>
    <w:rPr>
      <w:sz w:val="24"/>
    </w:rPr>
  </w:style>
  <w:style w:type="character" w:customStyle="1" w:styleId="CarattereCarattere20">
    <w:name w:val="Carattere Carattere20"/>
    <w:semiHidden/>
    <w:rsid w:val="009854F7"/>
    <w:rPr>
      <w:rFonts w:ascii="Tahoma" w:eastAsia="Times New Roman" w:hAnsi="Tahoma" w:cs="Tahoma"/>
      <w:sz w:val="16"/>
      <w:szCs w:val="16"/>
      <w:lang w:val="en-GB" w:eastAsia="en-US"/>
    </w:rPr>
  </w:style>
  <w:style w:type="character" w:customStyle="1" w:styleId="CommentTextChar">
    <w:name w:val="Comment Text Char"/>
    <w:link w:val="CommentText"/>
    <w:semiHidden/>
    <w:rsid w:val="009854F7"/>
    <w:rPr>
      <w:lang w:val="en-GB" w:eastAsia="en-US" w:bidi="ar-SA"/>
    </w:rPr>
  </w:style>
  <w:style w:type="character" w:customStyle="1" w:styleId="CommentSubjectChar">
    <w:name w:val="Comment Subject Char"/>
    <w:link w:val="CommentSubject"/>
    <w:semiHidden/>
    <w:rsid w:val="009854F7"/>
    <w:rPr>
      <w:b/>
      <w:bCs/>
      <w:lang w:val="en-GB" w:eastAsia="en-US" w:bidi="ar-SA"/>
    </w:rPr>
  </w:style>
  <w:style w:type="character" w:customStyle="1" w:styleId="PlainTextChar">
    <w:name w:val="Plain Text Char"/>
    <w:link w:val="PlainText"/>
    <w:semiHidden/>
    <w:rsid w:val="009854F7"/>
    <w:rPr>
      <w:rFonts w:cs="Courier New"/>
      <w:lang w:val="en-GB" w:eastAsia="en-US" w:bidi="ar-SA"/>
    </w:rPr>
  </w:style>
  <w:style w:type="character" w:customStyle="1" w:styleId="BodyTextIndentChar">
    <w:name w:val="Body Text Indent Char"/>
    <w:link w:val="BodyTextIndent"/>
    <w:semiHidden/>
    <w:rsid w:val="009854F7"/>
    <w:rPr>
      <w:lang w:val="en-GB" w:eastAsia="en-US" w:bidi="ar-SA"/>
    </w:rPr>
  </w:style>
  <w:style w:type="character" w:customStyle="1" w:styleId="BodyText3Char">
    <w:name w:val="Body Text 3 Char"/>
    <w:link w:val="BodyText3"/>
    <w:semiHidden/>
    <w:rsid w:val="009854F7"/>
    <w:rPr>
      <w:sz w:val="16"/>
      <w:szCs w:val="16"/>
      <w:lang w:val="en-GB" w:eastAsia="en-US" w:bidi="ar-SA"/>
    </w:rPr>
  </w:style>
  <w:style w:type="character" w:customStyle="1" w:styleId="BodyTextFirstIndentChar">
    <w:name w:val="Body Text First Indent Char"/>
    <w:link w:val="BodyTextFirstIndent"/>
    <w:semiHidden/>
    <w:rsid w:val="009854F7"/>
    <w:rPr>
      <w:lang w:val="en-GB" w:eastAsia="en-US" w:bidi="ar-SA"/>
    </w:rPr>
  </w:style>
  <w:style w:type="character" w:customStyle="1" w:styleId="BodyTextFirstIndent2Char">
    <w:name w:val="Body Text First Indent 2 Char"/>
    <w:basedOn w:val="BodyTextIndentChar"/>
    <w:link w:val="BodyTextFirstIndent2"/>
    <w:semiHidden/>
    <w:rsid w:val="009854F7"/>
    <w:rPr>
      <w:lang w:val="en-GB" w:eastAsia="en-US" w:bidi="ar-SA"/>
    </w:rPr>
  </w:style>
  <w:style w:type="character" w:customStyle="1" w:styleId="BodyTextIndent2Char">
    <w:name w:val="Body Text Indent 2 Char"/>
    <w:link w:val="BodyTextIndent2"/>
    <w:semiHidden/>
    <w:rsid w:val="009854F7"/>
    <w:rPr>
      <w:lang w:val="en-GB" w:eastAsia="en-US" w:bidi="ar-SA"/>
    </w:rPr>
  </w:style>
  <w:style w:type="character" w:customStyle="1" w:styleId="BodyTextIndent3Char">
    <w:name w:val="Body Text Indent 3 Char"/>
    <w:link w:val="BodyTextIndent3"/>
    <w:semiHidden/>
    <w:rsid w:val="009854F7"/>
    <w:rPr>
      <w:sz w:val="16"/>
      <w:szCs w:val="16"/>
      <w:lang w:val="en-GB" w:eastAsia="en-US" w:bidi="ar-SA"/>
    </w:rPr>
  </w:style>
  <w:style w:type="character" w:customStyle="1" w:styleId="ClosingChar">
    <w:name w:val="Closing Char"/>
    <w:link w:val="Closing"/>
    <w:semiHidden/>
    <w:rsid w:val="009854F7"/>
    <w:rPr>
      <w:lang w:val="en-GB" w:eastAsia="en-US" w:bidi="ar-SA"/>
    </w:rPr>
  </w:style>
  <w:style w:type="character" w:customStyle="1" w:styleId="DateChar">
    <w:name w:val="Date Char"/>
    <w:link w:val="Date"/>
    <w:semiHidden/>
    <w:rsid w:val="009854F7"/>
    <w:rPr>
      <w:lang w:val="en-GB" w:eastAsia="en-US" w:bidi="ar-SA"/>
    </w:rPr>
  </w:style>
  <w:style w:type="character" w:customStyle="1" w:styleId="E-mailSignatureChar">
    <w:name w:val="E-mail Signature Char"/>
    <w:link w:val="E-mailSignature"/>
    <w:semiHidden/>
    <w:rsid w:val="009854F7"/>
    <w:rPr>
      <w:lang w:val="en-GB" w:eastAsia="en-US" w:bidi="ar-SA"/>
    </w:rPr>
  </w:style>
  <w:style w:type="character" w:customStyle="1" w:styleId="HTMLAddressChar">
    <w:name w:val="HTML Address Char"/>
    <w:link w:val="HTMLAddress"/>
    <w:semiHidden/>
    <w:rsid w:val="009854F7"/>
    <w:rPr>
      <w:i/>
      <w:iCs/>
      <w:lang w:val="en-GB" w:eastAsia="en-US" w:bidi="ar-SA"/>
    </w:rPr>
  </w:style>
  <w:style w:type="character" w:customStyle="1" w:styleId="HTMLPreformattedChar">
    <w:name w:val="HTML Preformatted Char"/>
    <w:link w:val="HTMLPreformatted"/>
    <w:semiHidden/>
    <w:rsid w:val="009854F7"/>
    <w:rPr>
      <w:rFonts w:ascii="Courier New" w:hAnsi="Courier New" w:cs="Courier New"/>
      <w:lang w:val="en-GB" w:eastAsia="en-US" w:bidi="ar-SA"/>
    </w:rPr>
  </w:style>
  <w:style w:type="character" w:customStyle="1" w:styleId="MessageHeaderChar">
    <w:name w:val="Message Header Char"/>
    <w:link w:val="MessageHeader"/>
    <w:semiHidden/>
    <w:rsid w:val="009854F7"/>
    <w:rPr>
      <w:rFonts w:ascii="Arial" w:hAnsi="Arial" w:cs="Arial"/>
      <w:sz w:val="24"/>
      <w:szCs w:val="24"/>
      <w:lang w:val="en-GB" w:eastAsia="en-US" w:bidi="ar-SA"/>
    </w:rPr>
  </w:style>
  <w:style w:type="character" w:customStyle="1" w:styleId="NoteHeadingChar">
    <w:name w:val="Note Heading Char"/>
    <w:link w:val="NoteHeading"/>
    <w:semiHidden/>
    <w:rsid w:val="009854F7"/>
    <w:rPr>
      <w:lang w:val="en-GB" w:eastAsia="en-US" w:bidi="ar-SA"/>
    </w:rPr>
  </w:style>
  <w:style w:type="character" w:customStyle="1" w:styleId="SalutationChar">
    <w:name w:val="Salutation Char"/>
    <w:link w:val="Salutation"/>
    <w:semiHidden/>
    <w:rsid w:val="009854F7"/>
    <w:rPr>
      <w:lang w:val="en-GB" w:eastAsia="en-US" w:bidi="ar-SA"/>
    </w:rPr>
  </w:style>
  <w:style w:type="character" w:customStyle="1" w:styleId="SignatureChar">
    <w:name w:val="Signature Char"/>
    <w:link w:val="Signature"/>
    <w:semiHidden/>
    <w:rsid w:val="009854F7"/>
    <w:rPr>
      <w:lang w:val="en-GB" w:eastAsia="en-US" w:bidi="ar-SA"/>
    </w:rPr>
  </w:style>
  <w:style w:type="character" w:customStyle="1" w:styleId="SubtitleChar">
    <w:name w:val="Subtitle Char"/>
    <w:link w:val="Subtitle"/>
    <w:rsid w:val="009854F7"/>
    <w:rPr>
      <w:rFonts w:ascii="Arial" w:hAnsi="Arial" w:cs="Arial"/>
      <w:sz w:val="24"/>
      <w:szCs w:val="24"/>
      <w:lang w:val="en-GB" w:eastAsia="en-US" w:bidi="ar-SA"/>
    </w:rPr>
  </w:style>
  <w:style w:type="paragraph" w:customStyle="1" w:styleId="Rom1">
    <w:name w:val="Rom1"/>
    <w:basedOn w:val="Normal"/>
    <w:rsid w:val="009854F7"/>
    <w:pPr>
      <w:numPr>
        <w:numId w:val="20"/>
      </w:numPr>
      <w:suppressAutoHyphens w:val="0"/>
      <w:spacing w:after="240" w:line="240" w:lineRule="auto"/>
      <w:ind w:left="1441" w:hanging="590"/>
    </w:pPr>
    <w:rPr>
      <w:sz w:val="24"/>
    </w:rPr>
  </w:style>
  <w:style w:type="paragraph" w:customStyle="1" w:styleId="Eingezogen-Standard">
    <w:name w:val="Eingezogen-Standard"/>
    <w:basedOn w:val="Normal"/>
    <w:rsid w:val="009854F7"/>
    <w:pPr>
      <w:suppressAutoHyphens w:val="0"/>
      <w:spacing w:line="240" w:lineRule="auto"/>
      <w:ind w:left="992"/>
      <w:jc w:val="both"/>
    </w:pPr>
    <w:rPr>
      <w:sz w:val="24"/>
      <w:lang w:val="de-DE" w:eastAsia="de-DE"/>
    </w:rPr>
  </w:style>
  <w:style w:type="paragraph" w:customStyle="1" w:styleId="Titpar3">
    <w:name w:val="Tit par 3"/>
    <w:basedOn w:val="Normal"/>
    <w:next w:val="Normal"/>
    <w:link w:val="Titpar3Carattere"/>
    <w:rsid w:val="009854F7"/>
    <w:pPr>
      <w:tabs>
        <w:tab w:val="left" w:pos="1106"/>
      </w:tabs>
      <w:suppressAutoHyphens w:val="0"/>
      <w:spacing w:before="397" w:after="57" w:line="240" w:lineRule="auto"/>
    </w:pPr>
    <w:rPr>
      <w:rFonts w:ascii="Arial" w:eastAsia="SimSun" w:hAnsi="Arial"/>
      <w:sz w:val="24"/>
      <w:szCs w:val="24"/>
      <w:lang w:val="en-US" w:eastAsia="it-IT"/>
    </w:rPr>
  </w:style>
  <w:style w:type="character" w:customStyle="1" w:styleId="Titpar3Carattere">
    <w:name w:val="Tit par 3 Carattere"/>
    <w:link w:val="Titpar3"/>
    <w:rsid w:val="009854F7"/>
    <w:rPr>
      <w:rFonts w:ascii="Arial" w:eastAsia="SimSun" w:hAnsi="Arial"/>
      <w:sz w:val="24"/>
      <w:szCs w:val="24"/>
      <w:lang w:val="en-US" w:eastAsia="it-IT" w:bidi="ar-SA"/>
    </w:rPr>
  </w:style>
  <w:style w:type="paragraph" w:customStyle="1" w:styleId="testo">
    <w:name w:val="testo"/>
    <w:basedOn w:val="Normal"/>
    <w:link w:val="testoCarattere"/>
    <w:rsid w:val="009854F7"/>
    <w:pPr>
      <w:suppressAutoHyphens w:val="0"/>
      <w:spacing w:line="240" w:lineRule="auto"/>
      <w:ind w:left="1134" w:right="227"/>
      <w:jc w:val="both"/>
    </w:pPr>
    <w:rPr>
      <w:rFonts w:ascii="Arial" w:eastAsia="SimSun" w:hAnsi="Arial"/>
      <w:sz w:val="24"/>
      <w:lang w:val="en-US" w:eastAsia="it-IT"/>
    </w:rPr>
  </w:style>
  <w:style w:type="character" w:customStyle="1" w:styleId="testoCarattere">
    <w:name w:val="testo Carattere"/>
    <w:link w:val="testo"/>
    <w:rsid w:val="009854F7"/>
    <w:rPr>
      <w:rFonts w:ascii="Arial" w:eastAsia="SimSun" w:hAnsi="Arial"/>
      <w:sz w:val="24"/>
      <w:lang w:val="en-US" w:eastAsia="it-IT" w:bidi="ar-SA"/>
    </w:rPr>
  </w:style>
  <w:style w:type="paragraph" w:customStyle="1" w:styleId="Titpar1">
    <w:name w:val="Tit par 1"/>
    <w:basedOn w:val="Normal"/>
    <w:next w:val="testo"/>
    <w:link w:val="Titpar1Carattere"/>
    <w:rsid w:val="009854F7"/>
    <w:pPr>
      <w:tabs>
        <w:tab w:val="left" w:pos="1106"/>
      </w:tabs>
      <w:suppressAutoHyphens w:val="0"/>
      <w:spacing w:before="397" w:after="57" w:line="240" w:lineRule="auto"/>
    </w:pPr>
    <w:rPr>
      <w:rFonts w:ascii="Arial" w:eastAsia="SimSun" w:hAnsi="Arial"/>
      <w:b/>
      <w:caps/>
      <w:sz w:val="24"/>
      <w:lang w:val="en-US" w:eastAsia="it-IT"/>
    </w:rPr>
  </w:style>
  <w:style w:type="character" w:customStyle="1" w:styleId="Titpar1Carattere">
    <w:name w:val="Tit par 1 Carattere"/>
    <w:link w:val="Titpar1"/>
    <w:rsid w:val="009854F7"/>
    <w:rPr>
      <w:rFonts w:ascii="Arial" w:eastAsia="SimSun" w:hAnsi="Arial"/>
      <w:b/>
      <w:caps/>
      <w:sz w:val="24"/>
      <w:lang w:val="en-US" w:eastAsia="it-IT" w:bidi="ar-SA"/>
    </w:rPr>
  </w:style>
  <w:style w:type="paragraph" w:customStyle="1" w:styleId="para">
    <w:name w:val="para"/>
    <w:basedOn w:val="SingleTxtG"/>
    <w:rsid w:val="00F87B5E"/>
    <w:pPr>
      <w:ind w:left="2268" w:hanging="1134"/>
    </w:pPr>
    <w:rPr>
      <w:rFonts w:eastAsia="MS Minch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val="en-GB"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aliases w:val="H2"/>
    <w:basedOn w:val="Normal"/>
    <w:next w:val="Normal"/>
    <w:link w:val="Heading2Char"/>
    <w:qFormat/>
    <w:rsid w:val="000646F4"/>
    <w:pPr>
      <w:spacing w:line="240" w:lineRule="auto"/>
      <w:outlineLvl w:val="1"/>
    </w:pPr>
  </w:style>
  <w:style w:type="paragraph" w:styleId="Heading3">
    <w:name w:val="heading 3"/>
    <w:basedOn w:val="Normal"/>
    <w:next w:val="Normal"/>
    <w:link w:val="Heading3Char"/>
    <w:qFormat/>
    <w:rsid w:val="000646F4"/>
    <w:pPr>
      <w:spacing w:line="240" w:lineRule="auto"/>
      <w:outlineLvl w:val="2"/>
    </w:pPr>
  </w:style>
  <w:style w:type="paragraph" w:styleId="Heading4">
    <w:name w:val="heading 4"/>
    <w:basedOn w:val="Normal"/>
    <w:next w:val="Normal"/>
    <w:link w:val="Heading4Char"/>
    <w:qFormat/>
    <w:rsid w:val="000646F4"/>
    <w:pPr>
      <w:spacing w:line="240" w:lineRule="auto"/>
      <w:outlineLvl w:val="3"/>
    </w:pPr>
  </w:style>
  <w:style w:type="paragraph" w:styleId="Heading5">
    <w:name w:val="heading 5"/>
    <w:basedOn w:val="Normal"/>
    <w:next w:val="Normal"/>
    <w:link w:val="Heading5Char"/>
    <w:qFormat/>
    <w:rsid w:val="000646F4"/>
    <w:pPr>
      <w:spacing w:line="240" w:lineRule="auto"/>
      <w:outlineLvl w:val="4"/>
    </w:pPr>
  </w:style>
  <w:style w:type="paragraph" w:styleId="Heading6">
    <w:name w:val="heading 6"/>
    <w:basedOn w:val="Normal"/>
    <w:next w:val="Normal"/>
    <w:link w:val="Heading6Char"/>
    <w:qFormat/>
    <w:rsid w:val="000646F4"/>
    <w:pPr>
      <w:spacing w:line="240" w:lineRule="auto"/>
      <w:outlineLvl w:val="5"/>
    </w:pPr>
  </w:style>
  <w:style w:type="paragraph" w:styleId="Heading7">
    <w:name w:val="heading 7"/>
    <w:basedOn w:val="Normal"/>
    <w:next w:val="Normal"/>
    <w:link w:val="Heading7Char"/>
    <w:qFormat/>
    <w:rsid w:val="000646F4"/>
    <w:pPr>
      <w:spacing w:line="240" w:lineRule="auto"/>
      <w:outlineLvl w:val="6"/>
    </w:pPr>
  </w:style>
  <w:style w:type="paragraph" w:styleId="Heading8">
    <w:name w:val="heading 8"/>
    <w:basedOn w:val="Normal"/>
    <w:next w:val="Normal"/>
    <w:link w:val="Heading8Char"/>
    <w:qFormat/>
    <w:rsid w:val="000646F4"/>
    <w:pPr>
      <w:spacing w:line="240" w:lineRule="auto"/>
      <w:outlineLvl w:val="7"/>
    </w:pPr>
  </w:style>
  <w:style w:type="paragraph" w:styleId="Heading9">
    <w:name w:val="heading 9"/>
    <w:basedOn w:val="Normal"/>
    <w:next w:val="Normal"/>
    <w:link w:val="Heading9Char"/>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link w:val="PlainTextChar"/>
    <w:semiHidden/>
    <w:rPr>
      <w:rFonts w:cs="Courier New"/>
    </w:rPr>
  </w:style>
  <w:style w:type="paragraph" w:styleId="BodyText">
    <w:name w:val="Body Text"/>
    <w:basedOn w:val="Normal"/>
    <w:next w:val="Normal"/>
    <w:link w:val="BodyTextChar"/>
    <w:semiHidden/>
  </w:style>
  <w:style w:type="paragraph" w:styleId="BodyTextIndent">
    <w:name w:val="Body Text Indent"/>
    <w:basedOn w:val="Normal"/>
    <w:link w:val="BodyTextIndentChar"/>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link w:val="EndnoteTextChar"/>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link w:val="BodyText2Char"/>
    <w:semiHidden/>
    <w:rsid w:val="008A6C4F"/>
    <w:pPr>
      <w:spacing w:after="120" w:line="480" w:lineRule="auto"/>
    </w:pPr>
  </w:style>
  <w:style w:type="paragraph" w:styleId="BodyText3">
    <w:name w:val="Body Text 3"/>
    <w:basedOn w:val="Normal"/>
    <w:link w:val="BodyText3Char"/>
    <w:semiHidden/>
    <w:rsid w:val="008A6C4F"/>
    <w:pPr>
      <w:spacing w:after="120"/>
    </w:pPr>
    <w:rPr>
      <w:sz w:val="16"/>
      <w:szCs w:val="16"/>
    </w:rPr>
  </w:style>
  <w:style w:type="paragraph" w:styleId="BodyTextFirstIndent">
    <w:name w:val="Body Text First Indent"/>
    <w:basedOn w:val="BodyText"/>
    <w:link w:val="BodyTextFirstIndentChar"/>
    <w:semiHidden/>
    <w:rsid w:val="008A6C4F"/>
    <w:pPr>
      <w:spacing w:after="120"/>
      <w:ind w:firstLine="210"/>
    </w:pPr>
  </w:style>
  <w:style w:type="paragraph" w:styleId="BodyTextFirstIndent2">
    <w:name w:val="Body Text First Indent 2"/>
    <w:basedOn w:val="BodyTextIndent"/>
    <w:link w:val="BodyTextFirstIndent2Char"/>
    <w:semiHidden/>
    <w:rsid w:val="008A6C4F"/>
    <w:pPr>
      <w:ind w:firstLine="210"/>
    </w:pPr>
  </w:style>
  <w:style w:type="paragraph" w:styleId="BodyTextIndent2">
    <w:name w:val="Body Text Indent 2"/>
    <w:basedOn w:val="Normal"/>
    <w:link w:val="BodyTextIndent2Char"/>
    <w:semiHidden/>
    <w:rsid w:val="008A6C4F"/>
    <w:pPr>
      <w:spacing w:after="120" w:line="480" w:lineRule="auto"/>
      <w:ind w:left="283"/>
    </w:pPr>
  </w:style>
  <w:style w:type="paragraph" w:styleId="BodyTextIndent3">
    <w:name w:val="Body Text Indent 3"/>
    <w:basedOn w:val="Normal"/>
    <w:link w:val="BodyTextIndent3Char"/>
    <w:semiHidden/>
    <w:rsid w:val="008A6C4F"/>
    <w:pPr>
      <w:spacing w:after="120"/>
      <w:ind w:left="283"/>
    </w:pPr>
    <w:rPr>
      <w:sz w:val="16"/>
      <w:szCs w:val="16"/>
    </w:rPr>
  </w:style>
  <w:style w:type="paragraph" w:styleId="Closing">
    <w:name w:val="Closing"/>
    <w:basedOn w:val="Normal"/>
    <w:link w:val="ClosingChar"/>
    <w:semiHidden/>
    <w:rsid w:val="008A6C4F"/>
    <w:pPr>
      <w:ind w:left="4252"/>
    </w:pPr>
  </w:style>
  <w:style w:type="paragraph" w:styleId="Date">
    <w:name w:val="Date"/>
    <w:basedOn w:val="Normal"/>
    <w:next w:val="Normal"/>
    <w:link w:val="DateChar"/>
    <w:semiHidden/>
    <w:rsid w:val="008A6C4F"/>
  </w:style>
  <w:style w:type="paragraph" w:styleId="E-mailSignature">
    <w:name w:val="E-mail Signature"/>
    <w:basedOn w:val="Normal"/>
    <w:link w:val="E-mailSignatureChar"/>
    <w:semiHidden/>
    <w:rsid w:val="008A6C4F"/>
  </w:style>
  <w:style w:type="character" w:styleId="Emphasis">
    <w:name w:val="Emphasis"/>
    <w:uiPriority w:val="20"/>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link w:val="HTMLAddressChar"/>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link w:val="HTMLPreformattedChar"/>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link w:val="MessageHeaderChar"/>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link w:val="NoteHeadingChar"/>
    <w:semiHidden/>
    <w:rsid w:val="008A6C4F"/>
  </w:style>
  <w:style w:type="paragraph" w:styleId="Salutation">
    <w:name w:val="Salutation"/>
    <w:basedOn w:val="Normal"/>
    <w:next w:val="Normal"/>
    <w:link w:val="SalutationChar"/>
    <w:semiHidden/>
    <w:rsid w:val="008A6C4F"/>
  </w:style>
  <w:style w:type="paragraph" w:styleId="Signature">
    <w:name w:val="Signature"/>
    <w:basedOn w:val="Normal"/>
    <w:link w:val="SignatureChar"/>
    <w:semiHidden/>
    <w:rsid w:val="008A6C4F"/>
    <w:pPr>
      <w:ind w:left="4252"/>
    </w:pPr>
  </w:style>
  <w:style w:type="character" w:styleId="Strong">
    <w:name w:val="Strong"/>
    <w:qFormat/>
    <w:rsid w:val="008A6C4F"/>
    <w:rPr>
      <w:b/>
      <w:bCs/>
    </w:rPr>
  </w:style>
  <w:style w:type="paragraph" w:styleId="Subtitle">
    <w:name w:val="Subtitle"/>
    <w:basedOn w:val="Normal"/>
    <w:link w:val="SubtitleChar"/>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character" w:customStyle="1" w:styleId="FootnoteTextChar1">
    <w:name w:val="Footnote Text Char1"/>
    <w:aliases w:val="5_G Char,PP Char,Footnote Text Char Char"/>
    <w:link w:val="FootnoteText"/>
    <w:locked/>
    <w:rsid w:val="00AB1C8B"/>
    <w:rPr>
      <w:sz w:val="18"/>
      <w:lang w:val="en-GB"/>
    </w:rPr>
  </w:style>
  <w:style w:type="paragraph" w:styleId="BalloonText">
    <w:name w:val="Balloon Text"/>
    <w:basedOn w:val="Normal"/>
    <w:link w:val="BalloonTextChar"/>
    <w:rsid w:val="006438A8"/>
    <w:pPr>
      <w:spacing w:line="240" w:lineRule="auto"/>
    </w:pPr>
    <w:rPr>
      <w:rFonts w:ascii="Tahoma" w:hAnsi="Tahoma"/>
      <w:sz w:val="16"/>
      <w:szCs w:val="16"/>
    </w:rPr>
  </w:style>
  <w:style w:type="character" w:customStyle="1" w:styleId="BalloonTextChar">
    <w:name w:val="Balloon Text Char"/>
    <w:link w:val="BalloonText"/>
    <w:rsid w:val="006438A8"/>
    <w:rPr>
      <w:rFonts w:ascii="Tahoma" w:hAnsi="Tahoma" w:cs="Tahoma"/>
      <w:sz w:val="16"/>
      <w:szCs w:val="16"/>
      <w:lang w:eastAsia="en-US"/>
    </w:rPr>
  </w:style>
  <w:style w:type="character" w:customStyle="1" w:styleId="HeaderChar">
    <w:name w:val="Header Char"/>
    <w:aliases w:val="6_G Char"/>
    <w:link w:val="Header"/>
    <w:rsid w:val="000F6BE3"/>
    <w:rPr>
      <w:b/>
      <w:sz w:val="18"/>
      <w:lang w:val="en-GB" w:eastAsia="en-US" w:bidi="ar-SA"/>
    </w:rPr>
  </w:style>
  <w:style w:type="paragraph" w:customStyle="1" w:styleId="Paragraphedeliste1">
    <w:name w:val="Paragraphe de liste1"/>
    <w:basedOn w:val="Normal"/>
    <w:qFormat/>
    <w:rsid w:val="000F6BE3"/>
    <w:pPr>
      <w:ind w:left="720"/>
      <w:contextualSpacing/>
    </w:pPr>
  </w:style>
  <w:style w:type="paragraph" w:styleId="CommentSubject">
    <w:name w:val="annotation subject"/>
    <w:basedOn w:val="CommentText"/>
    <w:next w:val="CommentText"/>
    <w:link w:val="CommentSubjectChar"/>
    <w:semiHidden/>
    <w:rsid w:val="00B62D5C"/>
    <w:rPr>
      <w:b/>
      <w:bCs/>
    </w:rPr>
  </w:style>
  <w:style w:type="paragraph" w:styleId="ListParagraph">
    <w:name w:val="List Paragraph"/>
    <w:basedOn w:val="Normal"/>
    <w:uiPriority w:val="34"/>
    <w:qFormat/>
    <w:rsid w:val="001C2258"/>
    <w:pPr>
      <w:ind w:left="708"/>
    </w:pPr>
  </w:style>
  <w:style w:type="character" w:customStyle="1" w:styleId="H1GChar">
    <w:name w:val="_ H_1_G Char"/>
    <w:link w:val="H1G"/>
    <w:rsid w:val="008C2F5C"/>
    <w:rPr>
      <w:b/>
      <w:sz w:val="24"/>
      <w:lang w:val="en-GB"/>
    </w:rPr>
  </w:style>
  <w:style w:type="paragraph" w:customStyle="1" w:styleId="Default">
    <w:name w:val="Default"/>
    <w:rsid w:val="008C2F5C"/>
    <w:pPr>
      <w:autoSpaceDE w:val="0"/>
      <w:autoSpaceDN w:val="0"/>
      <w:adjustRightInd w:val="0"/>
    </w:pPr>
    <w:rPr>
      <w:rFonts w:eastAsia="Calibri"/>
      <w:color w:val="000000"/>
      <w:sz w:val="24"/>
      <w:szCs w:val="24"/>
      <w:lang w:val="en-GB" w:eastAsia="en-US"/>
    </w:rPr>
  </w:style>
  <w:style w:type="character" w:customStyle="1" w:styleId="HChGChar">
    <w:name w:val="_ H _Ch_G Char"/>
    <w:link w:val="HChG"/>
    <w:rsid w:val="0023387C"/>
    <w:rPr>
      <w:b/>
      <w:sz w:val="28"/>
      <w:lang w:eastAsia="en-US"/>
    </w:rPr>
  </w:style>
  <w:style w:type="character" w:customStyle="1" w:styleId="5GCarattereCarattere">
    <w:name w:val="5_G Carattere Carattere"/>
    <w:rsid w:val="009854F7"/>
    <w:rPr>
      <w:rFonts w:ascii="Times New Roman" w:eastAsia="Times New Roman" w:hAnsi="Times New Roman" w:cs="Times New Roman"/>
      <w:sz w:val="18"/>
      <w:szCs w:val="20"/>
    </w:rPr>
  </w:style>
  <w:style w:type="character" w:customStyle="1" w:styleId="FooterChar">
    <w:name w:val="Footer Char"/>
    <w:aliases w:val="3_G Char"/>
    <w:link w:val="Footer"/>
    <w:rsid w:val="009854F7"/>
    <w:rPr>
      <w:sz w:val="16"/>
      <w:lang w:val="en-GB" w:eastAsia="en-US" w:bidi="ar-SA"/>
    </w:rPr>
  </w:style>
  <w:style w:type="paragraph" w:customStyle="1" w:styleId="Paragrafoelenco">
    <w:name w:val="Paragrafo elenco"/>
    <w:basedOn w:val="Normal"/>
    <w:qFormat/>
    <w:rsid w:val="009854F7"/>
    <w:pPr>
      <w:ind w:left="720"/>
      <w:contextualSpacing/>
    </w:pPr>
  </w:style>
  <w:style w:type="character" w:customStyle="1" w:styleId="Heading1Char">
    <w:name w:val="Heading 1 Char"/>
    <w:aliases w:val="Table_G Char"/>
    <w:link w:val="Heading1"/>
    <w:rsid w:val="009854F7"/>
    <w:rPr>
      <w:lang w:val="en-GB" w:eastAsia="en-US" w:bidi="ar-SA"/>
    </w:rPr>
  </w:style>
  <w:style w:type="character" w:customStyle="1" w:styleId="Heading2Char">
    <w:name w:val="Heading 2 Char"/>
    <w:aliases w:val="H2 Char"/>
    <w:link w:val="Heading2"/>
    <w:rsid w:val="009854F7"/>
    <w:rPr>
      <w:lang w:val="en-GB" w:eastAsia="en-US" w:bidi="ar-SA"/>
    </w:rPr>
  </w:style>
  <w:style w:type="character" w:customStyle="1" w:styleId="Heading3Char">
    <w:name w:val="Heading 3 Char"/>
    <w:link w:val="Heading3"/>
    <w:rsid w:val="009854F7"/>
    <w:rPr>
      <w:lang w:val="en-GB" w:eastAsia="en-US" w:bidi="ar-SA"/>
    </w:rPr>
  </w:style>
  <w:style w:type="character" w:customStyle="1" w:styleId="Heading4Char">
    <w:name w:val="Heading 4 Char"/>
    <w:link w:val="Heading4"/>
    <w:rsid w:val="009854F7"/>
    <w:rPr>
      <w:lang w:val="en-GB" w:eastAsia="en-US" w:bidi="ar-SA"/>
    </w:rPr>
  </w:style>
  <w:style w:type="character" w:customStyle="1" w:styleId="Heading5Char">
    <w:name w:val="Heading 5 Char"/>
    <w:link w:val="Heading5"/>
    <w:rsid w:val="009854F7"/>
    <w:rPr>
      <w:lang w:val="en-GB" w:eastAsia="en-US" w:bidi="ar-SA"/>
    </w:rPr>
  </w:style>
  <w:style w:type="character" w:customStyle="1" w:styleId="Heading6Char">
    <w:name w:val="Heading 6 Char"/>
    <w:link w:val="Heading6"/>
    <w:rsid w:val="009854F7"/>
    <w:rPr>
      <w:lang w:val="en-GB" w:eastAsia="en-US" w:bidi="ar-SA"/>
    </w:rPr>
  </w:style>
  <w:style w:type="character" w:customStyle="1" w:styleId="Heading7Char">
    <w:name w:val="Heading 7 Char"/>
    <w:link w:val="Heading7"/>
    <w:rsid w:val="009854F7"/>
    <w:rPr>
      <w:lang w:val="en-GB" w:eastAsia="en-US" w:bidi="ar-SA"/>
    </w:rPr>
  </w:style>
  <w:style w:type="character" w:customStyle="1" w:styleId="Heading8Char">
    <w:name w:val="Heading 8 Char"/>
    <w:link w:val="Heading8"/>
    <w:rsid w:val="009854F7"/>
    <w:rPr>
      <w:lang w:val="en-GB" w:eastAsia="en-US" w:bidi="ar-SA"/>
    </w:rPr>
  </w:style>
  <w:style w:type="character" w:customStyle="1" w:styleId="Heading9Char">
    <w:name w:val="Heading 9 Char"/>
    <w:link w:val="Heading9"/>
    <w:rsid w:val="009854F7"/>
    <w:rPr>
      <w:lang w:val="en-GB" w:eastAsia="en-US" w:bidi="ar-SA"/>
    </w:rPr>
  </w:style>
  <w:style w:type="character" w:customStyle="1" w:styleId="EndnoteTextChar">
    <w:name w:val="Endnote Text Char"/>
    <w:aliases w:val="2_G Char"/>
    <w:link w:val="EndnoteText"/>
    <w:rsid w:val="009854F7"/>
    <w:rPr>
      <w:sz w:val="18"/>
      <w:lang w:val="en-GB" w:bidi="ar-SA"/>
    </w:rPr>
  </w:style>
  <w:style w:type="character" w:customStyle="1" w:styleId="BodyTextChar">
    <w:name w:val="Body Text Char"/>
    <w:link w:val="BodyText"/>
    <w:rsid w:val="009854F7"/>
    <w:rPr>
      <w:lang w:val="en-GB" w:eastAsia="en-US" w:bidi="ar-SA"/>
    </w:rPr>
  </w:style>
  <w:style w:type="character" w:customStyle="1" w:styleId="BodyText2Char">
    <w:name w:val="Body Text 2 Char"/>
    <w:link w:val="BodyText2"/>
    <w:rsid w:val="009854F7"/>
    <w:rPr>
      <w:lang w:val="en-GB" w:eastAsia="en-US" w:bidi="ar-SA"/>
    </w:rPr>
  </w:style>
  <w:style w:type="paragraph" w:customStyle="1" w:styleId="ManualNumPar1">
    <w:name w:val="Manual NumPar 1"/>
    <w:basedOn w:val="Normal"/>
    <w:next w:val="Normal"/>
    <w:rsid w:val="009854F7"/>
    <w:pPr>
      <w:suppressAutoHyphens w:val="0"/>
      <w:spacing w:before="120" w:after="120" w:line="240" w:lineRule="auto"/>
      <w:ind w:left="851" w:hanging="851"/>
      <w:jc w:val="both"/>
    </w:pPr>
    <w:rPr>
      <w:sz w:val="24"/>
    </w:rPr>
  </w:style>
  <w:style w:type="character" w:customStyle="1" w:styleId="CarattereCarattere20">
    <w:name w:val="Carattere Carattere20"/>
    <w:semiHidden/>
    <w:rsid w:val="009854F7"/>
    <w:rPr>
      <w:rFonts w:ascii="Tahoma" w:eastAsia="Times New Roman" w:hAnsi="Tahoma" w:cs="Tahoma"/>
      <w:sz w:val="16"/>
      <w:szCs w:val="16"/>
      <w:lang w:val="en-GB" w:eastAsia="en-US"/>
    </w:rPr>
  </w:style>
  <w:style w:type="character" w:customStyle="1" w:styleId="CommentTextChar">
    <w:name w:val="Comment Text Char"/>
    <w:link w:val="CommentText"/>
    <w:semiHidden/>
    <w:rsid w:val="009854F7"/>
    <w:rPr>
      <w:lang w:val="en-GB" w:eastAsia="en-US" w:bidi="ar-SA"/>
    </w:rPr>
  </w:style>
  <w:style w:type="character" w:customStyle="1" w:styleId="CommentSubjectChar">
    <w:name w:val="Comment Subject Char"/>
    <w:link w:val="CommentSubject"/>
    <w:semiHidden/>
    <w:rsid w:val="009854F7"/>
    <w:rPr>
      <w:b/>
      <w:bCs/>
      <w:lang w:val="en-GB" w:eastAsia="en-US" w:bidi="ar-SA"/>
    </w:rPr>
  </w:style>
  <w:style w:type="character" w:customStyle="1" w:styleId="PlainTextChar">
    <w:name w:val="Plain Text Char"/>
    <w:link w:val="PlainText"/>
    <w:semiHidden/>
    <w:rsid w:val="009854F7"/>
    <w:rPr>
      <w:rFonts w:cs="Courier New"/>
      <w:lang w:val="en-GB" w:eastAsia="en-US" w:bidi="ar-SA"/>
    </w:rPr>
  </w:style>
  <w:style w:type="character" w:customStyle="1" w:styleId="BodyTextIndentChar">
    <w:name w:val="Body Text Indent Char"/>
    <w:link w:val="BodyTextIndent"/>
    <w:semiHidden/>
    <w:rsid w:val="009854F7"/>
    <w:rPr>
      <w:lang w:val="en-GB" w:eastAsia="en-US" w:bidi="ar-SA"/>
    </w:rPr>
  </w:style>
  <w:style w:type="character" w:customStyle="1" w:styleId="BodyText3Char">
    <w:name w:val="Body Text 3 Char"/>
    <w:link w:val="BodyText3"/>
    <w:semiHidden/>
    <w:rsid w:val="009854F7"/>
    <w:rPr>
      <w:sz w:val="16"/>
      <w:szCs w:val="16"/>
      <w:lang w:val="en-GB" w:eastAsia="en-US" w:bidi="ar-SA"/>
    </w:rPr>
  </w:style>
  <w:style w:type="character" w:customStyle="1" w:styleId="BodyTextFirstIndentChar">
    <w:name w:val="Body Text First Indent Char"/>
    <w:link w:val="BodyTextFirstIndent"/>
    <w:semiHidden/>
    <w:rsid w:val="009854F7"/>
    <w:rPr>
      <w:lang w:val="en-GB" w:eastAsia="en-US" w:bidi="ar-SA"/>
    </w:rPr>
  </w:style>
  <w:style w:type="character" w:customStyle="1" w:styleId="BodyTextFirstIndent2Char">
    <w:name w:val="Body Text First Indent 2 Char"/>
    <w:basedOn w:val="BodyTextIndentChar"/>
    <w:link w:val="BodyTextFirstIndent2"/>
    <w:semiHidden/>
    <w:rsid w:val="009854F7"/>
    <w:rPr>
      <w:lang w:val="en-GB" w:eastAsia="en-US" w:bidi="ar-SA"/>
    </w:rPr>
  </w:style>
  <w:style w:type="character" w:customStyle="1" w:styleId="BodyTextIndent2Char">
    <w:name w:val="Body Text Indent 2 Char"/>
    <w:link w:val="BodyTextIndent2"/>
    <w:semiHidden/>
    <w:rsid w:val="009854F7"/>
    <w:rPr>
      <w:lang w:val="en-GB" w:eastAsia="en-US" w:bidi="ar-SA"/>
    </w:rPr>
  </w:style>
  <w:style w:type="character" w:customStyle="1" w:styleId="BodyTextIndent3Char">
    <w:name w:val="Body Text Indent 3 Char"/>
    <w:link w:val="BodyTextIndent3"/>
    <w:semiHidden/>
    <w:rsid w:val="009854F7"/>
    <w:rPr>
      <w:sz w:val="16"/>
      <w:szCs w:val="16"/>
      <w:lang w:val="en-GB" w:eastAsia="en-US" w:bidi="ar-SA"/>
    </w:rPr>
  </w:style>
  <w:style w:type="character" w:customStyle="1" w:styleId="ClosingChar">
    <w:name w:val="Closing Char"/>
    <w:link w:val="Closing"/>
    <w:semiHidden/>
    <w:rsid w:val="009854F7"/>
    <w:rPr>
      <w:lang w:val="en-GB" w:eastAsia="en-US" w:bidi="ar-SA"/>
    </w:rPr>
  </w:style>
  <w:style w:type="character" w:customStyle="1" w:styleId="DateChar">
    <w:name w:val="Date Char"/>
    <w:link w:val="Date"/>
    <w:semiHidden/>
    <w:rsid w:val="009854F7"/>
    <w:rPr>
      <w:lang w:val="en-GB" w:eastAsia="en-US" w:bidi="ar-SA"/>
    </w:rPr>
  </w:style>
  <w:style w:type="character" w:customStyle="1" w:styleId="E-mailSignatureChar">
    <w:name w:val="E-mail Signature Char"/>
    <w:link w:val="E-mailSignature"/>
    <w:semiHidden/>
    <w:rsid w:val="009854F7"/>
    <w:rPr>
      <w:lang w:val="en-GB" w:eastAsia="en-US" w:bidi="ar-SA"/>
    </w:rPr>
  </w:style>
  <w:style w:type="character" w:customStyle="1" w:styleId="HTMLAddressChar">
    <w:name w:val="HTML Address Char"/>
    <w:link w:val="HTMLAddress"/>
    <w:semiHidden/>
    <w:rsid w:val="009854F7"/>
    <w:rPr>
      <w:i/>
      <w:iCs/>
      <w:lang w:val="en-GB" w:eastAsia="en-US" w:bidi="ar-SA"/>
    </w:rPr>
  </w:style>
  <w:style w:type="character" w:customStyle="1" w:styleId="HTMLPreformattedChar">
    <w:name w:val="HTML Preformatted Char"/>
    <w:link w:val="HTMLPreformatted"/>
    <w:semiHidden/>
    <w:rsid w:val="009854F7"/>
    <w:rPr>
      <w:rFonts w:ascii="Courier New" w:hAnsi="Courier New" w:cs="Courier New"/>
      <w:lang w:val="en-GB" w:eastAsia="en-US" w:bidi="ar-SA"/>
    </w:rPr>
  </w:style>
  <w:style w:type="character" w:customStyle="1" w:styleId="MessageHeaderChar">
    <w:name w:val="Message Header Char"/>
    <w:link w:val="MessageHeader"/>
    <w:semiHidden/>
    <w:rsid w:val="009854F7"/>
    <w:rPr>
      <w:rFonts w:ascii="Arial" w:hAnsi="Arial" w:cs="Arial"/>
      <w:sz w:val="24"/>
      <w:szCs w:val="24"/>
      <w:lang w:val="en-GB" w:eastAsia="en-US" w:bidi="ar-SA"/>
    </w:rPr>
  </w:style>
  <w:style w:type="character" w:customStyle="1" w:styleId="NoteHeadingChar">
    <w:name w:val="Note Heading Char"/>
    <w:link w:val="NoteHeading"/>
    <w:semiHidden/>
    <w:rsid w:val="009854F7"/>
    <w:rPr>
      <w:lang w:val="en-GB" w:eastAsia="en-US" w:bidi="ar-SA"/>
    </w:rPr>
  </w:style>
  <w:style w:type="character" w:customStyle="1" w:styleId="SalutationChar">
    <w:name w:val="Salutation Char"/>
    <w:link w:val="Salutation"/>
    <w:semiHidden/>
    <w:rsid w:val="009854F7"/>
    <w:rPr>
      <w:lang w:val="en-GB" w:eastAsia="en-US" w:bidi="ar-SA"/>
    </w:rPr>
  </w:style>
  <w:style w:type="character" w:customStyle="1" w:styleId="SignatureChar">
    <w:name w:val="Signature Char"/>
    <w:link w:val="Signature"/>
    <w:semiHidden/>
    <w:rsid w:val="009854F7"/>
    <w:rPr>
      <w:lang w:val="en-GB" w:eastAsia="en-US" w:bidi="ar-SA"/>
    </w:rPr>
  </w:style>
  <w:style w:type="character" w:customStyle="1" w:styleId="SubtitleChar">
    <w:name w:val="Subtitle Char"/>
    <w:link w:val="Subtitle"/>
    <w:rsid w:val="009854F7"/>
    <w:rPr>
      <w:rFonts w:ascii="Arial" w:hAnsi="Arial" w:cs="Arial"/>
      <w:sz w:val="24"/>
      <w:szCs w:val="24"/>
      <w:lang w:val="en-GB" w:eastAsia="en-US" w:bidi="ar-SA"/>
    </w:rPr>
  </w:style>
  <w:style w:type="paragraph" w:customStyle="1" w:styleId="Rom1">
    <w:name w:val="Rom1"/>
    <w:basedOn w:val="Normal"/>
    <w:rsid w:val="009854F7"/>
    <w:pPr>
      <w:numPr>
        <w:numId w:val="20"/>
      </w:numPr>
      <w:suppressAutoHyphens w:val="0"/>
      <w:spacing w:after="240" w:line="240" w:lineRule="auto"/>
      <w:ind w:left="1441" w:hanging="590"/>
    </w:pPr>
    <w:rPr>
      <w:sz w:val="24"/>
    </w:rPr>
  </w:style>
  <w:style w:type="paragraph" w:customStyle="1" w:styleId="Eingezogen-Standard">
    <w:name w:val="Eingezogen-Standard"/>
    <w:basedOn w:val="Normal"/>
    <w:rsid w:val="009854F7"/>
    <w:pPr>
      <w:suppressAutoHyphens w:val="0"/>
      <w:spacing w:line="240" w:lineRule="auto"/>
      <w:ind w:left="992"/>
      <w:jc w:val="both"/>
    </w:pPr>
    <w:rPr>
      <w:sz w:val="24"/>
      <w:lang w:val="de-DE" w:eastAsia="de-DE"/>
    </w:rPr>
  </w:style>
  <w:style w:type="paragraph" w:customStyle="1" w:styleId="Titpar3">
    <w:name w:val="Tit par 3"/>
    <w:basedOn w:val="Normal"/>
    <w:next w:val="Normal"/>
    <w:link w:val="Titpar3Carattere"/>
    <w:rsid w:val="009854F7"/>
    <w:pPr>
      <w:tabs>
        <w:tab w:val="left" w:pos="1106"/>
      </w:tabs>
      <w:suppressAutoHyphens w:val="0"/>
      <w:spacing w:before="397" w:after="57" w:line="240" w:lineRule="auto"/>
    </w:pPr>
    <w:rPr>
      <w:rFonts w:ascii="Arial" w:eastAsia="SimSun" w:hAnsi="Arial"/>
      <w:sz w:val="24"/>
      <w:szCs w:val="24"/>
      <w:lang w:val="en-US" w:eastAsia="it-IT"/>
    </w:rPr>
  </w:style>
  <w:style w:type="character" w:customStyle="1" w:styleId="Titpar3Carattere">
    <w:name w:val="Tit par 3 Carattere"/>
    <w:link w:val="Titpar3"/>
    <w:rsid w:val="009854F7"/>
    <w:rPr>
      <w:rFonts w:ascii="Arial" w:eastAsia="SimSun" w:hAnsi="Arial"/>
      <w:sz w:val="24"/>
      <w:szCs w:val="24"/>
      <w:lang w:val="en-US" w:eastAsia="it-IT" w:bidi="ar-SA"/>
    </w:rPr>
  </w:style>
  <w:style w:type="paragraph" w:customStyle="1" w:styleId="testo">
    <w:name w:val="testo"/>
    <w:basedOn w:val="Normal"/>
    <w:link w:val="testoCarattere"/>
    <w:rsid w:val="009854F7"/>
    <w:pPr>
      <w:suppressAutoHyphens w:val="0"/>
      <w:spacing w:line="240" w:lineRule="auto"/>
      <w:ind w:left="1134" w:right="227"/>
      <w:jc w:val="both"/>
    </w:pPr>
    <w:rPr>
      <w:rFonts w:ascii="Arial" w:eastAsia="SimSun" w:hAnsi="Arial"/>
      <w:sz w:val="24"/>
      <w:lang w:val="en-US" w:eastAsia="it-IT"/>
    </w:rPr>
  </w:style>
  <w:style w:type="character" w:customStyle="1" w:styleId="testoCarattere">
    <w:name w:val="testo Carattere"/>
    <w:link w:val="testo"/>
    <w:rsid w:val="009854F7"/>
    <w:rPr>
      <w:rFonts w:ascii="Arial" w:eastAsia="SimSun" w:hAnsi="Arial"/>
      <w:sz w:val="24"/>
      <w:lang w:val="en-US" w:eastAsia="it-IT" w:bidi="ar-SA"/>
    </w:rPr>
  </w:style>
  <w:style w:type="paragraph" w:customStyle="1" w:styleId="Titpar1">
    <w:name w:val="Tit par 1"/>
    <w:basedOn w:val="Normal"/>
    <w:next w:val="testo"/>
    <w:link w:val="Titpar1Carattere"/>
    <w:rsid w:val="009854F7"/>
    <w:pPr>
      <w:tabs>
        <w:tab w:val="left" w:pos="1106"/>
      </w:tabs>
      <w:suppressAutoHyphens w:val="0"/>
      <w:spacing w:before="397" w:after="57" w:line="240" w:lineRule="auto"/>
    </w:pPr>
    <w:rPr>
      <w:rFonts w:ascii="Arial" w:eastAsia="SimSun" w:hAnsi="Arial"/>
      <w:b/>
      <w:caps/>
      <w:sz w:val="24"/>
      <w:lang w:val="en-US" w:eastAsia="it-IT"/>
    </w:rPr>
  </w:style>
  <w:style w:type="character" w:customStyle="1" w:styleId="Titpar1Carattere">
    <w:name w:val="Tit par 1 Carattere"/>
    <w:link w:val="Titpar1"/>
    <w:rsid w:val="009854F7"/>
    <w:rPr>
      <w:rFonts w:ascii="Arial" w:eastAsia="SimSun" w:hAnsi="Arial"/>
      <w:b/>
      <w:caps/>
      <w:sz w:val="24"/>
      <w:lang w:val="en-US" w:eastAsia="it-IT" w:bidi="ar-SA"/>
    </w:rPr>
  </w:style>
  <w:style w:type="paragraph" w:customStyle="1" w:styleId="para">
    <w:name w:val="para"/>
    <w:basedOn w:val="SingleTxtG"/>
    <w:rsid w:val="00F87B5E"/>
    <w:pPr>
      <w:ind w:left="2268" w:hanging="1134"/>
    </w:pPr>
    <w:rPr>
      <w:rFonts w:eastAsia="MS Minch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866195">
      <w:bodyDiv w:val="1"/>
      <w:marLeft w:val="0"/>
      <w:marRight w:val="0"/>
      <w:marTop w:val="0"/>
      <w:marBottom w:val="0"/>
      <w:divBdr>
        <w:top w:val="none" w:sz="0" w:space="0" w:color="auto"/>
        <w:left w:val="none" w:sz="0" w:space="0" w:color="auto"/>
        <w:bottom w:val="none" w:sz="0" w:space="0" w:color="auto"/>
        <w:right w:val="none" w:sz="0" w:space="0" w:color="auto"/>
      </w:divBdr>
      <w:divsChild>
        <w:div w:id="346903969">
          <w:marLeft w:val="0"/>
          <w:marRight w:val="0"/>
          <w:marTop w:val="0"/>
          <w:marBottom w:val="0"/>
          <w:divBdr>
            <w:top w:val="none" w:sz="0" w:space="0" w:color="auto"/>
            <w:left w:val="none" w:sz="0" w:space="0" w:color="auto"/>
            <w:bottom w:val="none" w:sz="0" w:space="0" w:color="auto"/>
            <w:right w:val="none" w:sz="0" w:space="0" w:color="auto"/>
          </w:divBdr>
        </w:div>
        <w:div w:id="663818824">
          <w:marLeft w:val="0"/>
          <w:marRight w:val="0"/>
          <w:marTop w:val="0"/>
          <w:marBottom w:val="0"/>
          <w:divBdr>
            <w:top w:val="none" w:sz="0" w:space="0" w:color="auto"/>
            <w:left w:val="none" w:sz="0" w:space="0" w:color="auto"/>
            <w:bottom w:val="none" w:sz="0" w:space="0" w:color="auto"/>
            <w:right w:val="none" w:sz="0" w:space="0" w:color="auto"/>
          </w:divBdr>
        </w:div>
        <w:div w:id="687877877">
          <w:marLeft w:val="0"/>
          <w:marRight w:val="0"/>
          <w:marTop w:val="0"/>
          <w:marBottom w:val="0"/>
          <w:divBdr>
            <w:top w:val="none" w:sz="0" w:space="0" w:color="auto"/>
            <w:left w:val="none" w:sz="0" w:space="0" w:color="auto"/>
            <w:bottom w:val="none" w:sz="0" w:space="0" w:color="auto"/>
            <w:right w:val="none" w:sz="0" w:space="0" w:color="auto"/>
          </w:divBdr>
        </w:div>
        <w:div w:id="1955092994">
          <w:marLeft w:val="0"/>
          <w:marRight w:val="0"/>
          <w:marTop w:val="0"/>
          <w:marBottom w:val="0"/>
          <w:divBdr>
            <w:top w:val="none" w:sz="0" w:space="0" w:color="auto"/>
            <w:left w:val="none" w:sz="0" w:space="0" w:color="auto"/>
            <w:bottom w:val="none" w:sz="0" w:space="0" w:color="auto"/>
            <w:right w:val="none" w:sz="0" w:space="0" w:color="auto"/>
          </w:divBdr>
        </w:div>
      </w:divsChild>
    </w:div>
    <w:div w:id="1823615701">
      <w:bodyDiv w:val="1"/>
      <w:marLeft w:val="0"/>
      <w:marRight w:val="0"/>
      <w:marTop w:val="0"/>
      <w:marBottom w:val="0"/>
      <w:divBdr>
        <w:top w:val="none" w:sz="0" w:space="0" w:color="auto"/>
        <w:left w:val="none" w:sz="0" w:space="0" w:color="auto"/>
        <w:bottom w:val="none" w:sz="0" w:space="0" w:color="auto"/>
        <w:right w:val="none" w:sz="0" w:space="0" w:color="auto"/>
      </w:divBdr>
      <w:divsChild>
        <w:div w:id="400714604">
          <w:marLeft w:val="0"/>
          <w:marRight w:val="0"/>
          <w:marTop w:val="0"/>
          <w:marBottom w:val="0"/>
          <w:divBdr>
            <w:top w:val="none" w:sz="0" w:space="0" w:color="auto"/>
            <w:left w:val="none" w:sz="0" w:space="0" w:color="auto"/>
            <w:bottom w:val="none" w:sz="0" w:space="0" w:color="auto"/>
            <w:right w:val="none" w:sz="0" w:space="0" w:color="auto"/>
          </w:divBdr>
        </w:div>
        <w:div w:id="995256534">
          <w:marLeft w:val="0"/>
          <w:marRight w:val="0"/>
          <w:marTop w:val="0"/>
          <w:marBottom w:val="0"/>
          <w:divBdr>
            <w:top w:val="none" w:sz="0" w:space="0" w:color="auto"/>
            <w:left w:val="none" w:sz="0" w:space="0" w:color="auto"/>
            <w:bottom w:val="none" w:sz="0" w:space="0" w:color="auto"/>
            <w:right w:val="none" w:sz="0" w:space="0" w:color="auto"/>
          </w:divBdr>
        </w:div>
        <w:div w:id="1016233266">
          <w:marLeft w:val="0"/>
          <w:marRight w:val="0"/>
          <w:marTop w:val="0"/>
          <w:marBottom w:val="0"/>
          <w:divBdr>
            <w:top w:val="none" w:sz="0" w:space="0" w:color="auto"/>
            <w:left w:val="none" w:sz="0" w:space="0" w:color="auto"/>
            <w:bottom w:val="none" w:sz="0" w:space="0" w:color="auto"/>
            <w:right w:val="none" w:sz="0" w:space="0" w:color="auto"/>
          </w:divBdr>
        </w:div>
        <w:div w:id="1293444955">
          <w:marLeft w:val="0"/>
          <w:marRight w:val="0"/>
          <w:marTop w:val="0"/>
          <w:marBottom w:val="0"/>
          <w:divBdr>
            <w:top w:val="none" w:sz="0" w:space="0" w:color="auto"/>
            <w:left w:val="none" w:sz="0" w:space="0" w:color="auto"/>
            <w:bottom w:val="none" w:sz="0" w:space="0" w:color="auto"/>
            <w:right w:val="none" w:sz="0" w:space="0" w:color="auto"/>
          </w:divBdr>
        </w:div>
        <w:div w:id="18779659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cid:image001.png@01D0A447.AF11FF90"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ramm\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033F0-0B89-4618-82AE-D71BD4C7B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Template>
  <TotalTime>0</TotalTime>
  <Pages>3</Pages>
  <Words>450</Words>
  <Characters>2566</Characters>
  <Application>Microsoft Office Word</Application>
  <DocSecurity>0</DocSecurity>
  <Lines>21</Lines>
  <Paragraphs>6</Paragraphs>
  <ScaleCrop>false</ScaleCrop>
  <HeadingPairs>
    <vt:vector size="6" baseType="variant">
      <vt:variant>
        <vt:lpstr>Title</vt:lpstr>
      </vt:variant>
      <vt:variant>
        <vt:i4>1</vt:i4>
      </vt:variant>
      <vt:variant>
        <vt:lpstr>Titre</vt:lpstr>
      </vt:variant>
      <vt:variant>
        <vt:i4>1</vt:i4>
      </vt:variant>
      <vt:variant>
        <vt:lpstr>Titolo</vt:lpstr>
      </vt:variant>
      <vt:variant>
        <vt:i4>1</vt:i4>
      </vt:variant>
    </vt:vector>
  </HeadingPairs>
  <TitlesOfParts>
    <vt:vector size="3" baseType="lpstr">
      <vt:lpstr>United Nations</vt:lpstr>
      <vt:lpstr>United Nations</vt:lpstr>
      <vt:lpstr>United Nations</vt:lpstr>
    </vt:vector>
  </TitlesOfParts>
  <Company>CSD</Company>
  <LinksUpToDate>false</LinksUpToDate>
  <CharactersWithSpaces>3010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Doerte Schramm</dc:creator>
  <cp:lastModifiedBy>Francois E. Guichard</cp:lastModifiedBy>
  <cp:revision>2</cp:revision>
  <cp:lastPrinted>2014-12-05T08:44:00Z</cp:lastPrinted>
  <dcterms:created xsi:type="dcterms:W3CDTF">2015-09-11T08:39:00Z</dcterms:created>
  <dcterms:modified xsi:type="dcterms:W3CDTF">2015-09-11T08:39:00Z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