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CF20B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F20B1" w:rsidRDefault="00B56E9C" w:rsidP="007A309D">
            <w:pPr>
              <w:spacing w:after="80"/>
              <w:jc w:val="both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F20B1" w:rsidRDefault="00B56E9C" w:rsidP="007A309D">
            <w:pPr>
              <w:spacing w:after="80" w:line="300" w:lineRule="exact"/>
              <w:jc w:val="both"/>
              <w:rPr>
                <w:b/>
                <w:sz w:val="24"/>
                <w:szCs w:val="24"/>
              </w:rPr>
            </w:pPr>
            <w:r w:rsidRPr="00CF20B1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F20B1" w:rsidRDefault="00923752" w:rsidP="00EC6941">
            <w:pPr>
              <w:ind w:left="2552"/>
              <w:jc w:val="right"/>
            </w:pPr>
            <w:r w:rsidRPr="00CF20B1">
              <w:rPr>
                <w:sz w:val="40"/>
              </w:rPr>
              <w:t>ECE</w:t>
            </w:r>
            <w:r w:rsidRPr="00CF20B1">
              <w:t>/TRANS/WP.29/GRRF/201</w:t>
            </w:r>
            <w:r w:rsidR="00F87B5E">
              <w:t>5</w:t>
            </w:r>
            <w:r w:rsidRPr="00CF20B1">
              <w:t>/</w:t>
            </w:r>
            <w:r w:rsidR="00D33196">
              <w:t>39</w:t>
            </w:r>
          </w:p>
        </w:tc>
      </w:tr>
      <w:tr w:rsidR="00B56E9C" w:rsidRPr="00CF20B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CF20B1" w:rsidRDefault="00CF0D5E" w:rsidP="007A309D">
            <w:pPr>
              <w:spacing w:before="120"/>
              <w:jc w:val="both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6915" cy="592455"/>
                  <wp:effectExtent l="0" t="0" r="6985" b="0"/>
                  <wp:docPr id="2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157A10" w:rsidRDefault="00D773DF" w:rsidP="007A309D">
            <w:pPr>
              <w:spacing w:before="120" w:line="420" w:lineRule="exact"/>
              <w:jc w:val="both"/>
              <w:rPr>
                <w:sz w:val="40"/>
                <w:szCs w:val="40"/>
              </w:rPr>
            </w:pPr>
            <w:r w:rsidRPr="00157A10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A2A77" w:rsidRPr="00157A10" w:rsidRDefault="00923752" w:rsidP="007A309D">
            <w:pPr>
              <w:spacing w:before="240" w:line="240" w:lineRule="exact"/>
              <w:jc w:val="both"/>
            </w:pPr>
            <w:r w:rsidRPr="00157A10">
              <w:t>Distr.: General</w:t>
            </w:r>
          </w:p>
          <w:p w:rsidR="00923752" w:rsidRPr="00157A10" w:rsidRDefault="00035636" w:rsidP="007A309D">
            <w:pPr>
              <w:spacing w:line="240" w:lineRule="exact"/>
              <w:jc w:val="both"/>
            </w:pPr>
            <w:r>
              <w:t>6</w:t>
            </w:r>
            <w:r w:rsidR="00A40C1F" w:rsidRPr="00157A10">
              <w:t xml:space="preserve"> </w:t>
            </w:r>
            <w:r w:rsidR="00157A10" w:rsidRPr="00157A10">
              <w:t>Ju</w:t>
            </w:r>
            <w:r w:rsidR="00D33196">
              <w:t>ly</w:t>
            </w:r>
            <w:r w:rsidR="00157A10" w:rsidRPr="00157A10">
              <w:t xml:space="preserve"> </w:t>
            </w:r>
            <w:r w:rsidR="00BF5B34" w:rsidRPr="00157A10">
              <w:t>201</w:t>
            </w:r>
            <w:r w:rsidR="00157A10" w:rsidRPr="00157A10">
              <w:t>5</w:t>
            </w:r>
          </w:p>
          <w:p w:rsidR="00923752" w:rsidRPr="00157A10" w:rsidRDefault="00923752" w:rsidP="007A309D">
            <w:pPr>
              <w:spacing w:line="240" w:lineRule="exact"/>
              <w:jc w:val="both"/>
            </w:pPr>
          </w:p>
          <w:p w:rsidR="00923752" w:rsidRPr="00157A10" w:rsidRDefault="00923752" w:rsidP="007A309D">
            <w:pPr>
              <w:spacing w:line="240" w:lineRule="exact"/>
              <w:jc w:val="both"/>
            </w:pPr>
            <w:r w:rsidRPr="00157A10">
              <w:t>Original: English</w:t>
            </w:r>
          </w:p>
        </w:tc>
      </w:tr>
    </w:tbl>
    <w:p w:rsidR="00442A83" w:rsidRPr="00CF20B1" w:rsidRDefault="00C96DF2" w:rsidP="007A309D">
      <w:pPr>
        <w:spacing w:before="120"/>
        <w:jc w:val="both"/>
        <w:rPr>
          <w:b/>
          <w:sz w:val="28"/>
          <w:szCs w:val="28"/>
        </w:rPr>
      </w:pPr>
      <w:r w:rsidRPr="00CF20B1">
        <w:rPr>
          <w:b/>
          <w:sz w:val="28"/>
          <w:szCs w:val="28"/>
        </w:rPr>
        <w:t>Economic Commission for Europe</w:t>
      </w:r>
    </w:p>
    <w:p w:rsidR="00C96DF2" w:rsidRPr="00CF20B1" w:rsidRDefault="008F31D2" w:rsidP="007A309D">
      <w:pPr>
        <w:spacing w:before="120"/>
        <w:jc w:val="both"/>
        <w:rPr>
          <w:sz w:val="28"/>
          <w:szCs w:val="28"/>
        </w:rPr>
      </w:pPr>
      <w:r w:rsidRPr="00CF20B1">
        <w:rPr>
          <w:sz w:val="28"/>
          <w:szCs w:val="28"/>
        </w:rPr>
        <w:t>Inland Transport Committee</w:t>
      </w:r>
    </w:p>
    <w:p w:rsidR="00EA2A77" w:rsidRPr="00CF20B1" w:rsidRDefault="00EA2A77" w:rsidP="007A309D">
      <w:pPr>
        <w:spacing w:before="120"/>
        <w:jc w:val="both"/>
        <w:rPr>
          <w:b/>
          <w:sz w:val="24"/>
          <w:szCs w:val="24"/>
        </w:rPr>
      </w:pPr>
      <w:r w:rsidRPr="00CF20B1">
        <w:rPr>
          <w:b/>
          <w:sz w:val="24"/>
          <w:szCs w:val="24"/>
        </w:rPr>
        <w:t xml:space="preserve">World Forum for Harmonization of Vehicle </w:t>
      </w:r>
      <w:r w:rsidR="00D26E07" w:rsidRPr="00CF20B1">
        <w:rPr>
          <w:b/>
          <w:sz w:val="24"/>
          <w:szCs w:val="24"/>
        </w:rPr>
        <w:t>Regulation</w:t>
      </w:r>
      <w:r w:rsidRPr="00CF20B1">
        <w:rPr>
          <w:b/>
          <w:sz w:val="24"/>
          <w:szCs w:val="24"/>
        </w:rPr>
        <w:t>s</w:t>
      </w:r>
    </w:p>
    <w:p w:rsidR="00AB1C8B" w:rsidRPr="00175B5A" w:rsidRDefault="00AB1C8B" w:rsidP="007A309D">
      <w:pPr>
        <w:spacing w:before="120"/>
        <w:jc w:val="both"/>
        <w:rPr>
          <w:b/>
        </w:rPr>
      </w:pPr>
      <w:r w:rsidRPr="00175B5A">
        <w:rPr>
          <w:b/>
        </w:rPr>
        <w:t>Working Party on Brakes and Running Gear</w:t>
      </w:r>
    </w:p>
    <w:p w:rsidR="00AB1C8B" w:rsidRPr="00CF20B1" w:rsidRDefault="00157A10" w:rsidP="007A309D">
      <w:pPr>
        <w:spacing w:before="120"/>
        <w:jc w:val="both"/>
        <w:rPr>
          <w:b/>
        </w:rPr>
      </w:pPr>
      <w:r>
        <w:rPr>
          <w:b/>
        </w:rPr>
        <w:t xml:space="preserve">Eightieth </w:t>
      </w:r>
      <w:r w:rsidR="00AB1C8B" w:rsidRPr="00CF20B1">
        <w:rPr>
          <w:b/>
        </w:rPr>
        <w:t>session</w:t>
      </w:r>
    </w:p>
    <w:p w:rsidR="00AB1C8B" w:rsidRPr="00CF20B1" w:rsidRDefault="00AB1C8B" w:rsidP="007A309D">
      <w:pPr>
        <w:jc w:val="both"/>
      </w:pPr>
      <w:r w:rsidRPr="00CF20B1">
        <w:t xml:space="preserve">Geneva, </w:t>
      </w:r>
      <w:r w:rsidR="00157A10">
        <w:t>15</w:t>
      </w:r>
      <w:r w:rsidR="00094407">
        <w:t>-</w:t>
      </w:r>
      <w:r w:rsidR="00157A10">
        <w:t>18</w:t>
      </w:r>
      <w:r w:rsidR="00BD2EAE">
        <w:rPr>
          <w:lang w:eastAsia="ja-JP"/>
        </w:rPr>
        <w:t xml:space="preserve"> </w:t>
      </w:r>
      <w:r w:rsidR="00157A10">
        <w:rPr>
          <w:lang w:eastAsia="ja-JP"/>
        </w:rPr>
        <w:t xml:space="preserve">September </w:t>
      </w:r>
      <w:r w:rsidRPr="00CF20B1">
        <w:t>201</w:t>
      </w:r>
      <w:r w:rsidR="003F060F">
        <w:rPr>
          <w:lang w:eastAsia="ja-JP"/>
        </w:rPr>
        <w:t>5</w:t>
      </w:r>
    </w:p>
    <w:p w:rsidR="00AB1C8B" w:rsidRPr="00CF20B1" w:rsidRDefault="00AB1C8B" w:rsidP="007A309D">
      <w:pPr>
        <w:jc w:val="both"/>
      </w:pPr>
      <w:r w:rsidRPr="00EB1CB6">
        <w:t xml:space="preserve">Item </w:t>
      </w:r>
      <w:r w:rsidR="00EB1CB6" w:rsidRPr="00EB1CB6">
        <w:t>7(f)</w:t>
      </w:r>
      <w:r w:rsidRPr="00EB1CB6">
        <w:t xml:space="preserve"> of the provisional</w:t>
      </w:r>
      <w:r w:rsidRPr="00CF20B1">
        <w:t xml:space="preserve"> agenda</w:t>
      </w:r>
    </w:p>
    <w:p w:rsidR="00AB1C8B" w:rsidRPr="00CF20B1" w:rsidRDefault="001A1658" w:rsidP="007A309D">
      <w:pPr>
        <w:jc w:val="both"/>
        <w:rPr>
          <w:b/>
        </w:rPr>
      </w:pPr>
      <w:r>
        <w:rPr>
          <w:b/>
        </w:rPr>
        <w:t xml:space="preserve">Tyres – </w:t>
      </w:r>
      <w:r w:rsidR="0071190E">
        <w:rPr>
          <w:b/>
        </w:rPr>
        <w:t xml:space="preserve">Regulation No. </w:t>
      </w:r>
      <w:r w:rsidR="00CE1408">
        <w:rPr>
          <w:b/>
        </w:rPr>
        <w:t>109</w:t>
      </w:r>
    </w:p>
    <w:p w:rsidR="00866E93" w:rsidRDefault="008C2F5C" w:rsidP="00866E93">
      <w:pPr>
        <w:pStyle w:val="HChG"/>
        <w:jc w:val="both"/>
      </w:pPr>
      <w:r>
        <w:tab/>
      </w:r>
      <w:r>
        <w:tab/>
      </w:r>
      <w:r w:rsidR="00866E93" w:rsidRPr="00CF20B1">
        <w:t xml:space="preserve">Proposal for </w:t>
      </w:r>
      <w:r w:rsidR="00A67600">
        <w:t xml:space="preserve">an </w:t>
      </w:r>
      <w:r w:rsidR="00866E93">
        <w:t>amendment</w:t>
      </w:r>
      <w:r w:rsidR="00866E93" w:rsidRPr="00CF20B1">
        <w:t xml:space="preserve"> to</w:t>
      </w:r>
      <w:r w:rsidR="00866E93">
        <w:t xml:space="preserve"> </w:t>
      </w:r>
      <w:r w:rsidR="00866E93" w:rsidRPr="00CF20B1">
        <w:t xml:space="preserve">Regulation No. </w:t>
      </w:r>
      <w:r w:rsidR="00CE1408">
        <w:rPr>
          <w:lang w:val="sk-SK"/>
        </w:rPr>
        <w:t>109</w:t>
      </w:r>
      <w:r w:rsidR="00866E93" w:rsidRPr="00CF20B1">
        <w:t xml:space="preserve"> </w:t>
      </w:r>
      <w:r w:rsidR="00866E93">
        <w:t>(</w:t>
      </w:r>
      <w:r w:rsidR="00CE1408" w:rsidRPr="00CE1408">
        <w:rPr>
          <w:lang w:val="en-GB"/>
        </w:rPr>
        <w:t>Retreaded tyres for commercial vehicles and their trailers</w:t>
      </w:r>
      <w:r w:rsidR="00866E93" w:rsidRPr="002659DD">
        <w:t>)</w:t>
      </w:r>
    </w:p>
    <w:p w:rsidR="00AB1C8B" w:rsidRPr="00866E93" w:rsidRDefault="00AB1C8B" w:rsidP="00866E93">
      <w:pPr>
        <w:pStyle w:val="HChG"/>
        <w:jc w:val="both"/>
        <w:rPr>
          <w:b w:val="0"/>
          <w:sz w:val="24"/>
          <w:szCs w:val="24"/>
        </w:rPr>
      </w:pPr>
      <w:r w:rsidRPr="00866E93">
        <w:rPr>
          <w:sz w:val="24"/>
          <w:szCs w:val="24"/>
        </w:rPr>
        <w:tab/>
      </w:r>
      <w:r w:rsidRPr="00866E93">
        <w:rPr>
          <w:sz w:val="24"/>
          <w:szCs w:val="24"/>
        </w:rPr>
        <w:tab/>
      </w:r>
      <w:r w:rsidR="00866E93" w:rsidRPr="00866E93">
        <w:rPr>
          <w:bCs/>
          <w:sz w:val="24"/>
          <w:szCs w:val="24"/>
        </w:rPr>
        <w:t xml:space="preserve">Submitted by the expert from the </w:t>
      </w:r>
      <w:r w:rsidR="00157A10">
        <w:rPr>
          <w:rStyle w:val="Emphasis"/>
          <w:i w:val="0"/>
          <w:sz w:val="24"/>
          <w:szCs w:val="24"/>
        </w:rPr>
        <w:t>Slovak</w:t>
      </w:r>
      <w:r w:rsidR="00EC6941" w:rsidRPr="00EC6941">
        <w:rPr>
          <w:rStyle w:val="Emphasis"/>
          <w:i w:val="0"/>
          <w:sz w:val="24"/>
          <w:szCs w:val="24"/>
          <w:lang w:val="en-US"/>
        </w:rPr>
        <w:t>ia</w:t>
      </w:r>
      <w:bookmarkStart w:id="0" w:name="_GoBack"/>
      <w:bookmarkEnd w:id="0"/>
      <w:r w:rsidR="00866E93" w:rsidRPr="00866E93">
        <w:rPr>
          <w:rStyle w:val="FootnoteReference"/>
          <w:b w:val="0"/>
          <w:sz w:val="24"/>
          <w:szCs w:val="24"/>
          <w:vertAlign w:val="baseline"/>
        </w:rPr>
        <w:footnoteReference w:customMarkFollows="1" w:id="2"/>
        <w:t>*</w:t>
      </w:r>
    </w:p>
    <w:p w:rsidR="002807CC" w:rsidRDefault="00866E93" w:rsidP="007A309D">
      <w:pPr>
        <w:keepNext/>
        <w:keepLines/>
        <w:spacing w:line="240" w:lineRule="auto"/>
        <w:ind w:left="1134" w:right="1134" w:firstLine="567"/>
        <w:jc w:val="both"/>
      </w:pPr>
      <w:r w:rsidRPr="000F6BE3">
        <w:t xml:space="preserve">The text reproduced below was </w:t>
      </w:r>
      <w:r w:rsidRPr="00AE2A97">
        <w:t xml:space="preserve">prepared </w:t>
      </w:r>
      <w:r w:rsidRPr="000F6BE3">
        <w:t xml:space="preserve">by the expert from the </w:t>
      </w:r>
      <w:r w:rsidR="00EC6941">
        <w:rPr>
          <w:rStyle w:val="Emphasis"/>
          <w:i w:val="0"/>
        </w:rPr>
        <w:t>Slovakia</w:t>
      </w:r>
      <w:r w:rsidRPr="00CF20B1">
        <w:t xml:space="preserve"> </w:t>
      </w:r>
      <w:r w:rsidR="0020554F">
        <w:t xml:space="preserve">amending the </w:t>
      </w:r>
      <w:r w:rsidR="00157A10">
        <w:t xml:space="preserve">table </w:t>
      </w:r>
      <w:r w:rsidR="00EC6941">
        <w:t>containing the</w:t>
      </w:r>
      <w:r w:rsidR="00157A10">
        <w:t xml:space="preserve"> endurance</w:t>
      </w:r>
      <w:r w:rsidR="00004E7D">
        <w:t xml:space="preserve"> </w:t>
      </w:r>
      <w:r w:rsidR="00157A10">
        <w:t xml:space="preserve">test programme </w:t>
      </w:r>
      <w:r w:rsidR="0025145D">
        <w:t>in</w:t>
      </w:r>
      <w:r>
        <w:t xml:space="preserve"> </w:t>
      </w:r>
      <w:r w:rsidR="00F87B5E">
        <w:t>UN</w:t>
      </w:r>
      <w:r w:rsidR="000C23F4">
        <w:t> </w:t>
      </w:r>
      <w:r w:rsidR="00F87B5E" w:rsidRPr="00723D74">
        <w:t>Regulation</w:t>
      </w:r>
      <w:r w:rsidR="000C23F4">
        <w:t> </w:t>
      </w:r>
      <w:r w:rsidR="00F87B5E" w:rsidRPr="00723D74">
        <w:t>No.</w:t>
      </w:r>
      <w:r w:rsidR="000C23F4">
        <w:t> </w:t>
      </w:r>
      <w:r w:rsidR="00CE1408">
        <w:t>109</w:t>
      </w:r>
      <w:r w:rsidR="00F87B5E">
        <w:t>.</w:t>
      </w:r>
      <w:r w:rsidR="00175B5A">
        <w:t xml:space="preserve"> </w:t>
      </w:r>
      <w:r w:rsidR="00175B5A" w:rsidRPr="00CF20B1">
        <w:t>The modifications to the existing text of the Regulation are marked in bold for new or str</w:t>
      </w:r>
      <w:r w:rsidR="00175B5A">
        <w:t>ike</w:t>
      </w:r>
      <w:r w:rsidR="00175B5A" w:rsidRPr="00CF20B1">
        <w:t>through for deleted characters</w:t>
      </w:r>
      <w:r w:rsidR="00175B5A">
        <w:t>.</w:t>
      </w:r>
    </w:p>
    <w:p w:rsidR="00AB1C8B" w:rsidRPr="00CF20B1" w:rsidRDefault="00AB1C8B" w:rsidP="007A309D">
      <w:pPr>
        <w:pStyle w:val="SingleTxtG"/>
        <w:ind w:firstLine="567"/>
      </w:pPr>
    </w:p>
    <w:p w:rsidR="009854F7" w:rsidRPr="00EB1CB6" w:rsidRDefault="00AB1C8B" w:rsidP="00EB1CB6">
      <w:pPr>
        <w:pStyle w:val="HChG"/>
      </w:pPr>
      <w:r w:rsidRPr="00CF20B1">
        <w:br w:type="page"/>
      </w:r>
      <w:r w:rsidR="00AD504E" w:rsidRPr="00EB1CB6">
        <w:lastRenderedPageBreak/>
        <w:tab/>
        <w:t>I.</w:t>
      </w:r>
      <w:r w:rsidR="00AD504E" w:rsidRPr="00EB1CB6">
        <w:tab/>
      </w:r>
      <w:r w:rsidR="009854F7" w:rsidRPr="00EB1CB6">
        <w:t>Proposal</w:t>
      </w:r>
    </w:p>
    <w:p w:rsidR="007A3A71" w:rsidRDefault="00157A10" w:rsidP="007A3A71">
      <w:pPr>
        <w:spacing w:after="120" w:line="240" w:lineRule="auto"/>
        <w:ind w:left="1134" w:right="993"/>
        <w:jc w:val="both"/>
      </w:pPr>
      <w:r>
        <w:rPr>
          <w:i/>
        </w:rPr>
        <w:t>Annex 7</w:t>
      </w:r>
      <w:r w:rsidR="00883326">
        <w:rPr>
          <w:i/>
        </w:rPr>
        <w:t>,</w:t>
      </w:r>
      <w:r>
        <w:rPr>
          <w:i/>
        </w:rPr>
        <w:t xml:space="preserve"> Appendix 1</w:t>
      </w:r>
      <w:r w:rsidR="007A3A71">
        <w:rPr>
          <w:i/>
        </w:rPr>
        <w:t xml:space="preserve">, </w:t>
      </w:r>
      <w:r w:rsidR="007A3A71" w:rsidRPr="00940E7B">
        <w:t>amend to read</w:t>
      </w:r>
      <w:r w:rsidR="007A3A71">
        <w:t>:</w:t>
      </w:r>
    </w:p>
    <w:p w:rsidR="00CE1408" w:rsidRPr="001A7E49" w:rsidRDefault="00883326" w:rsidP="00EB1CB6">
      <w:pPr>
        <w:pStyle w:val="H1G"/>
        <w:ind w:firstLine="0"/>
        <w:jc w:val="center"/>
      </w:pPr>
      <w:r w:rsidRPr="001A7E49">
        <w:t>Endurance-test programme</w:t>
      </w:r>
    </w:p>
    <w:p w:rsidR="00CE1408" w:rsidRPr="001A7E49" w:rsidRDefault="00CE1408" w:rsidP="00CE1408">
      <w:pPr>
        <w:tabs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</w:tabs>
      </w:pPr>
    </w:p>
    <w:tbl>
      <w:tblPr>
        <w:tblW w:w="9638" w:type="dxa"/>
        <w:tblInd w:w="124" w:type="dxa"/>
        <w:tblLayout w:type="fixed"/>
        <w:tblCellMar>
          <w:left w:w="118" w:type="dxa"/>
          <w:right w:w="118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700"/>
        <w:gridCol w:w="1702"/>
        <w:gridCol w:w="1134"/>
        <w:gridCol w:w="1134"/>
        <w:gridCol w:w="1700"/>
      </w:tblGrid>
      <w:tr w:rsidR="00CE1408" w:rsidRPr="001A7E49" w:rsidTr="007138A1">
        <w:tblPrEx>
          <w:tblCellMar>
            <w:top w:w="0" w:type="dxa"/>
            <w:bottom w:w="0" w:type="dxa"/>
          </w:tblCellMar>
        </w:tblPrEx>
        <w:tc>
          <w:tcPr>
            <w:tcW w:w="113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CE1408" w:rsidRPr="001A7E49" w:rsidRDefault="00CE1408" w:rsidP="007138A1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after="19"/>
              <w:jc w:val="center"/>
            </w:pPr>
            <w:r w:rsidRPr="001A7E49">
              <w:t>Load index</w:t>
            </w:r>
          </w:p>
        </w:tc>
        <w:tc>
          <w:tcPr>
            <w:tcW w:w="1134" w:type="dxa"/>
            <w:vMerge w:val="restart"/>
            <w:tcBorders>
              <w:top w:val="single" w:sz="7" w:space="0" w:color="000000"/>
              <w:left w:val="single" w:sz="6" w:space="0" w:color="FFFFFF"/>
              <w:right w:val="single" w:sz="6" w:space="0" w:color="FFFFFF"/>
            </w:tcBorders>
            <w:vAlign w:val="center"/>
          </w:tcPr>
          <w:p w:rsidR="00CE1408" w:rsidRPr="001A7E49" w:rsidRDefault="00CE1408" w:rsidP="007138A1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after="19"/>
              <w:jc w:val="center"/>
            </w:pPr>
            <w:r w:rsidRPr="001A7E49">
              <w:t>Speed  symbol</w:t>
            </w:r>
          </w:p>
        </w:tc>
        <w:tc>
          <w:tcPr>
            <w:tcW w:w="34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CE1408" w:rsidRPr="001A7E49" w:rsidRDefault="00CE1408" w:rsidP="00CE1408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</w:tabs>
              <w:spacing w:after="19"/>
              <w:jc w:val="center"/>
            </w:pPr>
            <w:r w:rsidRPr="001A7E49">
              <w:t>Test-drum speed [</w:t>
            </w:r>
            <w:r w:rsidRPr="00CE1408">
              <w:rPr>
                <w:strike/>
              </w:rPr>
              <w:t>min</w:t>
            </w:r>
            <w:r w:rsidRPr="00CE1408">
              <w:rPr>
                <w:strike/>
                <w:vertAlign w:val="superscript"/>
              </w:rPr>
              <w:t>-1</w:t>
            </w:r>
            <w:r>
              <w:t xml:space="preserve"> </w:t>
            </w:r>
            <w:r w:rsidRPr="00CE1408">
              <w:rPr>
                <w:b/>
              </w:rPr>
              <w:t>km.h</w:t>
            </w:r>
            <w:r w:rsidRPr="00CE1408">
              <w:rPr>
                <w:b/>
                <w:vertAlign w:val="superscript"/>
              </w:rPr>
              <w:t>-1</w:t>
            </w:r>
            <w:r w:rsidRPr="001A7E49">
              <w:t>]</w:t>
            </w:r>
          </w:p>
        </w:tc>
        <w:tc>
          <w:tcPr>
            <w:tcW w:w="3968" w:type="dxa"/>
            <w:gridSpan w:val="3"/>
            <w:tcBorders>
              <w:top w:val="single" w:sz="7" w:space="0" w:color="000000"/>
              <w:left w:val="single" w:sz="6" w:space="0" w:color="FFFFFF"/>
              <w:bottom w:val="single" w:sz="7" w:space="0" w:color="000000"/>
              <w:right w:val="single" w:sz="7" w:space="0" w:color="000000"/>
            </w:tcBorders>
            <w:vAlign w:val="center"/>
          </w:tcPr>
          <w:p w:rsidR="00CE1408" w:rsidRPr="001A7E49" w:rsidRDefault="00CE1408" w:rsidP="007138A1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</w:tabs>
              <w:spacing w:after="19"/>
              <w:jc w:val="center"/>
            </w:pPr>
            <w:r w:rsidRPr="001A7E49">
              <w:t>Load placed on the wheel as a percentage of the load corresponding to the load index</w:t>
            </w:r>
          </w:p>
        </w:tc>
      </w:tr>
      <w:tr w:rsidR="00CE1408" w:rsidRPr="001A7E49" w:rsidTr="00EC6941">
        <w:tblPrEx>
          <w:tblCellMar>
            <w:top w:w="0" w:type="dxa"/>
            <w:left w:w="117" w:type="dxa"/>
            <w:bottom w:w="0" w:type="dxa"/>
            <w:right w:w="117" w:type="dxa"/>
          </w:tblCellMar>
        </w:tblPrEx>
        <w:tc>
          <w:tcPr>
            <w:tcW w:w="1134" w:type="dxa"/>
            <w:vMerge/>
            <w:tcBorders>
              <w:left w:val="single" w:sz="7" w:space="0" w:color="000000"/>
              <w:bottom w:val="single" w:sz="12" w:space="0" w:color="auto"/>
              <w:right w:val="single" w:sz="7" w:space="0" w:color="000000"/>
            </w:tcBorders>
            <w:vAlign w:val="center"/>
          </w:tcPr>
          <w:p w:rsidR="00CE1408" w:rsidRPr="001A7E49" w:rsidRDefault="00CE1408" w:rsidP="007138A1">
            <w:pPr>
              <w:tabs>
                <w:tab w:val="left" w:pos="0"/>
                <w:tab w:val="left" w:pos="566"/>
              </w:tabs>
              <w:jc w:val="center"/>
            </w:pPr>
          </w:p>
        </w:tc>
        <w:tc>
          <w:tcPr>
            <w:tcW w:w="1134" w:type="dxa"/>
            <w:vMerge/>
            <w:tcBorders>
              <w:left w:val="single" w:sz="6" w:space="0" w:color="FFFFFF"/>
              <w:bottom w:val="single" w:sz="12" w:space="0" w:color="auto"/>
              <w:right w:val="single" w:sz="6" w:space="0" w:color="FFFFFF"/>
            </w:tcBorders>
          </w:tcPr>
          <w:p w:rsidR="00CE1408" w:rsidRPr="001A7E49" w:rsidRDefault="00CE1408" w:rsidP="007138A1">
            <w:pPr>
              <w:tabs>
                <w:tab w:val="left" w:pos="0"/>
                <w:tab w:val="left" w:pos="566"/>
              </w:tabs>
            </w:pPr>
          </w:p>
        </w:tc>
        <w:tc>
          <w:tcPr>
            <w:tcW w:w="1700" w:type="dxa"/>
            <w:tcBorders>
              <w:top w:val="single" w:sz="6" w:space="0" w:color="FFFFFF"/>
              <w:left w:val="single" w:sz="7" w:space="0" w:color="000000"/>
              <w:bottom w:val="single" w:sz="12" w:space="0" w:color="auto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  <w:tab w:val="left" w:pos="1132"/>
              </w:tabs>
              <w:jc w:val="center"/>
            </w:pPr>
            <w:r w:rsidRPr="001A7E49">
              <w:t xml:space="preserve">Radial-ply </w:t>
            </w:r>
          </w:p>
        </w:tc>
        <w:tc>
          <w:tcPr>
            <w:tcW w:w="1702" w:type="dxa"/>
            <w:tcBorders>
              <w:top w:val="single" w:sz="6" w:space="0" w:color="FFFFFF"/>
              <w:left w:val="single" w:sz="6" w:space="0" w:color="FFFFFF"/>
              <w:bottom w:val="single" w:sz="12" w:space="0" w:color="auto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  <w:tab w:val="left" w:pos="1132"/>
              </w:tabs>
              <w:jc w:val="center"/>
            </w:pPr>
            <w:r w:rsidRPr="001A7E49">
              <w:t xml:space="preserve">Diagonal (bias ply) and bias belted </w:t>
            </w: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12" w:space="0" w:color="auto"/>
              <w:right w:val="single" w:sz="7" w:space="0" w:color="000000"/>
            </w:tcBorders>
            <w:vAlign w:val="center"/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  <w:r w:rsidRPr="001A7E49">
              <w:t>7 h.</w:t>
            </w: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12" w:space="0" w:color="auto"/>
              <w:right w:val="single" w:sz="7" w:space="0" w:color="000000"/>
            </w:tcBorders>
            <w:vAlign w:val="center"/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  <w:r w:rsidRPr="001A7E49">
              <w:t>16 h.</w:t>
            </w:r>
          </w:p>
        </w:tc>
        <w:tc>
          <w:tcPr>
            <w:tcW w:w="1700" w:type="dxa"/>
            <w:tcBorders>
              <w:top w:val="single" w:sz="6" w:space="0" w:color="FFFFFF"/>
              <w:left w:val="single" w:sz="6" w:space="0" w:color="FFFFFF"/>
              <w:bottom w:val="single" w:sz="12" w:space="0" w:color="auto"/>
              <w:right w:val="single" w:sz="7" w:space="0" w:color="000000"/>
            </w:tcBorders>
            <w:vAlign w:val="center"/>
          </w:tcPr>
          <w:p w:rsidR="00CE1408" w:rsidRPr="001A7E49" w:rsidRDefault="00CE1408" w:rsidP="007138A1">
            <w:pPr>
              <w:tabs>
                <w:tab w:val="left" w:pos="566"/>
                <w:tab w:val="left" w:pos="1132"/>
              </w:tabs>
              <w:jc w:val="center"/>
            </w:pPr>
            <w:r w:rsidRPr="001A7E49">
              <w:t>24 h.</w:t>
            </w:r>
          </w:p>
        </w:tc>
      </w:tr>
      <w:tr w:rsidR="00CE1408" w:rsidRPr="001A7E49" w:rsidTr="00EC6941">
        <w:tblPrEx>
          <w:tblCellMar>
            <w:top w:w="0" w:type="dxa"/>
            <w:left w:w="117" w:type="dxa"/>
            <w:bottom w:w="0" w:type="dxa"/>
            <w:right w:w="117" w:type="dxa"/>
          </w:tblCellMar>
        </w:tblPrEx>
        <w:tc>
          <w:tcPr>
            <w:tcW w:w="1134" w:type="dxa"/>
            <w:tcBorders>
              <w:top w:val="single" w:sz="12" w:space="0" w:color="auto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  <w:r w:rsidRPr="001A7E49">
              <w:t xml:space="preserve">122 or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</w:p>
        </w:tc>
        <w:tc>
          <w:tcPr>
            <w:tcW w:w="1700" w:type="dxa"/>
            <w:tcBorders>
              <w:top w:val="single" w:sz="12" w:space="0" w:color="auto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  <w:tab w:val="left" w:pos="1132"/>
              </w:tabs>
              <w:jc w:val="center"/>
            </w:pPr>
          </w:p>
        </w:tc>
        <w:tc>
          <w:tcPr>
            <w:tcW w:w="1702" w:type="dxa"/>
            <w:tcBorders>
              <w:top w:val="single" w:sz="12" w:space="0" w:color="auto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  <w:tab w:val="left" w:pos="1132"/>
              </w:tabs>
              <w:jc w:val="center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  <w:tab w:val="left" w:pos="1132"/>
              </w:tabs>
              <w:jc w:val="center"/>
            </w:pPr>
          </w:p>
        </w:tc>
      </w:tr>
      <w:tr w:rsidR="00CE1408" w:rsidRPr="001A7E49" w:rsidTr="007138A1">
        <w:tblPrEx>
          <w:tblCellMar>
            <w:top w:w="0" w:type="dxa"/>
            <w:left w:w="117" w:type="dxa"/>
            <w:bottom w:w="0" w:type="dxa"/>
            <w:right w:w="117" w:type="dxa"/>
          </w:tblCellMar>
        </w:tblPrEx>
        <w:tc>
          <w:tcPr>
            <w:tcW w:w="113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  <w:r w:rsidRPr="001A7E49">
              <w:t>more</w:t>
            </w: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CE1408" w:rsidRDefault="00CE1408" w:rsidP="007138A1">
            <w:pPr>
              <w:tabs>
                <w:tab w:val="left" w:pos="566"/>
              </w:tabs>
              <w:jc w:val="center"/>
            </w:pPr>
            <w:r>
              <w:t>F</w:t>
            </w:r>
          </w:p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  <w:r w:rsidRPr="001A7E49">
              <w:t>G</w:t>
            </w:r>
          </w:p>
        </w:tc>
        <w:tc>
          <w:tcPr>
            <w:tcW w:w="170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CE1408" w:rsidRPr="00A164DE" w:rsidRDefault="00CE1408" w:rsidP="007138A1">
            <w:pPr>
              <w:tabs>
                <w:tab w:val="left" w:pos="566"/>
                <w:tab w:val="left" w:pos="1132"/>
              </w:tabs>
              <w:jc w:val="center"/>
              <w:rPr>
                <w:b/>
                <w:strike/>
              </w:rPr>
            </w:pPr>
            <w:r w:rsidRPr="00CE1408">
              <w:rPr>
                <w:strike/>
              </w:rPr>
              <w:t>100</w:t>
            </w:r>
            <w:r w:rsidRPr="00A164DE">
              <w:t xml:space="preserve"> </w:t>
            </w:r>
            <w:r w:rsidR="00A164DE" w:rsidRPr="00A164DE">
              <w:rPr>
                <w:b/>
              </w:rPr>
              <w:t>32</w:t>
            </w:r>
          </w:p>
          <w:p w:rsidR="00CE1408" w:rsidRPr="00CE1408" w:rsidRDefault="00CE1408" w:rsidP="00A164DE">
            <w:pPr>
              <w:tabs>
                <w:tab w:val="left" w:pos="566"/>
                <w:tab w:val="left" w:pos="1132"/>
              </w:tabs>
              <w:jc w:val="center"/>
              <w:rPr>
                <w:strike/>
              </w:rPr>
            </w:pPr>
            <w:r w:rsidRPr="00CE1408">
              <w:rPr>
                <w:strike/>
              </w:rPr>
              <w:t>125</w:t>
            </w:r>
            <w:r w:rsidR="00A164DE" w:rsidRPr="00A164DE">
              <w:t xml:space="preserve"> </w:t>
            </w:r>
            <w:r w:rsidR="00A164DE">
              <w:rPr>
                <w:b/>
              </w:rPr>
              <w:t>40</w:t>
            </w:r>
          </w:p>
        </w:tc>
        <w:tc>
          <w:tcPr>
            <w:tcW w:w="170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CE1408" w:rsidRDefault="00CE1408" w:rsidP="007138A1">
            <w:pPr>
              <w:tabs>
                <w:tab w:val="left" w:pos="566"/>
                <w:tab w:val="left" w:pos="1132"/>
              </w:tabs>
              <w:jc w:val="center"/>
              <w:rPr>
                <w:strike/>
              </w:rPr>
            </w:pPr>
            <w:r w:rsidRPr="00CE1408">
              <w:rPr>
                <w:strike/>
              </w:rPr>
              <w:t xml:space="preserve">100 </w:t>
            </w:r>
            <w:r w:rsidR="00A164DE" w:rsidRPr="00A164DE">
              <w:t xml:space="preserve"> </w:t>
            </w:r>
            <w:r w:rsidR="00A164DE" w:rsidRPr="00A164DE">
              <w:rPr>
                <w:b/>
              </w:rPr>
              <w:t>32</w:t>
            </w:r>
          </w:p>
          <w:p w:rsidR="00CE1408" w:rsidRPr="00CE1408" w:rsidRDefault="00CE1408" w:rsidP="007138A1">
            <w:pPr>
              <w:tabs>
                <w:tab w:val="left" w:pos="566"/>
                <w:tab w:val="left" w:pos="1132"/>
              </w:tabs>
              <w:jc w:val="center"/>
              <w:rPr>
                <w:strike/>
              </w:rPr>
            </w:pPr>
            <w:r w:rsidRPr="00CE1408">
              <w:rPr>
                <w:strike/>
              </w:rPr>
              <w:t xml:space="preserve">100 </w:t>
            </w:r>
            <w:r w:rsidR="00A164DE" w:rsidRPr="00A164DE">
              <w:t xml:space="preserve"> </w:t>
            </w:r>
            <w:r w:rsidR="00A164DE" w:rsidRPr="00A164DE">
              <w:rPr>
                <w:b/>
              </w:rPr>
              <w:t>32</w:t>
            </w: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</w:p>
        </w:tc>
        <w:tc>
          <w:tcPr>
            <w:tcW w:w="1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  <w:tab w:val="left" w:pos="1132"/>
              </w:tabs>
              <w:jc w:val="center"/>
            </w:pPr>
          </w:p>
        </w:tc>
      </w:tr>
      <w:tr w:rsidR="00CE1408" w:rsidRPr="001A7E49" w:rsidTr="007138A1">
        <w:tblPrEx>
          <w:tblCellMar>
            <w:top w:w="0" w:type="dxa"/>
            <w:left w:w="117" w:type="dxa"/>
            <w:bottom w:w="0" w:type="dxa"/>
            <w:right w:w="117" w:type="dxa"/>
          </w:tblCellMar>
        </w:tblPrEx>
        <w:tc>
          <w:tcPr>
            <w:tcW w:w="113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  <w:r w:rsidRPr="001A7E49">
              <w:t>J</w:t>
            </w:r>
          </w:p>
        </w:tc>
        <w:tc>
          <w:tcPr>
            <w:tcW w:w="170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CE1408" w:rsidRPr="00CE1408" w:rsidRDefault="00CE1408" w:rsidP="00A164DE">
            <w:pPr>
              <w:tabs>
                <w:tab w:val="left" w:pos="566"/>
                <w:tab w:val="left" w:pos="1132"/>
              </w:tabs>
              <w:jc w:val="center"/>
              <w:rPr>
                <w:strike/>
              </w:rPr>
            </w:pPr>
            <w:r w:rsidRPr="00CE1408">
              <w:rPr>
                <w:strike/>
              </w:rPr>
              <w:t>150</w:t>
            </w:r>
            <w:r w:rsidRPr="00A164DE">
              <w:t xml:space="preserve"> </w:t>
            </w:r>
            <w:r w:rsidR="00A164DE">
              <w:rPr>
                <w:b/>
              </w:rPr>
              <w:t>48</w:t>
            </w:r>
          </w:p>
        </w:tc>
        <w:tc>
          <w:tcPr>
            <w:tcW w:w="170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CE1408" w:rsidRDefault="00CE1408" w:rsidP="007138A1">
            <w:pPr>
              <w:tabs>
                <w:tab w:val="left" w:pos="566"/>
                <w:tab w:val="left" w:pos="1132"/>
              </w:tabs>
              <w:jc w:val="center"/>
              <w:rPr>
                <w:strike/>
              </w:rPr>
            </w:pPr>
            <w:r w:rsidRPr="00CE1408">
              <w:rPr>
                <w:strike/>
              </w:rPr>
              <w:t>125</w:t>
            </w:r>
            <w:r w:rsidRPr="00A164DE">
              <w:t xml:space="preserve"> </w:t>
            </w:r>
            <w:r w:rsidR="00A164DE">
              <w:rPr>
                <w:b/>
              </w:rPr>
              <w:t>40</w:t>
            </w: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</w:p>
        </w:tc>
        <w:tc>
          <w:tcPr>
            <w:tcW w:w="1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  <w:tab w:val="left" w:pos="1132"/>
              </w:tabs>
              <w:jc w:val="center"/>
            </w:pPr>
          </w:p>
        </w:tc>
      </w:tr>
      <w:tr w:rsidR="00CE1408" w:rsidRPr="001A7E49" w:rsidTr="007138A1">
        <w:tblPrEx>
          <w:tblCellMar>
            <w:top w:w="0" w:type="dxa"/>
            <w:left w:w="117" w:type="dxa"/>
            <w:bottom w:w="0" w:type="dxa"/>
            <w:right w:w="117" w:type="dxa"/>
          </w:tblCellMar>
        </w:tblPrEx>
        <w:tc>
          <w:tcPr>
            <w:tcW w:w="113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  <w:r w:rsidRPr="001A7E49">
              <w:t>K</w:t>
            </w:r>
          </w:p>
        </w:tc>
        <w:tc>
          <w:tcPr>
            <w:tcW w:w="170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CE1408" w:rsidRPr="00CE1408" w:rsidRDefault="00CE1408" w:rsidP="00A164DE">
            <w:pPr>
              <w:tabs>
                <w:tab w:val="left" w:pos="566"/>
                <w:tab w:val="left" w:pos="1132"/>
              </w:tabs>
              <w:jc w:val="center"/>
              <w:rPr>
                <w:strike/>
              </w:rPr>
            </w:pPr>
            <w:r w:rsidRPr="00CE1408">
              <w:rPr>
                <w:strike/>
              </w:rPr>
              <w:t>175</w:t>
            </w:r>
            <w:r w:rsidRPr="00A164DE">
              <w:t xml:space="preserve"> </w:t>
            </w:r>
            <w:r w:rsidR="00A164DE">
              <w:rPr>
                <w:b/>
              </w:rPr>
              <w:t>56</w:t>
            </w:r>
          </w:p>
        </w:tc>
        <w:tc>
          <w:tcPr>
            <w:tcW w:w="170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CE1408" w:rsidRDefault="00CE1408" w:rsidP="007138A1">
            <w:pPr>
              <w:tabs>
                <w:tab w:val="left" w:pos="566"/>
                <w:tab w:val="left" w:pos="1132"/>
              </w:tabs>
              <w:jc w:val="center"/>
              <w:rPr>
                <w:strike/>
              </w:rPr>
            </w:pPr>
            <w:r w:rsidRPr="00CE1408">
              <w:rPr>
                <w:strike/>
              </w:rPr>
              <w:t>150</w:t>
            </w:r>
            <w:r w:rsidRPr="00A164DE">
              <w:t xml:space="preserve"> </w:t>
            </w:r>
            <w:r w:rsidR="00A164DE">
              <w:rPr>
                <w:b/>
              </w:rPr>
              <w:t>48</w:t>
            </w: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</w:p>
        </w:tc>
        <w:tc>
          <w:tcPr>
            <w:tcW w:w="1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  <w:tab w:val="left" w:pos="1132"/>
              </w:tabs>
              <w:jc w:val="center"/>
            </w:pPr>
          </w:p>
        </w:tc>
      </w:tr>
      <w:tr w:rsidR="00CE1408" w:rsidRPr="001A7E49" w:rsidTr="007138A1">
        <w:tblPrEx>
          <w:tblCellMar>
            <w:top w:w="0" w:type="dxa"/>
            <w:left w:w="117" w:type="dxa"/>
            <w:bottom w:w="0" w:type="dxa"/>
            <w:right w:w="117" w:type="dxa"/>
          </w:tblCellMar>
        </w:tblPrEx>
        <w:tc>
          <w:tcPr>
            <w:tcW w:w="113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  <w:r w:rsidRPr="001A7E49">
              <w:t>L</w:t>
            </w:r>
          </w:p>
        </w:tc>
        <w:tc>
          <w:tcPr>
            <w:tcW w:w="170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CE1408" w:rsidRPr="00CE1408" w:rsidRDefault="00CE1408" w:rsidP="00A164DE">
            <w:pPr>
              <w:tabs>
                <w:tab w:val="left" w:pos="566"/>
                <w:tab w:val="left" w:pos="1132"/>
              </w:tabs>
              <w:jc w:val="center"/>
              <w:rPr>
                <w:strike/>
              </w:rPr>
            </w:pPr>
            <w:r w:rsidRPr="00CE1408">
              <w:rPr>
                <w:strike/>
              </w:rPr>
              <w:t>200</w:t>
            </w:r>
            <w:r w:rsidRPr="00A164DE">
              <w:t xml:space="preserve"> </w:t>
            </w:r>
            <w:r w:rsidR="00A164DE">
              <w:rPr>
                <w:b/>
              </w:rPr>
              <w:t>64</w:t>
            </w:r>
          </w:p>
        </w:tc>
        <w:tc>
          <w:tcPr>
            <w:tcW w:w="170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  <w:tab w:val="left" w:pos="1132"/>
              </w:tabs>
              <w:jc w:val="center"/>
            </w:pPr>
            <w:r w:rsidRPr="001A7E49">
              <w:t>-</w:t>
            </w: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</w:p>
        </w:tc>
        <w:tc>
          <w:tcPr>
            <w:tcW w:w="1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  <w:tab w:val="left" w:pos="1132"/>
              </w:tabs>
              <w:jc w:val="center"/>
            </w:pPr>
          </w:p>
        </w:tc>
      </w:tr>
      <w:tr w:rsidR="00CE1408" w:rsidRPr="001A7E49" w:rsidTr="007138A1">
        <w:tblPrEx>
          <w:tblCellMar>
            <w:top w:w="0" w:type="dxa"/>
            <w:left w:w="117" w:type="dxa"/>
            <w:bottom w:w="0" w:type="dxa"/>
            <w:right w:w="117" w:type="dxa"/>
          </w:tblCellMar>
        </w:tblPrEx>
        <w:tc>
          <w:tcPr>
            <w:tcW w:w="113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  <w:r w:rsidRPr="001A7E49">
              <w:t>M</w:t>
            </w:r>
          </w:p>
        </w:tc>
        <w:tc>
          <w:tcPr>
            <w:tcW w:w="170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CE1408" w:rsidRPr="00004E7D" w:rsidRDefault="00CE1408" w:rsidP="007138A1">
            <w:pPr>
              <w:tabs>
                <w:tab w:val="left" w:pos="566"/>
                <w:tab w:val="left" w:pos="1132"/>
              </w:tabs>
              <w:jc w:val="center"/>
              <w:rPr>
                <w:b/>
                <w:strike/>
              </w:rPr>
            </w:pPr>
            <w:r w:rsidRPr="00CE1408">
              <w:rPr>
                <w:strike/>
              </w:rPr>
              <w:t>225</w:t>
            </w:r>
            <w:r w:rsidRPr="00004E7D">
              <w:t xml:space="preserve"> </w:t>
            </w:r>
            <w:r w:rsidR="00004E7D" w:rsidRPr="00004E7D">
              <w:rPr>
                <w:b/>
              </w:rPr>
              <w:t>72</w:t>
            </w:r>
          </w:p>
        </w:tc>
        <w:tc>
          <w:tcPr>
            <w:tcW w:w="170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  <w:tab w:val="left" w:pos="1132"/>
              </w:tabs>
              <w:jc w:val="center"/>
            </w:pPr>
            <w:r w:rsidRPr="001A7E49">
              <w:t>-</w:t>
            </w: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  <w:r w:rsidRPr="001A7E49">
              <w:t>66%</w:t>
            </w: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  <w:r w:rsidRPr="001A7E49">
              <w:t>84%</w:t>
            </w:r>
          </w:p>
        </w:tc>
        <w:tc>
          <w:tcPr>
            <w:tcW w:w="1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  <w:tab w:val="left" w:pos="1132"/>
              </w:tabs>
              <w:jc w:val="center"/>
            </w:pPr>
            <w:r w:rsidRPr="001A7E49">
              <w:t>101%</w:t>
            </w:r>
          </w:p>
        </w:tc>
      </w:tr>
      <w:tr w:rsidR="00CE1408" w:rsidRPr="001A7E49" w:rsidTr="007138A1">
        <w:tblPrEx>
          <w:tblCellMar>
            <w:top w:w="0" w:type="dxa"/>
            <w:left w:w="117" w:type="dxa"/>
            <w:bottom w:w="0" w:type="dxa"/>
            <w:right w:w="117" w:type="dxa"/>
          </w:tblCellMar>
        </w:tblPrEx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  <w:r w:rsidRPr="001A7E49">
              <w:t>121 or less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</w:p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  <w:r w:rsidRPr="001A7E49">
              <w:t>F</w:t>
            </w:r>
          </w:p>
        </w:tc>
        <w:tc>
          <w:tcPr>
            <w:tcW w:w="170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  <w:tab w:val="left" w:pos="1132"/>
              </w:tabs>
              <w:jc w:val="center"/>
            </w:pPr>
          </w:p>
          <w:p w:rsidR="00CE1408" w:rsidRPr="00CE1408" w:rsidRDefault="00CE1408" w:rsidP="00A164DE">
            <w:pPr>
              <w:tabs>
                <w:tab w:val="left" w:pos="566"/>
                <w:tab w:val="left" w:pos="1132"/>
              </w:tabs>
              <w:jc w:val="center"/>
              <w:rPr>
                <w:strike/>
              </w:rPr>
            </w:pPr>
            <w:r w:rsidRPr="00CE1408">
              <w:rPr>
                <w:strike/>
              </w:rPr>
              <w:t>100</w:t>
            </w:r>
            <w:r w:rsidR="00A164DE" w:rsidRPr="00A164DE">
              <w:t xml:space="preserve"> </w:t>
            </w:r>
            <w:r w:rsidR="00A164DE" w:rsidRPr="00A164DE">
              <w:rPr>
                <w:b/>
              </w:rPr>
              <w:t>32</w:t>
            </w:r>
          </w:p>
        </w:tc>
        <w:tc>
          <w:tcPr>
            <w:tcW w:w="1702" w:type="dxa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  <w:tab w:val="left" w:pos="1132"/>
              </w:tabs>
              <w:jc w:val="center"/>
            </w:pPr>
          </w:p>
          <w:p w:rsidR="00CE1408" w:rsidRPr="00CE1408" w:rsidRDefault="00CE1408" w:rsidP="00A164DE">
            <w:pPr>
              <w:tabs>
                <w:tab w:val="left" w:pos="566"/>
                <w:tab w:val="left" w:pos="1132"/>
              </w:tabs>
              <w:jc w:val="center"/>
              <w:rPr>
                <w:strike/>
              </w:rPr>
            </w:pPr>
            <w:r w:rsidRPr="00CE1408">
              <w:rPr>
                <w:strike/>
              </w:rPr>
              <w:t>100</w:t>
            </w:r>
            <w:r w:rsidR="00A164DE" w:rsidRPr="00A164DE">
              <w:t xml:space="preserve"> </w:t>
            </w:r>
            <w:r w:rsidR="00A164DE" w:rsidRPr="00A164DE">
              <w:rPr>
                <w:b/>
              </w:rPr>
              <w:t>32</w:t>
            </w: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/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/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</w:p>
        </w:tc>
        <w:tc>
          <w:tcPr>
            <w:tcW w:w="1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/>
          <w:p w:rsidR="00CE1408" w:rsidRPr="001A7E49" w:rsidRDefault="00CE1408" w:rsidP="007138A1">
            <w:pPr>
              <w:tabs>
                <w:tab w:val="left" w:pos="566"/>
                <w:tab w:val="left" w:pos="1132"/>
              </w:tabs>
              <w:jc w:val="center"/>
            </w:pPr>
          </w:p>
        </w:tc>
      </w:tr>
      <w:tr w:rsidR="00CE1408" w:rsidRPr="001A7E49" w:rsidTr="007138A1">
        <w:tblPrEx>
          <w:tblCellMar>
            <w:top w:w="0" w:type="dxa"/>
            <w:left w:w="117" w:type="dxa"/>
            <w:bottom w:w="0" w:type="dxa"/>
            <w:right w:w="117" w:type="dxa"/>
          </w:tblCellMar>
        </w:tblPrEx>
        <w:tc>
          <w:tcPr>
            <w:tcW w:w="113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0"/>
                <w:tab w:val="left" w:pos="566"/>
              </w:tabs>
            </w:pP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  <w:r w:rsidRPr="001A7E49">
              <w:t>G</w:t>
            </w:r>
          </w:p>
        </w:tc>
        <w:tc>
          <w:tcPr>
            <w:tcW w:w="170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CE1408" w:rsidRPr="00CE1408" w:rsidRDefault="00CE1408" w:rsidP="007138A1">
            <w:pPr>
              <w:tabs>
                <w:tab w:val="left" w:pos="566"/>
                <w:tab w:val="left" w:pos="1132"/>
              </w:tabs>
              <w:jc w:val="center"/>
              <w:rPr>
                <w:strike/>
              </w:rPr>
            </w:pPr>
            <w:r w:rsidRPr="00CE1408">
              <w:rPr>
                <w:strike/>
              </w:rPr>
              <w:t>125</w:t>
            </w:r>
            <w:r w:rsidRPr="00A164DE">
              <w:t xml:space="preserve"> </w:t>
            </w:r>
            <w:r w:rsidR="00A164DE">
              <w:rPr>
                <w:b/>
              </w:rPr>
              <w:t>40</w:t>
            </w:r>
          </w:p>
        </w:tc>
        <w:tc>
          <w:tcPr>
            <w:tcW w:w="170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CE1408" w:rsidRDefault="00CE1408" w:rsidP="007138A1">
            <w:pPr>
              <w:tabs>
                <w:tab w:val="left" w:pos="566"/>
                <w:tab w:val="left" w:pos="1132"/>
              </w:tabs>
              <w:jc w:val="center"/>
              <w:rPr>
                <w:strike/>
              </w:rPr>
            </w:pPr>
            <w:r w:rsidRPr="00CE1408">
              <w:rPr>
                <w:strike/>
              </w:rPr>
              <w:t>125</w:t>
            </w:r>
            <w:r w:rsidRPr="00A164DE">
              <w:t xml:space="preserve"> </w:t>
            </w:r>
            <w:r w:rsidR="00A164DE">
              <w:rPr>
                <w:b/>
              </w:rPr>
              <w:t>40</w:t>
            </w: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</w:p>
        </w:tc>
        <w:tc>
          <w:tcPr>
            <w:tcW w:w="1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  <w:tab w:val="left" w:pos="1132"/>
              </w:tabs>
              <w:jc w:val="center"/>
            </w:pPr>
          </w:p>
        </w:tc>
      </w:tr>
      <w:tr w:rsidR="00CE1408" w:rsidRPr="001A7E49" w:rsidTr="007138A1">
        <w:tblPrEx>
          <w:tblCellMar>
            <w:top w:w="0" w:type="dxa"/>
            <w:left w:w="117" w:type="dxa"/>
            <w:bottom w:w="0" w:type="dxa"/>
            <w:right w:w="117" w:type="dxa"/>
          </w:tblCellMar>
        </w:tblPrEx>
        <w:tc>
          <w:tcPr>
            <w:tcW w:w="113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0"/>
                <w:tab w:val="left" w:pos="566"/>
              </w:tabs>
            </w:pP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  <w:r w:rsidRPr="001A7E49">
              <w:t>J</w:t>
            </w:r>
          </w:p>
        </w:tc>
        <w:tc>
          <w:tcPr>
            <w:tcW w:w="170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CE1408" w:rsidRPr="00CE1408" w:rsidRDefault="00CE1408" w:rsidP="007138A1">
            <w:pPr>
              <w:tabs>
                <w:tab w:val="left" w:pos="566"/>
                <w:tab w:val="left" w:pos="1132"/>
              </w:tabs>
              <w:jc w:val="center"/>
              <w:rPr>
                <w:strike/>
              </w:rPr>
            </w:pPr>
            <w:r w:rsidRPr="00CE1408">
              <w:rPr>
                <w:strike/>
              </w:rPr>
              <w:t>150</w:t>
            </w:r>
            <w:r w:rsidRPr="00A164DE">
              <w:t xml:space="preserve"> </w:t>
            </w:r>
            <w:r w:rsidR="00A164DE">
              <w:rPr>
                <w:b/>
              </w:rPr>
              <w:t>48</w:t>
            </w:r>
          </w:p>
        </w:tc>
        <w:tc>
          <w:tcPr>
            <w:tcW w:w="170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CE1408" w:rsidRDefault="00CE1408" w:rsidP="007138A1">
            <w:pPr>
              <w:tabs>
                <w:tab w:val="left" w:pos="566"/>
                <w:tab w:val="left" w:pos="1132"/>
              </w:tabs>
              <w:jc w:val="center"/>
              <w:rPr>
                <w:strike/>
              </w:rPr>
            </w:pPr>
            <w:r w:rsidRPr="00CE1408">
              <w:rPr>
                <w:strike/>
              </w:rPr>
              <w:t>150</w:t>
            </w:r>
            <w:r w:rsidRPr="00A164DE">
              <w:t xml:space="preserve"> </w:t>
            </w:r>
            <w:r w:rsidR="00A164DE">
              <w:rPr>
                <w:b/>
              </w:rPr>
              <w:t>48</w:t>
            </w: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</w:p>
        </w:tc>
        <w:tc>
          <w:tcPr>
            <w:tcW w:w="1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  <w:tab w:val="left" w:pos="1132"/>
              </w:tabs>
              <w:jc w:val="center"/>
            </w:pPr>
          </w:p>
        </w:tc>
      </w:tr>
      <w:tr w:rsidR="00CE1408" w:rsidRPr="001A7E49" w:rsidTr="007138A1">
        <w:tblPrEx>
          <w:tblCellMar>
            <w:top w:w="0" w:type="dxa"/>
            <w:left w:w="117" w:type="dxa"/>
            <w:bottom w:w="0" w:type="dxa"/>
            <w:right w:w="117" w:type="dxa"/>
          </w:tblCellMar>
        </w:tblPrEx>
        <w:tc>
          <w:tcPr>
            <w:tcW w:w="113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0"/>
                <w:tab w:val="left" w:pos="566"/>
              </w:tabs>
              <w:spacing w:after="19"/>
            </w:pP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7" w:space="0" w:color="000000"/>
              <w:right w:val="single" w:sz="6" w:space="0" w:color="FFFFFF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spacing w:after="19"/>
              <w:jc w:val="center"/>
            </w:pPr>
            <w:r w:rsidRPr="001A7E49">
              <w:t>K</w:t>
            </w:r>
          </w:p>
        </w:tc>
        <w:tc>
          <w:tcPr>
            <w:tcW w:w="1700" w:type="dxa"/>
            <w:tcBorders>
              <w:top w:val="single" w:sz="6" w:space="0" w:color="FFFFFF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1408" w:rsidRPr="00CE1408" w:rsidRDefault="00CE1408" w:rsidP="00A164DE">
            <w:pPr>
              <w:tabs>
                <w:tab w:val="left" w:pos="566"/>
                <w:tab w:val="left" w:pos="1132"/>
              </w:tabs>
              <w:spacing w:after="19"/>
              <w:jc w:val="center"/>
              <w:rPr>
                <w:strike/>
              </w:rPr>
            </w:pPr>
            <w:r w:rsidRPr="00CE1408">
              <w:rPr>
                <w:strike/>
              </w:rPr>
              <w:t>175</w:t>
            </w:r>
            <w:r w:rsidRPr="00A164DE">
              <w:t xml:space="preserve"> </w:t>
            </w:r>
            <w:r w:rsidR="00A164DE">
              <w:rPr>
                <w:b/>
              </w:rPr>
              <w:t>56</w:t>
            </w:r>
          </w:p>
        </w:tc>
        <w:tc>
          <w:tcPr>
            <w:tcW w:w="1702" w:type="dxa"/>
            <w:tcBorders>
              <w:top w:val="single" w:sz="6" w:space="0" w:color="FFFFFF"/>
              <w:left w:val="single" w:sz="6" w:space="0" w:color="FFFFFF"/>
              <w:bottom w:val="single" w:sz="7" w:space="0" w:color="000000"/>
              <w:right w:val="single" w:sz="7" w:space="0" w:color="000000"/>
            </w:tcBorders>
          </w:tcPr>
          <w:p w:rsidR="00CE1408" w:rsidRPr="00CE1408" w:rsidRDefault="00CE1408" w:rsidP="007138A1">
            <w:pPr>
              <w:tabs>
                <w:tab w:val="left" w:pos="566"/>
                <w:tab w:val="left" w:pos="1132"/>
              </w:tabs>
              <w:spacing w:after="19"/>
              <w:jc w:val="center"/>
              <w:rPr>
                <w:strike/>
              </w:rPr>
            </w:pPr>
            <w:r w:rsidRPr="00CE1408">
              <w:rPr>
                <w:strike/>
              </w:rPr>
              <w:t>175</w:t>
            </w:r>
            <w:r w:rsidRPr="00A164DE">
              <w:t xml:space="preserve"> </w:t>
            </w:r>
            <w:r w:rsidR="00A164DE">
              <w:rPr>
                <w:b/>
              </w:rPr>
              <w:t>56</w:t>
            </w: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spacing w:after="19"/>
              <w:jc w:val="center"/>
            </w:pP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spacing w:after="19"/>
              <w:jc w:val="center"/>
            </w:pPr>
          </w:p>
        </w:tc>
        <w:tc>
          <w:tcPr>
            <w:tcW w:w="1700" w:type="dxa"/>
            <w:tcBorders>
              <w:top w:val="single" w:sz="6" w:space="0" w:color="FFFFFF"/>
              <w:left w:val="single" w:sz="6" w:space="0" w:color="FFFFFF"/>
              <w:bottom w:val="single" w:sz="7" w:space="0" w:color="000000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  <w:tab w:val="left" w:pos="1132"/>
              </w:tabs>
              <w:spacing w:after="19"/>
              <w:jc w:val="center"/>
            </w:pPr>
          </w:p>
        </w:tc>
      </w:tr>
      <w:tr w:rsidR="00CE1408" w:rsidRPr="001A7E49" w:rsidTr="007138A1">
        <w:tblPrEx>
          <w:tblCellMar>
            <w:top w:w="0" w:type="dxa"/>
            <w:left w:w="117" w:type="dxa"/>
            <w:bottom w:w="0" w:type="dxa"/>
            <w:right w:w="117" w:type="dxa"/>
          </w:tblCellMar>
        </w:tblPrEx>
        <w:tc>
          <w:tcPr>
            <w:tcW w:w="113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0"/>
                <w:tab w:val="left" w:pos="566"/>
              </w:tabs>
            </w:pP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  <w:r w:rsidRPr="001A7E49">
              <w:t>L</w:t>
            </w:r>
          </w:p>
        </w:tc>
        <w:tc>
          <w:tcPr>
            <w:tcW w:w="170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CE1408" w:rsidRPr="00CE1408" w:rsidRDefault="00CE1408" w:rsidP="00A164DE">
            <w:pPr>
              <w:tabs>
                <w:tab w:val="left" w:pos="566"/>
                <w:tab w:val="left" w:pos="1132"/>
              </w:tabs>
              <w:jc w:val="center"/>
              <w:rPr>
                <w:strike/>
              </w:rPr>
            </w:pPr>
            <w:r w:rsidRPr="00CE1408">
              <w:rPr>
                <w:strike/>
              </w:rPr>
              <w:t>200</w:t>
            </w:r>
            <w:r w:rsidRPr="00A164DE">
              <w:t xml:space="preserve"> </w:t>
            </w:r>
            <w:r w:rsidR="00A164DE">
              <w:rPr>
                <w:b/>
              </w:rPr>
              <w:t>64</w:t>
            </w:r>
          </w:p>
        </w:tc>
        <w:tc>
          <w:tcPr>
            <w:tcW w:w="170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CE1408" w:rsidRDefault="00CE1408" w:rsidP="00A164DE">
            <w:pPr>
              <w:tabs>
                <w:tab w:val="left" w:pos="566"/>
                <w:tab w:val="left" w:pos="1132"/>
              </w:tabs>
              <w:jc w:val="center"/>
              <w:rPr>
                <w:strike/>
              </w:rPr>
            </w:pPr>
            <w:r w:rsidRPr="00CE1408">
              <w:rPr>
                <w:strike/>
              </w:rPr>
              <w:t>175</w:t>
            </w:r>
            <w:r w:rsidRPr="00A164DE">
              <w:t xml:space="preserve"> </w:t>
            </w:r>
            <w:r w:rsidR="00A164DE">
              <w:rPr>
                <w:b/>
              </w:rPr>
              <w:t>56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  <w:r w:rsidRPr="001A7E49">
              <w:t>70%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  <w:r w:rsidRPr="001A7E49">
              <w:t>88%</w:t>
            </w:r>
          </w:p>
        </w:tc>
        <w:tc>
          <w:tcPr>
            <w:tcW w:w="1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  <w:tab w:val="left" w:pos="1132"/>
              </w:tabs>
              <w:jc w:val="center"/>
            </w:pPr>
            <w:r w:rsidRPr="001A7E49">
              <w:t>106%</w:t>
            </w:r>
          </w:p>
        </w:tc>
      </w:tr>
      <w:tr w:rsidR="00CE1408" w:rsidRPr="001A7E49" w:rsidTr="007138A1">
        <w:tblPrEx>
          <w:tblCellMar>
            <w:top w:w="0" w:type="dxa"/>
            <w:left w:w="117" w:type="dxa"/>
            <w:bottom w:w="0" w:type="dxa"/>
            <w:right w:w="117" w:type="dxa"/>
          </w:tblCellMar>
        </w:tblPrEx>
        <w:tc>
          <w:tcPr>
            <w:tcW w:w="113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0"/>
                <w:tab w:val="left" w:pos="566"/>
              </w:tabs>
              <w:spacing w:after="19"/>
            </w:pP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spacing w:after="19"/>
              <w:jc w:val="center"/>
            </w:pPr>
          </w:p>
        </w:tc>
        <w:tc>
          <w:tcPr>
            <w:tcW w:w="170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  <w:tab w:val="left" w:pos="1132"/>
              </w:tabs>
              <w:spacing w:after="19"/>
              <w:jc w:val="center"/>
            </w:pPr>
          </w:p>
        </w:tc>
        <w:tc>
          <w:tcPr>
            <w:tcW w:w="170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  <w:tab w:val="left" w:pos="1132"/>
              </w:tabs>
              <w:spacing w:after="19"/>
              <w:jc w:val="center"/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6" w:space="0" w:color="FFFFFF"/>
              <w:bottom w:val="single" w:sz="7" w:space="0" w:color="000000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spacing w:after="19"/>
              <w:jc w:val="center"/>
            </w:pPr>
            <w:r w:rsidRPr="001A7E49">
              <w:t>4 h.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6" w:space="0" w:color="FFFFFF"/>
              <w:bottom w:val="single" w:sz="7" w:space="0" w:color="000000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spacing w:after="19"/>
              <w:jc w:val="center"/>
            </w:pPr>
            <w:r w:rsidRPr="001A7E49">
              <w:t>6 h.</w:t>
            </w:r>
          </w:p>
        </w:tc>
        <w:tc>
          <w:tcPr>
            <w:tcW w:w="1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  <w:tab w:val="left" w:pos="1132"/>
              </w:tabs>
              <w:spacing w:after="19"/>
              <w:jc w:val="center"/>
            </w:pPr>
          </w:p>
        </w:tc>
      </w:tr>
      <w:tr w:rsidR="00CE1408" w:rsidRPr="001A7E49" w:rsidTr="007138A1">
        <w:tblPrEx>
          <w:tblCellMar>
            <w:top w:w="0" w:type="dxa"/>
            <w:left w:w="117" w:type="dxa"/>
            <w:bottom w:w="0" w:type="dxa"/>
            <w:right w:w="117" w:type="dxa"/>
          </w:tblCellMar>
        </w:tblPrEx>
        <w:tc>
          <w:tcPr>
            <w:tcW w:w="113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0"/>
                <w:tab w:val="left" w:pos="566"/>
              </w:tabs>
            </w:pP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  <w:r w:rsidRPr="001A7E49">
              <w:t>M</w:t>
            </w:r>
          </w:p>
        </w:tc>
        <w:tc>
          <w:tcPr>
            <w:tcW w:w="170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CE1408" w:rsidRPr="00CE1408" w:rsidRDefault="00CE1408" w:rsidP="00A164DE">
            <w:pPr>
              <w:tabs>
                <w:tab w:val="left" w:pos="566"/>
                <w:tab w:val="left" w:pos="1132"/>
              </w:tabs>
              <w:jc w:val="center"/>
              <w:rPr>
                <w:strike/>
              </w:rPr>
            </w:pPr>
            <w:r w:rsidRPr="00CE1408">
              <w:rPr>
                <w:strike/>
              </w:rPr>
              <w:t>250</w:t>
            </w:r>
            <w:r w:rsidRPr="00A164DE">
              <w:t xml:space="preserve"> </w:t>
            </w:r>
            <w:r w:rsidR="00A164DE">
              <w:rPr>
                <w:b/>
              </w:rPr>
              <w:t>80</w:t>
            </w:r>
          </w:p>
        </w:tc>
        <w:tc>
          <w:tcPr>
            <w:tcW w:w="170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CE1408" w:rsidRDefault="00CE1408" w:rsidP="00A164DE">
            <w:pPr>
              <w:tabs>
                <w:tab w:val="left" w:pos="566"/>
                <w:tab w:val="left" w:pos="1132"/>
              </w:tabs>
              <w:jc w:val="center"/>
              <w:rPr>
                <w:strike/>
              </w:rPr>
            </w:pPr>
            <w:r w:rsidRPr="00CE1408">
              <w:rPr>
                <w:strike/>
              </w:rPr>
              <w:t>200</w:t>
            </w:r>
            <w:r w:rsidRPr="00A164DE">
              <w:t xml:space="preserve"> </w:t>
            </w:r>
            <w:r w:rsidR="00A164DE">
              <w:rPr>
                <w:b/>
              </w:rPr>
              <w:t>64</w:t>
            </w: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  <w:r w:rsidRPr="001A7E49">
              <w:t>75%</w:t>
            </w: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  <w:r w:rsidRPr="001A7E49">
              <w:t>97%</w:t>
            </w:r>
          </w:p>
        </w:tc>
        <w:tc>
          <w:tcPr>
            <w:tcW w:w="1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  <w:tab w:val="left" w:pos="1132"/>
              </w:tabs>
              <w:jc w:val="center"/>
            </w:pPr>
            <w:r w:rsidRPr="001A7E49">
              <w:t>114%</w:t>
            </w:r>
          </w:p>
        </w:tc>
      </w:tr>
      <w:tr w:rsidR="00CE1408" w:rsidRPr="001A7E49" w:rsidTr="00EB1CB6">
        <w:tblPrEx>
          <w:tblCellMar>
            <w:top w:w="0" w:type="dxa"/>
            <w:left w:w="117" w:type="dxa"/>
            <w:bottom w:w="0" w:type="dxa"/>
            <w:right w:w="117" w:type="dxa"/>
          </w:tblCellMar>
        </w:tblPrEx>
        <w:tc>
          <w:tcPr>
            <w:tcW w:w="113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0"/>
                <w:tab w:val="left" w:pos="566"/>
              </w:tabs>
            </w:pP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  <w:r w:rsidRPr="001A7E49">
              <w:t>N</w:t>
            </w:r>
          </w:p>
        </w:tc>
        <w:tc>
          <w:tcPr>
            <w:tcW w:w="1700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CE1408" w:rsidRPr="00CE1408" w:rsidRDefault="00CE1408" w:rsidP="00A164DE">
            <w:pPr>
              <w:tabs>
                <w:tab w:val="left" w:pos="566"/>
                <w:tab w:val="left" w:pos="1132"/>
              </w:tabs>
              <w:jc w:val="center"/>
              <w:rPr>
                <w:strike/>
              </w:rPr>
            </w:pPr>
            <w:r w:rsidRPr="00CE1408">
              <w:rPr>
                <w:strike/>
              </w:rPr>
              <w:t>275</w:t>
            </w:r>
            <w:r w:rsidRPr="00A164DE">
              <w:t xml:space="preserve"> </w:t>
            </w:r>
            <w:r w:rsidR="00A164DE">
              <w:rPr>
                <w:b/>
              </w:rPr>
              <w:t>88</w:t>
            </w:r>
          </w:p>
        </w:tc>
        <w:tc>
          <w:tcPr>
            <w:tcW w:w="170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  <w:tab w:val="left" w:pos="1132"/>
              </w:tabs>
              <w:jc w:val="center"/>
            </w:pPr>
            <w:r w:rsidRPr="001A7E49">
              <w:t>-</w:t>
            </w: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  <w:r w:rsidRPr="001A7E49">
              <w:t>75%</w:t>
            </w:r>
          </w:p>
        </w:tc>
        <w:tc>
          <w:tcPr>
            <w:tcW w:w="11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jc w:val="center"/>
            </w:pPr>
            <w:r w:rsidRPr="001A7E49">
              <w:t>97%</w:t>
            </w:r>
          </w:p>
        </w:tc>
        <w:tc>
          <w:tcPr>
            <w:tcW w:w="1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  <w:tab w:val="left" w:pos="1132"/>
              </w:tabs>
              <w:jc w:val="center"/>
            </w:pPr>
            <w:r w:rsidRPr="001A7E49">
              <w:t>114%</w:t>
            </w:r>
          </w:p>
        </w:tc>
      </w:tr>
      <w:tr w:rsidR="00CE1408" w:rsidRPr="001A7E49" w:rsidTr="00EC6941">
        <w:tblPrEx>
          <w:tblCellMar>
            <w:top w:w="0" w:type="dxa"/>
            <w:left w:w="117" w:type="dxa"/>
            <w:bottom w:w="0" w:type="dxa"/>
            <w:right w:w="117" w:type="dxa"/>
          </w:tblCellMar>
        </w:tblPrEx>
        <w:tc>
          <w:tcPr>
            <w:tcW w:w="1134" w:type="dxa"/>
            <w:tcBorders>
              <w:top w:val="single" w:sz="6" w:space="0" w:color="FFFFFF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:rsidR="00CE1408" w:rsidRPr="001A7E49" w:rsidRDefault="00CE1408" w:rsidP="007138A1">
            <w:pPr>
              <w:tabs>
                <w:tab w:val="left" w:pos="0"/>
                <w:tab w:val="left" w:pos="566"/>
              </w:tabs>
              <w:spacing w:after="19"/>
            </w:pPr>
          </w:p>
        </w:tc>
        <w:tc>
          <w:tcPr>
            <w:tcW w:w="1134" w:type="dxa"/>
            <w:tcBorders>
              <w:top w:val="single" w:sz="6" w:space="0" w:color="FFFFFF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spacing w:after="19"/>
              <w:jc w:val="center"/>
            </w:pPr>
            <w:r w:rsidRPr="001A7E49">
              <w:t>P</w:t>
            </w:r>
          </w:p>
        </w:tc>
        <w:tc>
          <w:tcPr>
            <w:tcW w:w="1700" w:type="dxa"/>
            <w:tcBorders>
              <w:top w:val="single" w:sz="6" w:space="0" w:color="FFFFFF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:rsidR="00CE1408" w:rsidRPr="00CE1408" w:rsidRDefault="00CE1408" w:rsidP="00A164DE">
            <w:pPr>
              <w:tabs>
                <w:tab w:val="left" w:pos="566"/>
                <w:tab w:val="left" w:pos="1132"/>
              </w:tabs>
              <w:spacing w:after="19"/>
              <w:jc w:val="center"/>
              <w:rPr>
                <w:strike/>
              </w:rPr>
            </w:pPr>
            <w:r w:rsidRPr="00CE1408">
              <w:rPr>
                <w:strike/>
              </w:rPr>
              <w:t>300</w:t>
            </w:r>
            <w:r w:rsidRPr="00A164DE">
              <w:t xml:space="preserve"> </w:t>
            </w:r>
            <w:r w:rsidR="00A164DE">
              <w:rPr>
                <w:b/>
              </w:rPr>
              <w:t>96</w:t>
            </w:r>
          </w:p>
        </w:tc>
        <w:tc>
          <w:tcPr>
            <w:tcW w:w="1702" w:type="dxa"/>
            <w:tcBorders>
              <w:top w:val="single" w:sz="6" w:space="0" w:color="FFFFFF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  <w:tab w:val="left" w:pos="1132"/>
              </w:tabs>
              <w:spacing w:after="19"/>
              <w:jc w:val="center"/>
            </w:pPr>
            <w:r w:rsidRPr="001A7E49">
              <w:t>-</w:t>
            </w:r>
          </w:p>
        </w:tc>
        <w:tc>
          <w:tcPr>
            <w:tcW w:w="1134" w:type="dxa"/>
            <w:tcBorders>
              <w:top w:val="single" w:sz="6" w:space="0" w:color="FFFFFF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spacing w:after="19"/>
              <w:jc w:val="center"/>
            </w:pPr>
            <w:r w:rsidRPr="001A7E49">
              <w:t>75%</w:t>
            </w:r>
          </w:p>
        </w:tc>
        <w:tc>
          <w:tcPr>
            <w:tcW w:w="1134" w:type="dxa"/>
            <w:tcBorders>
              <w:top w:val="single" w:sz="6" w:space="0" w:color="FFFFFF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</w:tabs>
              <w:spacing w:after="19"/>
              <w:jc w:val="center"/>
            </w:pPr>
            <w:r w:rsidRPr="001A7E49">
              <w:t>97%</w:t>
            </w:r>
          </w:p>
        </w:tc>
        <w:tc>
          <w:tcPr>
            <w:tcW w:w="1700" w:type="dxa"/>
            <w:tcBorders>
              <w:top w:val="single" w:sz="6" w:space="0" w:color="FFFFFF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:rsidR="00CE1408" w:rsidRPr="001A7E49" w:rsidRDefault="00CE1408" w:rsidP="007138A1">
            <w:pPr>
              <w:tabs>
                <w:tab w:val="left" w:pos="566"/>
                <w:tab w:val="left" w:pos="1132"/>
              </w:tabs>
              <w:spacing w:after="19"/>
              <w:jc w:val="center"/>
            </w:pPr>
            <w:r w:rsidRPr="001A7E49">
              <w:t>114%</w:t>
            </w:r>
          </w:p>
        </w:tc>
      </w:tr>
      <w:tr w:rsidR="00EB1CB6" w:rsidRPr="001A7E49" w:rsidTr="00EC6941">
        <w:tblPrEx>
          <w:tblCellMar>
            <w:top w:w="0" w:type="dxa"/>
            <w:left w:w="117" w:type="dxa"/>
            <w:bottom w:w="0" w:type="dxa"/>
            <w:right w:w="117" w:type="dxa"/>
          </w:tblCellMar>
        </w:tblPrEx>
        <w:tc>
          <w:tcPr>
            <w:tcW w:w="9638" w:type="dxa"/>
            <w:gridSpan w:val="7"/>
            <w:tcBorders>
              <w:top w:val="single" w:sz="12" w:space="0" w:color="auto"/>
            </w:tcBorders>
          </w:tcPr>
          <w:p w:rsidR="00EB1CB6" w:rsidRPr="00883326" w:rsidRDefault="00EB1CB6" w:rsidP="00EB1CB6">
            <w:pPr>
              <w:tabs>
                <w:tab w:val="left" w:pos="0"/>
                <w:tab w:val="left" w:pos="691"/>
                <w:tab w:val="left" w:pos="1382"/>
                <w:tab w:val="left" w:pos="2150"/>
                <w:tab w:val="left" w:pos="2841"/>
                <w:tab w:val="left" w:pos="3609"/>
              </w:tabs>
              <w:rPr>
                <w:sz w:val="18"/>
              </w:rPr>
            </w:pPr>
            <w:r w:rsidRPr="00883326">
              <w:rPr>
                <w:sz w:val="18"/>
                <w:u w:val="single"/>
              </w:rPr>
              <w:t>Notes</w:t>
            </w:r>
            <w:r w:rsidRPr="00883326">
              <w:rPr>
                <w:sz w:val="18"/>
              </w:rPr>
              <w:t>:</w:t>
            </w:r>
          </w:p>
          <w:p w:rsidR="00EB1CB6" w:rsidRPr="00883326" w:rsidRDefault="00F8725B" w:rsidP="00F8725B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(1)  </w:t>
            </w:r>
            <w:r w:rsidR="00EB1CB6" w:rsidRPr="00883326">
              <w:rPr>
                <w:sz w:val="18"/>
              </w:rPr>
              <w:t>"</w:t>
            </w:r>
            <w:r w:rsidR="00EB1CB6" w:rsidRPr="00F8725B">
              <w:rPr>
                <w:i/>
                <w:sz w:val="18"/>
              </w:rPr>
              <w:t>Special-use</w:t>
            </w:r>
            <w:r w:rsidR="00EB1CB6" w:rsidRPr="00883326">
              <w:rPr>
                <w:sz w:val="18"/>
              </w:rPr>
              <w:t>" tyres (see paragraph 2.3.2. of this Regulation) shall be tested at a speed equal to 85 per cent of the speed prescribed for equivalent normal tyres.</w:t>
            </w:r>
          </w:p>
          <w:p w:rsidR="00EB1CB6" w:rsidRPr="001A7E49" w:rsidRDefault="00F8725B" w:rsidP="00EB1CB6">
            <w:pPr>
              <w:tabs>
                <w:tab w:val="left" w:pos="566"/>
                <w:tab w:val="left" w:pos="1132"/>
              </w:tabs>
              <w:spacing w:after="19"/>
            </w:pPr>
            <w:r>
              <w:rPr>
                <w:sz w:val="18"/>
              </w:rPr>
              <w:t xml:space="preserve">(2)  </w:t>
            </w:r>
            <w:r w:rsidR="00EB1CB6" w:rsidRPr="00883326">
              <w:rPr>
                <w:sz w:val="18"/>
              </w:rPr>
              <w:t xml:space="preserve">Tyres having a load capacity index equal to or greater than </w:t>
            </w:r>
            <w:r w:rsidR="00EB1CB6" w:rsidRPr="00883326">
              <w:rPr>
                <w:strike/>
                <w:sz w:val="18"/>
              </w:rPr>
              <w:t>121</w:t>
            </w:r>
            <w:r w:rsidR="00EB1CB6" w:rsidRPr="00883326">
              <w:rPr>
                <w:sz w:val="18"/>
              </w:rPr>
              <w:t xml:space="preserve"> </w:t>
            </w:r>
            <w:r w:rsidR="00EB1CB6" w:rsidRPr="00883326">
              <w:rPr>
                <w:b/>
                <w:sz w:val="18"/>
              </w:rPr>
              <w:t>122</w:t>
            </w:r>
            <w:r w:rsidR="00EB1CB6" w:rsidRPr="00883326">
              <w:rPr>
                <w:sz w:val="18"/>
              </w:rPr>
              <w:t xml:space="preserve">, a speed category symbol "N" or "P" and the additional markings "C" or "LT" included in the tyre size designation (referred to in paragraph </w:t>
            </w:r>
            <w:r w:rsidR="00EB1CB6" w:rsidRPr="00883326">
              <w:rPr>
                <w:strike/>
                <w:sz w:val="18"/>
              </w:rPr>
              <w:t>3.2.13.</w:t>
            </w:r>
            <w:r w:rsidR="00EB1CB6" w:rsidRPr="00883326">
              <w:rPr>
                <w:sz w:val="18"/>
              </w:rPr>
              <w:t xml:space="preserve"> </w:t>
            </w:r>
            <w:r w:rsidR="00EB1CB6" w:rsidRPr="00883326">
              <w:rPr>
                <w:b/>
                <w:sz w:val="18"/>
              </w:rPr>
              <w:t>3.2.14.</w:t>
            </w:r>
            <w:r w:rsidR="00EB1CB6" w:rsidRPr="00883326">
              <w:rPr>
                <w:sz w:val="18"/>
              </w:rPr>
              <w:t xml:space="preserve"> of this Regulation), shall be tested with the same programme as specified in the above table for tyres having a load capacity index equal to or less than 121.</w:t>
            </w:r>
          </w:p>
        </w:tc>
      </w:tr>
    </w:tbl>
    <w:p w:rsidR="008F4D4D" w:rsidRPr="00883326" w:rsidRDefault="008F4D4D" w:rsidP="00EB1CB6">
      <w:pPr>
        <w:jc w:val="both"/>
        <w:rPr>
          <w:sz w:val="18"/>
        </w:rPr>
      </w:pPr>
    </w:p>
    <w:p w:rsidR="0020554F" w:rsidRPr="00EB1CB6" w:rsidRDefault="00EB1CB6" w:rsidP="00EB1CB6">
      <w:pPr>
        <w:pStyle w:val="HChG"/>
      </w:pPr>
      <w:r>
        <w:rPr>
          <w:lang w:val="fr-CH"/>
        </w:rPr>
        <w:tab/>
      </w:r>
      <w:r w:rsidR="0020554F" w:rsidRPr="00EB1CB6">
        <w:t>II.</w:t>
      </w:r>
      <w:r w:rsidR="0020554F" w:rsidRPr="00EB1CB6">
        <w:tab/>
        <w:t>Justification</w:t>
      </w:r>
    </w:p>
    <w:p w:rsidR="0020554F" w:rsidRPr="007538C0" w:rsidRDefault="007A3A71" w:rsidP="00EB1CB6">
      <w:pPr>
        <w:spacing w:after="120" w:line="240" w:lineRule="auto"/>
        <w:ind w:left="1134" w:right="1134" w:firstLine="567"/>
        <w:jc w:val="both"/>
      </w:pPr>
      <w:r>
        <w:t xml:space="preserve">It is proposed to </w:t>
      </w:r>
      <w:r w:rsidR="003D2177">
        <w:t>change measurement units for drum speed from min</w:t>
      </w:r>
      <w:r w:rsidR="003D2177" w:rsidRPr="003D2177">
        <w:rPr>
          <w:vertAlign w:val="superscript"/>
        </w:rPr>
        <w:t>-1</w:t>
      </w:r>
      <w:r w:rsidR="003D2177">
        <w:t xml:space="preserve"> to km.h</w:t>
      </w:r>
      <w:r w:rsidR="003D2177" w:rsidRPr="003D2177">
        <w:rPr>
          <w:vertAlign w:val="superscript"/>
        </w:rPr>
        <w:t>-1</w:t>
      </w:r>
      <w:r w:rsidR="003D2177">
        <w:t xml:space="preserve"> to align the requirements with other tyre regulation</w:t>
      </w:r>
      <w:r w:rsidR="00CF5BE4">
        <w:t>s. The proposed text also</w:t>
      </w:r>
      <w:r w:rsidR="000130DA">
        <w:t xml:space="preserve"> amends </w:t>
      </w:r>
      <w:r w:rsidR="00EC6941">
        <w:t xml:space="preserve">an </w:t>
      </w:r>
      <w:r w:rsidR="000130DA">
        <w:t>incorrect reference to par</w:t>
      </w:r>
      <w:r w:rsidR="00883326">
        <w:t>a</w:t>
      </w:r>
      <w:r w:rsidR="000130DA">
        <w:t>. 3.2.13. of the Regulation</w:t>
      </w:r>
      <w:r w:rsidR="00EC6941">
        <w:t xml:space="preserve"> and an i</w:t>
      </w:r>
      <w:r w:rsidR="00F41721">
        <w:t>ncorrect boundary value of load index</w:t>
      </w:r>
      <w:r w:rsidR="00CF5BE4">
        <w:t>.</w:t>
      </w:r>
    </w:p>
    <w:p w:rsidR="005A198E" w:rsidRPr="004E5C76" w:rsidRDefault="00C27032" w:rsidP="005A796A">
      <w:pPr>
        <w:pStyle w:val="SingleTxtG"/>
        <w:spacing w:before="120" w:after="0"/>
        <w:ind w:right="993"/>
        <w:jc w:val="center"/>
        <w:rPr>
          <w:b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A198E" w:rsidRPr="004E5C76" w:rsidSect="00DB225E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3C9" w:rsidRDefault="00AA23C9"/>
  </w:endnote>
  <w:endnote w:type="continuationSeparator" w:id="0">
    <w:p w:rsidR="00AA23C9" w:rsidRDefault="00AA23C9"/>
  </w:endnote>
  <w:endnote w:type="continuationNotice" w:id="1">
    <w:p w:rsidR="00AA23C9" w:rsidRDefault="00AA23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A73709" w:rsidP="00923752">
    <w:pPr>
      <w:pStyle w:val="Footer"/>
      <w:tabs>
        <w:tab w:val="right" w:pos="9638"/>
      </w:tabs>
      <w:rPr>
        <w:sz w:val="18"/>
      </w:rPr>
    </w:pPr>
    <w:r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CF0D5E">
      <w:rPr>
        <w:b/>
        <w:noProof/>
        <w:sz w:val="18"/>
      </w:rPr>
      <w:t>2</w:t>
    </w:r>
    <w:r w:rsidRPr="00923752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A73709" w:rsidP="00923752">
    <w:pPr>
      <w:pStyle w:val="Footer"/>
      <w:tabs>
        <w:tab w:val="right" w:pos="9638"/>
      </w:tabs>
      <w:rPr>
        <w:b/>
        <w:sz w:val="18"/>
      </w:rPr>
    </w:pPr>
    <w:r>
      <w:tab/>
    </w:r>
    <w:r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883326">
      <w:rPr>
        <w:b/>
        <w:noProof/>
        <w:sz w:val="18"/>
      </w:rPr>
      <w:t>3</w:t>
    </w:r>
    <w:r w:rsidRPr="0092375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CF0D5E">
    <w:pPr>
      <w:pStyle w:val="Footer"/>
      <w:rPr>
        <w:sz w:val="20"/>
      </w:rPr>
    </w:pPr>
    <w:r>
      <w:rPr>
        <w:noProof/>
        <w:lang w:eastAsia="en-GB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5148580</wp:posOffset>
          </wp:positionH>
          <wp:positionV relativeFrom="paragraph">
            <wp:posOffset>-79375</wp:posOffset>
          </wp:positionV>
          <wp:extent cx="930275" cy="230505"/>
          <wp:effectExtent l="0" t="0" r="3175" b="0"/>
          <wp:wrapNone/>
          <wp:docPr id="1" name="Picture 2" descr="Description: 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09">
      <w:rPr>
        <w:sz w:val="20"/>
      </w:rPr>
      <w:t>GE.1</w:t>
    </w:r>
    <w:r w:rsidR="00D33196">
      <w:rPr>
        <w:sz w:val="20"/>
      </w:rPr>
      <w:t>5</w:t>
    </w:r>
    <w:r w:rsidR="00A73709">
      <w:rPr>
        <w:sz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3C9" w:rsidRPr="000B175B" w:rsidRDefault="00AA23C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A23C9" w:rsidRPr="00FC68B7" w:rsidRDefault="00AA23C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AA23C9" w:rsidRDefault="00AA23C9"/>
  </w:footnote>
  <w:footnote w:id="2">
    <w:p w:rsidR="00866E93" w:rsidRPr="002232AF" w:rsidRDefault="00866E93" w:rsidP="00866E93">
      <w:pPr>
        <w:pStyle w:val="FootnoteText"/>
        <w:jc w:val="both"/>
        <w:rPr>
          <w:lang w:val="en-US"/>
        </w:rPr>
      </w:pPr>
      <w:r>
        <w:tab/>
      </w:r>
      <w:r w:rsidRPr="002232AF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C04C5C">
        <w:rPr>
          <w:szCs w:val="18"/>
          <w:lang w:val="en-US"/>
        </w:rPr>
        <w:t>In accordance with the programme of work of the Inla</w:t>
      </w:r>
      <w:r>
        <w:rPr>
          <w:szCs w:val="18"/>
          <w:lang w:val="en-US"/>
        </w:rPr>
        <w:t>nd Transport Committee for 2012–2016 (ECE/TRANS/224</w:t>
      </w:r>
      <w:r w:rsidRPr="00DC2E82">
        <w:rPr>
          <w:szCs w:val="18"/>
          <w:lang w:val="en-US"/>
        </w:rPr>
        <w:t xml:space="preserve">, para. </w:t>
      </w:r>
      <w:r>
        <w:rPr>
          <w:szCs w:val="18"/>
          <w:lang w:val="en-US"/>
        </w:rPr>
        <w:t>94</w:t>
      </w:r>
      <w:r w:rsidRPr="00DC2E82">
        <w:rPr>
          <w:szCs w:val="18"/>
          <w:lang w:val="en-US"/>
        </w:rPr>
        <w:t xml:space="preserve"> and ECE/TRANS/201</w:t>
      </w:r>
      <w:r>
        <w:rPr>
          <w:szCs w:val="18"/>
          <w:lang w:val="en-US"/>
        </w:rPr>
        <w:t>2</w:t>
      </w:r>
      <w:r w:rsidRPr="00DC2E82">
        <w:rPr>
          <w:szCs w:val="18"/>
          <w:lang w:val="en-US"/>
        </w:rPr>
        <w:t>/</w:t>
      </w:r>
      <w:r>
        <w:rPr>
          <w:szCs w:val="18"/>
          <w:lang w:val="en-US"/>
        </w:rPr>
        <w:t>12</w:t>
      </w:r>
      <w:r w:rsidRPr="00DC2E82">
        <w:rPr>
          <w:szCs w:val="18"/>
          <w:lang w:val="en-US"/>
        </w:rPr>
        <w:t xml:space="preserve">, </w:t>
      </w:r>
      <w:r w:rsidRPr="00C04C5C">
        <w:rPr>
          <w:szCs w:val="18"/>
          <w:lang w:val="en-US"/>
        </w:rPr>
        <w:t>programme activity 02.4), the World Forum will</w:t>
      </w:r>
      <w:r>
        <w:rPr>
          <w:szCs w:val="18"/>
          <w:lang w:val="en-US"/>
        </w:rPr>
        <w:t xml:space="preserve"> develop, harmonize and update R</w:t>
      </w:r>
      <w:r w:rsidRPr="00C04C5C">
        <w:rPr>
          <w:szCs w:val="18"/>
          <w:lang w:val="en-US"/>
        </w:rPr>
        <w:t xml:space="preserve">egulations in order to enhance </w:t>
      </w:r>
      <w:r>
        <w:rPr>
          <w:szCs w:val="18"/>
          <w:lang w:val="en-US"/>
        </w:rPr>
        <w:t xml:space="preserve">the </w:t>
      </w:r>
      <w:r w:rsidRPr="00C04C5C">
        <w:rPr>
          <w:szCs w:val="18"/>
          <w:lang w:val="en-US"/>
        </w:rPr>
        <w:t>performance of vehicles. The present document is submitted in conformity with that mandate</w:t>
      </w:r>
      <w:r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A73709">
    <w:pPr>
      <w:pStyle w:val="Header"/>
    </w:pPr>
    <w:r>
      <w:t>ECE/TRANS/WP.29/GRRF/201</w:t>
    </w:r>
    <w:r w:rsidR="00F87B5E">
      <w:t>5</w:t>
    </w:r>
    <w:r>
      <w:t>/</w:t>
    </w:r>
    <w:r w:rsidR="00EB1CB6" w:rsidRPr="00EB1CB6">
      <w:t>39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A73709" w:rsidP="00923752">
    <w:pPr>
      <w:pStyle w:val="Header"/>
      <w:jc w:val="right"/>
    </w:pPr>
    <w:r>
      <w:t>ECE/TRANS/WP.29/GRRF/201</w:t>
    </w:r>
    <w:r w:rsidR="00F87B5E">
      <w:t>5</w:t>
    </w:r>
    <w:r>
      <w:t>/</w:t>
    </w:r>
    <w:r w:rsidR="003D2177" w:rsidRPr="003D2177">
      <w:rPr>
        <w:color w:val="FF0000"/>
      </w:rPr>
      <w:t>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1072"/>
        </w:tabs>
        <w:ind w:left="1072" w:hanging="360"/>
      </w:pPr>
    </w:lvl>
  </w:abstractNum>
  <w:abstractNum w:abstractNumId="11">
    <w:nsid w:val="00000002"/>
    <w:multiLevelType w:val="singleLevel"/>
    <w:tmpl w:val="00000002"/>
    <w:name w:val="WW8Num3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3"/>
    <w:multiLevelType w:val="multilevel"/>
    <w:tmpl w:val="00000003"/>
    <w:name w:val="WW8Num4"/>
    <w:lvl w:ilvl="0">
      <w:start w:val="100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53C763F"/>
    <w:multiLevelType w:val="hybridMultilevel"/>
    <w:tmpl w:val="583C88B8"/>
    <w:lvl w:ilvl="0" w:tplc="8ABA7956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049" w:hanging="360"/>
      </w:pPr>
    </w:lvl>
    <w:lvl w:ilvl="2" w:tplc="0809001B" w:tentative="1">
      <w:start w:val="1"/>
      <w:numFmt w:val="lowerRoman"/>
      <w:lvlText w:val="%3."/>
      <w:lvlJc w:val="right"/>
      <w:pPr>
        <w:ind w:left="5769" w:hanging="180"/>
      </w:pPr>
    </w:lvl>
    <w:lvl w:ilvl="3" w:tplc="0809000F" w:tentative="1">
      <w:start w:val="1"/>
      <w:numFmt w:val="decimal"/>
      <w:lvlText w:val="%4."/>
      <w:lvlJc w:val="left"/>
      <w:pPr>
        <w:ind w:left="6489" w:hanging="360"/>
      </w:pPr>
    </w:lvl>
    <w:lvl w:ilvl="4" w:tplc="08090019" w:tentative="1">
      <w:start w:val="1"/>
      <w:numFmt w:val="lowerLetter"/>
      <w:lvlText w:val="%5."/>
      <w:lvlJc w:val="left"/>
      <w:pPr>
        <w:ind w:left="7209" w:hanging="360"/>
      </w:pPr>
    </w:lvl>
    <w:lvl w:ilvl="5" w:tplc="0809001B" w:tentative="1">
      <w:start w:val="1"/>
      <w:numFmt w:val="lowerRoman"/>
      <w:lvlText w:val="%6."/>
      <w:lvlJc w:val="right"/>
      <w:pPr>
        <w:ind w:left="7929" w:hanging="180"/>
      </w:pPr>
    </w:lvl>
    <w:lvl w:ilvl="6" w:tplc="0809000F" w:tentative="1">
      <w:start w:val="1"/>
      <w:numFmt w:val="decimal"/>
      <w:lvlText w:val="%7."/>
      <w:lvlJc w:val="left"/>
      <w:pPr>
        <w:ind w:left="8649" w:hanging="360"/>
      </w:pPr>
    </w:lvl>
    <w:lvl w:ilvl="7" w:tplc="08090019" w:tentative="1">
      <w:start w:val="1"/>
      <w:numFmt w:val="lowerLetter"/>
      <w:lvlText w:val="%8."/>
      <w:lvlJc w:val="left"/>
      <w:pPr>
        <w:ind w:left="9369" w:hanging="360"/>
      </w:pPr>
    </w:lvl>
    <w:lvl w:ilvl="8" w:tplc="0809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14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10ED0BBB"/>
    <w:multiLevelType w:val="multilevel"/>
    <w:tmpl w:val="585EAA5E"/>
    <w:lvl w:ilvl="0">
      <w:start w:val="2"/>
      <w:numFmt w:val="decimal"/>
      <w:lvlText w:val="%1"/>
      <w:lvlJc w:val="left"/>
      <w:pPr>
        <w:ind w:left="528" w:hanging="528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95" w:hanging="5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6">
    <w:nsid w:val="12667FB2"/>
    <w:multiLevelType w:val="hybridMultilevel"/>
    <w:tmpl w:val="F0AEECD4"/>
    <w:lvl w:ilvl="0" w:tplc="6812EE48">
      <w:start w:val="1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7">
    <w:nsid w:val="12906083"/>
    <w:multiLevelType w:val="hybridMultilevel"/>
    <w:tmpl w:val="7FBE2446"/>
    <w:lvl w:ilvl="0" w:tplc="AE0EEC64">
      <w:start w:val="1"/>
      <w:numFmt w:val="decimal"/>
      <w:lvlText w:val="%1."/>
      <w:lvlJc w:val="left"/>
      <w:pPr>
        <w:ind w:left="16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22" w:hanging="360"/>
      </w:pPr>
    </w:lvl>
    <w:lvl w:ilvl="2" w:tplc="0809001B" w:tentative="1">
      <w:start w:val="1"/>
      <w:numFmt w:val="lowerRoman"/>
      <w:lvlText w:val="%3."/>
      <w:lvlJc w:val="right"/>
      <w:pPr>
        <w:ind w:left="3042" w:hanging="180"/>
      </w:pPr>
    </w:lvl>
    <w:lvl w:ilvl="3" w:tplc="0809000F" w:tentative="1">
      <w:start w:val="1"/>
      <w:numFmt w:val="decimal"/>
      <w:lvlText w:val="%4."/>
      <w:lvlJc w:val="left"/>
      <w:pPr>
        <w:ind w:left="3762" w:hanging="360"/>
      </w:pPr>
    </w:lvl>
    <w:lvl w:ilvl="4" w:tplc="08090019" w:tentative="1">
      <w:start w:val="1"/>
      <w:numFmt w:val="lowerLetter"/>
      <w:lvlText w:val="%5."/>
      <w:lvlJc w:val="left"/>
      <w:pPr>
        <w:ind w:left="4482" w:hanging="360"/>
      </w:pPr>
    </w:lvl>
    <w:lvl w:ilvl="5" w:tplc="0809001B" w:tentative="1">
      <w:start w:val="1"/>
      <w:numFmt w:val="lowerRoman"/>
      <w:lvlText w:val="%6."/>
      <w:lvlJc w:val="right"/>
      <w:pPr>
        <w:ind w:left="5202" w:hanging="180"/>
      </w:pPr>
    </w:lvl>
    <w:lvl w:ilvl="6" w:tplc="0809000F" w:tentative="1">
      <w:start w:val="1"/>
      <w:numFmt w:val="decimal"/>
      <w:lvlText w:val="%7."/>
      <w:lvlJc w:val="left"/>
      <w:pPr>
        <w:ind w:left="5922" w:hanging="360"/>
      </w:pPr>
    </w:lvl>
    <w:lvl w:ilvl="7" w:tplc="08090019" w:tentative="1">
      <w:start w:val="1"/>
      <w:numFmt w:val="lowerLetter"/>
      <w:lvlText w:val="%8."/>
      <w:lvlJc w:val="left"/>
      <w:pPr>
        <w:ind w:left="6642" w:hanging="360"/>
      </w:pPr>
    </w:lvl>
    <w:lvl w:ilvl="8" w:tplc="0809001B" w:tentative="1">
      <w:start w:val="1"/>
      <w:numFmt w:val="lowerRoman"/>
      <w:lvlText w:val="%9."/>
      <w:lvlJc w:val="right"/>
      <w:pPr>
        <w:ind w:left="7362" w:hanging="180"/>
      </w:pPr>
    </w:lvl>
  </w:abstractNum>
  <w:abstractNum w:abstractNumId="18">
    <w:nsid w:val="14F401DC"/>
    <w:multiLevelType w:val="hybridMultilevel"/>
    <w:tmpl w:val="1D5A458E"/>
    <w:lvl w:ilvl="0" w:tplc="80BAD9C0">
      <w:start w:val="4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1E0D0B89"/>
    <w:multiLevelType w:val="hybridMultilevel"/>
    <w:tmpl w:val="4DF05848"/>
    <w:lvl w:ilvl="0" w:tplc="04090019">
      <w:start w:val="1"/>
      <w:numFmt w:val="lowerLetter"/>
      <w:lvlText w:val="%1."/>
      <w:lvlJc w:val="left"/>
      <w:pPr>
        <w:ind w:left="2988" w:hanging="360"/>
      </w:p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1">
    <w:nsid w:val="20052371"/>
    <w:multiLevelType w:val="multilevel"/>
    <w:tmpl w:val="B844A700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8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22">
    <w:nsid w:val="219F17DF"/>
    <w:multiLevelType w:val="hybridMultilevel"/>
    <w:tmpl w:val="C17E9AEE"/>
    <w:lvl w:ilvl="0" w:tplc="8A2E8862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78007E8"/>
    <w:multiLevelType w:val="multilevel"/>
    <w:tmpl w:val="31E8DE72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8" w:hanging="60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4" w:hanging="1440"/>
      </w:pPr>
      <w:rPr>
        <w:rFonts w:hint="default"/>
      </w:rPr>
    </w:lvl>
  </w:abstractNum>
  <w:abstractNum w:abstractNumId="24">
    <w:nsid w:val="27B046A5"/>
    <w:multiLevelType w:val="multilevel"/>
    <w:tmpl w:val="C67E42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5">
    <w:nsid w:val="28627699"/>
    <w:multiLevelType w:val="hybridMultilevel"/>
    <w:tmpl w:val="7E3C351E"/>
    <w:lvl w:ilvl="0" w:tplc="DC6E02A2">
      <w:start w:val="1"/>
      <w:numFmt w:val="lowerLetter"/>
      <w:lvlText w:val="%1."/>
      <w:lvlJc w:val="left"/>
      <w:pPr>
        <w:ind w:left="3969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479" w:hanging="360"/>
      </w:pPr>
    </w:lvl>
    <w:lvl w:ilvl="2" w:tplc="0809001B" w:tentative="1">
      <w:start w:val="1"/>
      <w:numFmt w:val="lowerRoman"/>
      <w:lvlText w:val="%3."/>
      <w:lvlJc w:val="right"/>
      <w:pPr>
        <w:ind w:left="5199" w:hanging="180"/>
      </w:pPr>
    </w:lvl>
    <w:lvl w:ilvl="3" w:tplc="0809000F" w:tentative="1">
      <w:start w:val="1"/>
      <w:numFmt w:val="decimal"/>
      <w:lvlText w:val="%4."/>
      <w:lvlJc w:val="left"/>
      <w:pPr>
        <w:ind w:left="5919" w:hanging="360"/>
      </w:pPr>
    </w:lvl>
    <w:lvl w:ilvl="4" w:tplc="08090019" w:tentative="1">
      <w:start w:val="1"/>
      <w:numFmt w:val="lowerLetter"/>
      <w:lvlText w:val="%5."/>
      <w:lvlJc w:val="left"/>
      <w:pPr>
        <w:ind w:left="6639" w:hanging="360"/>
      </w:pPr>
    </w:lvl>
    <w:lvl w:ilvl="5" w:tplc="0809001B" w:tentative="1">
      <w:start w:val="1"/>
      <w:numFmt w:val="lowerRoman"/>
      <w:lvlText w:val="%6."/>
      <w:lvlJc w:val="right"/>
      <w:pPr>
        <w:ind w:left="7359" w:hanging="180"/>
      </w:pPr>
    </w:lvl>
    <w:lvl w:ilvl="6" w:tplc="0809000F" w:tentative="1">
      <w:start w:val="1"/>
      <w:numFmt w:val="decimal"/>
      <w:lvlText w:val="%7."/>
      <w:lvlJc w:val="left"/>
      <w:pPr>
        <w:ind w:left="8079" w:hanging="360"/>
      </w:pPr>
    </w:lvl>
    <w:lvl w:ilvl="7" w:tplc="08090019" w:tentative="1">
      <w:start w:val="1"/>
      <w:numFmt w:val="lowerLetter"/>
      <w:lvlText w:val="%8."/>
      <w:lvlJc w:val="left"/>
      <w:pPr>
        <w:ind w:left="8799" w:hanging="360"/>
      </w:pPr>
    </w:lvl>
    <w:lvl w:ilvl="8" w:tplc="0809001B" w:tentative="1">
      <w:start w:val="1"/>
      <w:numFmt w:val="lowerRoman"/>
      <w:lvlText w:val="%9."/>
      <w:lvlJc w:val="right"/>
      <w:pPr>
        <w:ind w:left="9519" w:hanging="180"/>
      </w:pPr>
    </w:lvl>
  </w:abstractNum>
  <w:abstractNum w:abstractNumId="26">
    <w:nsid w:val="296E0A4B"/>
    <w:multiLevelType w:val="hybridMultilevel"/>
    <w:tmpl w:val="63923210"/>
    <w:lvl w:ilvl="0" w:tplc="2FA2B25C">
      <w:start w:val="2"/>
      <w:numFmt w:val="bullet"/>
      <w:lvlText w:val="-"/>
      <w:lvlJc w:val="left"/>
      <w:pPr>
        <w:ind w:left="3381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7701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8421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9141" w:hanging="360"/>
      </w:pPr>
      <w:rPr>
        <w:rFonts w:ascii="Wingdings" w:hAnsi="Wingdings" w:hint="default"/>
      </w:rPr>
    </w:lvl>
  </w:abstractNum>
  <w:abstractNum w:abstractNumId="27">
    <w:nsid w:val="30DB79C3"/>
    <w:multiLevelType w:val="hybridMultilevel"/>
    <w:tmpl w:val="22348908"/>
    <w:lvl w:ilvl="0" w:tplc="96407DB6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049" w:hanging="360"/>
      </w:pPr>
    </w:lvl>
    <w:lvl w:ilvl="2" w:tplc="0809001B" w:tentative="1">
      <w:start w:val="1"/>
      <w:numFmt w:val="lowerRoman"/>
      <w:lvlText w:val="%3."/>
      <w:lvlJc w:val="right"/>
      <w:pPr>
        <w:ind w:left="5769" w:hanging="180"/>
      </w:pPr>
    </w:lvl>
    <w:lvl w:ilvl="3" w:tplc="0809000F" w:tentative="1">
      <w:start w:val="1"/>
      <w:numFmt w:val="decimal"/>
      <w:lvlText w:val="%4."/>
      <w:lvlJc w:val="left"/>
      <w:pPr>
        <w:ind w:left="6489" w:hanging="360"/>
      </w:pPr>
    </w:lvl>
    <w:lvl w:ilvl="4" w:tplc="08090019" w:tentative="1">
      <w:start w:val="1"/>
      <w:numFmt w:val="lowerLetter"/>
      <w:lvlText w:val="%5."/>
      <w:lvlJc w:val="left"/>
      <w:pPr>
        <w:ind w:left="7209" w:hanging="360"/>
      </w:pPr>
    </w:lvl>
    <w:lvl w:ilvl="5" w:tplc="0809001B" w:tentative="1">
      <w:start w:val="1"/>
      <w:numFmt w:val="lowerRoman"/>
      <w:lvlText w:val="%6."/>
      <w:lvlJc w:val="right"/>
      <w:pPr>
        <w:ind w:left="7929" w:hanging="180"/>
      </w:pPr>
    </w:lvl>
    <w:lvl w:ilvl="6" w:tplc="0809000F" w:tentative="1">
      <w:start w:val="1"/>
      <w:numFmt w:val="decimal"/>
      <w:lvlText w:val="%7."/>
      <w:lvlJc w:val="left"/>
      <w:pPr>
        <w:ind w:left="8649" w:hanging="360"/>
      </w:pPr>
    </w:lvl>
    <w:lvl w:ilvl="7" w:tplc="08090019" w:tentative="1">
      <w:start w:val="1"/>
      <w:numFmt w:val="lowerLetter"/>
      <w:lvlText w:val="%8."/>
      <w:lvlJc w:val="left"/>
      <w:pPr>
        <w:ind w:left="9369" w:hanging="360"/>
      </w:pPr>
    </w:lvl>
    <w:lvl w:ilvl="8" w:tplc="0809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28">
    <w:nsid w:val="34D8092A"/>
    <w:multiLevelType w:val="multilevel"/>
    <w:tmpl w:val="8BA22B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>
    <w:nsid w:val="35831411"/>
    <w:multiLevelType w:val="hybridMultilevel"/>
    <w:tmpl w:val="62EEAFD6"/>
    <w:lvl w:ilvl="0" w:tplc="3182D336">
      <w:start w:val="1"/>
      <w:numFmt w:val="lowerLetter"/>
      <w:lvlText w:val="(%1)"/>
      <w:lvlJc w:val="left"/>
      <w:pPr>
        <w:ind w:left="2829" w:hanging="6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34" w:hanging="360"/>
      </w:pPr>
    </w:lvl>
    <w:lvl w:ilvl="2" w:tplc="0809001B" w:tentative="1">
      <w:start w:val="1"/>
      <w:numFmt w:val="lowerRoman"/>
      <w:lvlText w:val="%3."/>
      <w:lvlJc w:val="right"/>
      <w:pPr>
        <w:ind w:left="3954" w:hanging="180"/>
      </w:pPr>
    </w:lvl>
    <w:lvl w:ilvl="3" w:tplc="0809000F" w:tentative="1">
      <w:start w:val="1"/>
      <w:numFmt w:val="decimal"/>
      <w:lvlText w:val="%4."/>
      <w:lvlJc w:val="left"/>
      <w:pPr>
        <w:ind w:left="4674" w:hanging="360"/>
      </w:pPr>
    </w:lvl>
    <w:lvl w:ilvl="4" w:tplc="08090019" w:tentative="1">
      <w:start w:val="1"/>
      <w:numFmt w:val="lowerLetter"/>
      <w:lvlText w:val="%5."/>
      <w:lvlJc w:val="left"/>
      <w:pPr>
        <w:ind w:left="5394" w:hanging="360"/>
      </w:pPr>
    </w:lvl>
    <w:lvl w:ilvl="5" w:tplc="0809001B" w:tentative="1">
      <w:start w:val="1"/>
      <w:numFmt w:val="lowerRoman"/>
      <w:lvlText w:val="%6."/>
      <w:lvlJc w:val="right"/>
      <w:pPr>
        <w:ind w:left="6114" w:hanging="180"/>
      </w:pPr>
    </w:lvl>
    <w:lvl w:ilvl="6" w:tplc="0809000F" w:tentative="1">
      <w:start w:val="1"/>
      <w:numFmt w:val="decimal"/>
      <w:lvlText w:val="%7."/>
      <w:lvlJc w:val="left"/>
      <w:pPr>
        <w:ind w:left="6834" w:hanging="360"/>
      </w:pPr>
    </w:lvl>
    <w:lvl w:ilvl="7" w:tplc="08090019" w:tentative="1">
      <w:start w:val="1"/>
      <w:numFmt w:val="lowerLetter"/>
      <w:lvlText w:val="%8."/>
      <w:lvlJc w:val="left"/>
      <w:pPr>
        <w:ind w:left="7554" w:hanging="360"/>
      </w:pPr>
    </w:lvl>
    <w:lvl w:ilvl="8" w:tplc="0809001B" w:tentative="1">
      <w:start w:val="1"/>
      <w:numFmt w:val="lowerRoman"/>
      <w:lvlText w:val="%9."/>
      <w:lvlJc w:val="right"/>
      <w:pPr>
        <w:ind w:left="8274" w:hanging="180"/>
      </w:pPr>
    </w:lvl>
  </w:abstractNum>
  <w:abstractNum w:abstractNumId="30">
    <w:nsid w:val="3AA93855"/>
    <w:multiLevelType w:val="hybridMultilevel"/>
    <w:tmpl w:val="753E4160"/>
    <w:lvl w:ilvl="0" w:tplc="08090011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D953E19"/>
    <w:multiLevelType w:val="hybridMultilevel"/>
    <w:tmpl w:val="B0F2CC3A"/>
    <w:lvl w:ilvl="0" w:tplc="2E20CEA8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417C6C7F"/>
    <w:multiLevelType w:val="hybridMultilevel"/>
    <w:tmpl w:val="3836FD4A"/>
    <w:lvl w:ilvl="0" w:tplc="6310F9B8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3">
    <w:nsid w:val="4E794136"/>
    <w:multiLevelType w:val="hybridMultilevel"/>
    <w:tmpl w:val="B99C1D84"/>
    <w:lvl w:ilvl="0" w:tplc="04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44" w:hanging="360"/>
      </w:pPr>
      <w:rPr>
        <w:rFonts w:ascii="Wingdings" w:hAnsi="Wingdings" w:hint="default"/>
      </w:rPr>
    </w:lvl>
  </w:abstractNum>
  <w:abstractNum w:abstractNumId="34">
    <w:nsid w:val="56636B2D"/>
    <w:multiLevelType w:val="hybridMultilevel"/>
    <w:tmpl w:val="0E6E10E2"/>
    <w:lvl w:ilvl="0" w:tplc="A31E3EC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5A42678D"/>
    <w:multiLevelType w:val="hybridMultilevel"/>
    <w:tmpl w:val="EF647C9A"/>
    <w:lvl w:ilvl="0" w:tplc="F13AC152">
      <w:start w:val="1"/>
      <w:numFmt w:val="lowerRoman"/>
      <w:lvlText w:val="(%1)"/>
      <w:lvlJc w:val="left"/>
      <w:pPr>
        <w:ind w:left="3561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21" w:hanging="360"/>
      </w:pPr>
    </w:lvl>
    <w:lvl w:ilvl="2" w:tplc="0809001B" w:tentative="1">
      <w:start w:val="1"/>
      <w:numFmt w:val="lowerRoman"/>
      <w:lvlText w:val="%3."/>
      <w:lvlJc w:val="right"/>
      <w:pPr>
        <w:ind w:left="4641" w:hanging="180"/>
      </w:pPr>
    </w:lvl>
    <w:lvl w:ilvl="3" w:tplc="0809000F" w:tentative="1">
      <w:start w:val="1"/>
      <w:numFmt w:val="decimal"/>
      <w:lvlText w:val="%4."/>
      <w:lvlJc w:val="left"/>
      <w:pPr>
        <w:ind w:left="5361" w:hanging="360"/>
      </w:pPr>
    </w:lvl>
    <w:lvl w:ilvl="4" w:tplc="08090019" w:tentative="1">
      <w:start w:val="1"/>
      <w:numFmt w:val="lowerLetter"/>
      <w:lvlText w:val="%5."/>
      <w:lvlJc w:val="left"/>
      <w:pPr>
        <w:ind w:left="6081" w:hanging="360"/>
      </w:pPr>
    </w:lvl>
    <w:lvl w:ilvl="5" w:tplc="0809001B" w:tentative="1">
      <w:start w:val="1"/>
      <w:numFmt w:val="lowerRoman"/>
      <w:lvlText w:val="%6."/>
      <w:lvlJc w:val="right"/>
      <w:pPr>
        <w:ind w:left="6801" w:hanging="180"/>
      </w:pPr>
    </w:lvl>
    <w:lvl w:ilvl="6" w:tplc="0809000F" w:tentative="1">
      <w:start w:val="1"/>
      <w:numFmt w:val="decimal"/>
      <w:lvlText w:val="%7."/>
      <w:lvlJc w:val="left"/>
      <w:pPr>
        <w:ind w:left="7521" w:hanging="360"/>
      </w:pPr>
    </w:lvl>
    <w:lvl w:ilvl="7" w:tplc="08090019" w:tentative="1">
      <w:start w:val="1"/>
      <w:numFmt w:val="lowerLetter"/>
      <w:lvlText w:val="%8."/>
      <w:lvlJc w:val="left"/>
      <w:pPr>
        <w:ind w:left="8241" w:hanging="360"/>
      </w:pPr>
    </w:lvl>
    <w:lvl w:ilvl="8" w:tplc="0809001B" w:tentative="1">
      <w:start w:val="1"/>
      <w:numFmt w:val="lowerRoman"/>
      <w:lvlText w:val="%9."/>
      <w:lvlJc w:val="right"/>
      <w:pPr>
        <w:ind w:left="8961" w:hanging="180"/>
      </w:pPr>
    </w:lvl>
  </w:abstractNum>
  <w:abstractNum w:abstractNumId="36">
    <w:nsid w:val="5BB45784"/>
    <w:multiLevelType w:val="hybridMultilevel"/>
    <w:tmpl w:val="54906B5A"/>
    <w:lvl w:ilvl="0" w:tplc="5554EB40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5C12736F"/>
    <w:multiLevelType w:val="multilevel"/>
    <w:tmpl w:val="811481EE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4" w:hanging="1440"/>
      </w:pPr>
      <w:rPr>
        <w:rFonts w:hint="default"/>
      </w:rPr>
    </w:lvl>
  </w:abstractNum>
  <w:abstractNum w:abstractNumId="38">
    <w:nsid w:val="60097391"/>
    <w:multiLevelType w:val="hybridMultilevel"/>
    <w:tmpl w:val="3B0C9BB2"/>
    <w:lvl w:ilvl="0" w:tplc="98B012B6">
      <w:start w:val="1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9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0">
    <w:nsid w:val="65925DC1"/>
    <w:multiLevelType w:val="hybridMultilevel"/>
    <w:tmpl w:val="FAA66F24"/>
    <w:lvl w:ilvl="0" w:tplc="91D63B10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6AB6CFE"/>
    <w:multiLevelType w:val="hybridMultilevel"/>
    <w:tmpl w:val="3CACEFC2"/>
    <w:lvl w:ilvl="0" w:tplc="0809000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7842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8562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9282" w:hanging="360"/>
      </w:pPr>
      <w:rPr>
        <w:rFonts w:ascii="Wingdings" w:hAnsi="Wingdings" w:hint="default"/>
      </w:rPr>
    </w:lvl>
  </w:abstractNum>
  <w:abstractNum w:abstractNumId="42">
    <w:nsid w:val="719A7AC5"/>
    <w:multiLevelType w:val="hybridMultilevel"/>
    <w:tmpl w:val="ABFEB468"/>
    <w:lvl w:ilvl="0" w:tplc="DC3EECD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3">
    <w:nsid w:val="73205A8C"/>
    <w:multiLevelType w:val="hybridMultilevel"/>
    <w:tmpl w:val="F4505B08"/>
    <w:lvl w:ilvl="0" w:tplc="6310F9B8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44">
    <w:nsid w:val="75E223DA"/>
    <w:multiLevelType w:val="hybridMultilevel"/>
    <w:tmpl w:val="5B7ACB42"/>
    <w:lvl w:ilvl="0" w:tplc="FB00DD2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B1A68A7"/>
    <w:multiLevelType w:val="hybridMultilevel"/>
    <w:tmpl w:val="181AF1AC"/>
    <w:lvl w:ilvl="0" w:tplc="F5A8B9F4">
      <w:start w:val="1"/>
      <w:numFmt w:val="lowerLetter"/>
      <w:lvlText w:val="(%1)"/>
      <w:lvlJc w:val="left"/>
      <w:pPr>
        <w:ind w:left="3688" w:hanging="570"/>
      </w:pPr>
      <w:rPr>
        <w:rFonts w:ascii="Times New Roman" w:eastAsia="Times New Roman" w:hAnsi="Times New Roman" w:cs="Times New Roman"/>
      </w:rPr>
    </w:lvl>
    <w:lvl w:ilvl="1" w:tplc="080C0019" w:tentative="1">
      <w:start w:val="1"/>
      <w:numFmt w:val="lowerLetter"/>
      <w:lvlText w:val="%2."/>
      <w:lvlJc w:val="left"/>
      <w:pPr>
        <w:ind w:left="2922" w:hanging="360"/>
      </w:pPr>
    </w:lvl>
    <w:lvl w:ilvl="2" w:tplc="080C001B" w:tentative="1">
      <w:start w:val="1"/>
      <w:numFmt w:val="lowerRoman"/>
      <w:lvlText w:val="%3."/>
      <w:lvlJc w:val="right"/>
      <w:pPr>
        <w:ind w:left="3642" w:hanging="180"/>
      </w:pPr>
    </w:lvl>
    <w:lvl w:ilvl="3" w:tplc="080C000F" w:tentative="1">
      <w:start w:val="1"/>
      <w:numFmt w:val="decimal"/>
      <w:lvlText w:val="%4."/>
      <w:lvlJc w:val="left"/>
      <w:pPr>
        <w:ind w:left="4362" w:hanging="360"/>
      </w:pPr>
    </w:lvl>
    <w:lvl w:ilvl="4" w:tplc="080C0019" w:tentative="1">
      <w:start w:val="1"/>
      <w:numFmt w:val="lowerLetter"/>
      <w:lvlText w:val="%5."/>
      <w:lvlJc w:val="left"/>
      <w:pPr>
        <w:ind w:left="5082" w:hanging="360"/>
      </w:pPr>
    </w:lvl>
    <w:lvl w:ilvl="5" w:tplc="080C001B" w:tentative="1">
      <w:start w:val="1"/>
      <w:numFmt w:val="lowerRoman"/>
      <w:lvlText w:val="%6."/>
      <w:lvlJc w:val="right"/>
      <w:pPr>
        <w:ind w:left="5802" w:hanging="180"/>
      </w:pPr>
    </w:lvl>
    <w:lvl w:ilvl="6" w:tplc="080C000F" w:tentative="1">
      <w:start w:val="1"/>
      <w:numFmt w:val="decimal"/>
      <w:lvlText w:val="%7."/>
      <w:lvlJc w:val="left"/>
      <w:pPr>
        <w:ind w:left="6522" w:hanging="360"/>
      </w:pPr>
    </w:lvl>
    <w:lvl w:ilvl="7" w:tplc="080C0019" w:tentative="1">
      <w:start w:val="1"/>
      <w:numFmt w:val="lowerLetter"/>
      <w:lvlText w:val="%8."/>
      <w:lvlJc w:val="left"/>
      <w:pPr>
        <w:ind w:left="7242" w:hanging="360"/>
      </w:pPr>
    </w:lvl>
    <w:lvl w:ilvl="8" w:tplc="080C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46">
    <w:nsid w:val="7BAD0099"/>
    <w:multiLevelType w:val="hybridMultilevel"/>
    <w:tmpl w:val="5C5CAC92"/>
    <w:lvl w:ilvl="0" w:tplc="9C5AA81A">
      <w:start w:val="1"/>
      <w:numFmt w:val="lowerLetter"/>
      <w:lvlText w:val="(%1)"/>
      <w:lvlJc w:val="left"/>
      <w:pPr>
        <w:ind w:left="2514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3234" w:hanging="360"/>
      </w:pPr>
    </w:lvl>
    <w:lvl w:ilvl="2" w:tplc="0809001B" w:tentative="1">
      <w:start w:val="1"/>
      <w:numFmt w:val="lowerRoman"/>
      <w:lvlText w:val="%3."/>
      <w:lvlJc w:val="right"/>
      <w:pPr>
        <w:ind w:left="3954" w:hanging="180"/>
      </w:pPr>
    </w:lvl>
    <w:lvl w:ilvl="3" w:tplc="0809000F" w:tentative="1">
      <w:start w:val="1"/>
      <w:numFmt w:val="decimal"/>
      <w:lvlText w:val="%4."/>
      <w:lvlJc w:val="left"/>
      <w:pPr>
        <w:ind w:left="4674" w:hanging="360"/>
      </w:pPr>
    </w:lvl>
    <w:lvl w:ilvl="4" w:tplc="08090019" w:tentative="1">
      <w:start w:val="1"/>
      <w:numFmt w:val="lowerLetter"/>
      <w:lvlText w:val="%5."/>
      <w:lvlJc w:val="left"/>
      <w:pPr>
        <w:ind w:left="5394" w:hanging="360"/>
      </w:pPr>
    </w:lvl>
    <w:lvl w:ilvl="5" w:tplc="0809001B" w:tentative="1">
      <w:start w:val="1"/>
      <w:numFmt w:val="lowerRoman"/>
      <w:lvlText w:val="%6."/>
      <w:lvlJc w:val="right"/>
      <w:pPr>
        <w:ind w:left="6114" w:hanging="180"/>
      </w:pPr>
    </w:lvl>
    <w:lvl w:ilvl="6" w:tplc="0809000F" w:tentative="1">
      <w:start w:val="1"/>
      <w:numFmt w:val="decimal"/>
      <w:lvlText w:val="%7."/>
      <w:lvlJc w:val="left"/>
      <w:pPr>
        <w:ind w:left="6834" w:hanging="360"/>
      </w:pPr>
    </w:lvl>
    <w:lvl w:ilvl="7" w:tplc="08090019" w:tentative="1">
      <w:start w:val="1"/>
      <w:numFmt w:val="lowerLetter"/>
      <w:lvlText w:val="%8."/>
      <w:lvlJc w:val="left"/>
      <w:pPr>
        <w:ind w:left="7554" w:hanging="360"/>
      </w:pPr>
    </w:lvl>
    <w:lvl w:ilvl="8" w:tplc="0809001B" w:tentative="1">
      <w:start w:val="1"/>
      <w:numFmt w:val="lowerRoman"/>
      <w:lvlText w:val="%9."/>
      <w:lvlJc w:val="right"/>
      <w:pPr>
        <w:ind w:left="8274" w:hanging="180"/>
      </w:pPr>
    </w:lvl>
  </w:abstractNum>
  <w:abstractNum w:abstractNumId="47">
    <w:nsid w:val="7C7D1859"/>
    <w:multiLevelType w:val="multilevel"/>
    <w:tmpl w:val="B66273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8">
    <w:nsid w:val="7CF349BD"/>
    <w:multiLevelType w:val="singleLevel"/>
    <w:tmpl w:val="0582B630"/>
    <w:lvl w:ilvl="0">
      <w:start w:val="1"/>
      <w:numFmt w:val="lowerRoman"/>
      <w:pStyle w:val="Rom1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abstractNum w:abstractNumId="49">
    <w:nsid w:val="7D090533"/>
    <w:multiLevelType w:val="hybridMultilevel"/>
    <w:tmpl w:val="24B8EDEE"/>
    <w:lvl w:ilvl="0" w:tplc="AEB87586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DF317AF"/>
    <w:multiLevelType w:val="hybridMultilevel"/>
    <w:tmpl w:val="5608EC5C"/>
    <w:lvl w:ilvl="0" w:tplc="F55EA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>
    <w:nsid w:val="7E5F4DB3"/>
    <w:multiLevelType w:val="hybridMultilevel"/>
    <w:tmpl w:val="0568E438"/>
    <w:lvl w:ilvl="0" w:tplc="5AECA59C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9"/>
  </w:num>
  <w:num w:numId="12">
    <w:abstractNumId w:val="19"/>
  </w:num>
  <w:num w:numId="13">
    <w:abstractNumId w:val="14"/>
  </w:num>
  <w:num w:numId="14">
    <w:abstractNumId w:val="40"/>
  </w:num>
  <w:num w:numId="15">
    <w:abstractNumId w:val="44"/>
  </w:num>
  <w:num w:numId="16">
    <w:abstractNumId w:val="50"/>
  </w:num>
  <w:num w:numId="17">
    <w:abstractNumId w:val="26"/>
  </w:num>
  <w:num w:numId="18">
    <w:abstractNumId w:val="30"/>
  </w:num>
  <w:num w:numId="19">
    <w:abstractNumId w:val="32"/>
  </w:num>
  <w:num w:numId="20">
    <w:abstractNumId w:val="48"/>
  </w:num>
  <w:num w:numId="21">
    <w:abstractNumId w:val="20"/>
  </w:num>
  <w:num w:numId="22">
    <w:abstractNumId w:val="24"/>
  </w:num>
  <w:num w:numId="23">
    <w:abstractNumId w:val="21"/>
  </w:num>
  <w:num w:numId="24">
    <w:abstractNumId w:val="28"/>
  </w:num>
  <w:num w:numId="25">
    <w:abstractNumId w:val="15"/>
  </w:num>
  <w:num w:numId="26">
    <w:abstractNumId w:val="31"/>
  </w:num>
  <w:num w:numId="27">
    <w:abstractNumId w:val="49"/>
  </w:num>
  <w:num w:numId="28">
    <w:abstractNumId w:val="51"/>
  </w:num>
  <w:num w:numId="29">
    <w:abstractNumId w:val="36"/>
  </w:num>
  <w:num w:numId="30">
    <w:abstractNumId w:val="33"/>
  </w:num>
  <w:num w:numId="31">
    <w:abstractNumId w:val="22"/>
  </w:num>
  <w:num w:numId="32">
    <w:abstractNumId w:val="46"/>
  </w:num>
  <w:num w:numId="33">
    <w:abstractNumId w:val="25"/>
  </w:num>
  <w:num w:numId="34">
    <w:abstractNumId w:val="29"/>
  </w:num>
  <w:num w:numId="35">
    <w:abstractNumId w:val="38"/>
  </w:num>
  <w:num w:numId="36">
    <w:abstractNumId w:val="35"/>
  </w:num>
  <w:num w:numId="37">
    <w:abstractNumId w:val="16"/>
  </w:num>
  <w:num w:numId="38">
    <w:abstractNumId w:val="18"/>
  </w:num>
  <w:num w:numId="39">
    <w:abstractNumId w:val="13"/>
  </w:num>
  <w:num w:numId="40">
    <w:abstractNumId w:val="17"/>
  </w:num>
  <w:num w:numId="41">
    <w:abstractNumId w:val="27"/>
  </w:num>
  <w:num w:numId="42">
    <w:abstractNumId w:val="37"/>
  </w:num>
  <w:num w:numId="43">
    <w:abstractNumId w:val="41"/>
  </w:num>
  <w:num w:numId="44">
    <w:abstractNumId w:val="43"/>
  </w:num>
  <w:num w:numId="45">
    <w:abstractNumId w:val="42"/>
  </w:num>
  <w:num w:numId="46">
    <w:abstractNumId w:val="45"/>
  </w:num>
  <w:num w:numId="47">
    <w:abstractNumId w:val="23"/>
  </w:num>
  <w:num w:numId="48">
    <w:abstractNumId w:val="47"/>
  </w:num>
  <w:num w:numId="49">
    <w:abstractNumId w:val="3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activeWritingStyle w:appName="MSWord" w:lang="en-TT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752"/>
    <w:rsid w:val="00003819"/>
    <w:rsid w:val="00004E7D"/>
    <w:rsid w:val="00010F8B"/>
    <w:rsid w:val="00011EBE"/>
    <w:rsid w:val="000130DA"/>
    <w:rsid w:val="00030044"/>
    <w:rsid w:val="00035636"/>
    <w:rsid w:val="00046B1F"/>
    <w:rsid w:val="00050F6B"/>
    <w:rsid w:val="00052635"/>
    <w:rsid w:val="00057E97"/>
    <w:rsid w:val="000646F4"/>
    <w:rsid w:val="00072C8C"/>
    <w:rsid w:val="000733B5"/>
    <w:rsid w:val="000743D1"/>
    <w:rsid w:val="00075CAF"/>
    <w:rsid w:val="00081815"/>
    <w:rsid w:val="000931C0"/>
    <w:rsid w:val="00094407"/>
    <w:rsid w:val="000973F9"/>
    <w:rsid w:val="000A30C4"/>
    <w:rsid w:val="000A342C"/>
    <w:rsid w:val="000B0595"/>
    <w:rsid w:val="000B175B"/>
    <w:rsid w:val="000B2F02"/>
    <w:rsid w:val="000B3A0F"/>
    <w:rsid w:val="000B4EF7"/>
    <w:rsid w:val="000B676B"/>
    <w:rsid w:val="000C23F4"/>
    <w:rsid w:val="000C2C03"/>
    <w:rsid w:val="000C2D2E"/>
    <w:rsid w:val="000C4C94"/>
    <w:rsid w:val="000E0415"/>
    <w:rsid w:val="000F46F4"/>
    <w:rsid w:val="000F6BE3"/>
    <w:rsid w:val="000F7775"/>
    <w:rsid w:val="00103A07"/>
    <w:rsid w:val="00103A1A"/>
    <w:rsid w:val="001103AA"/>
    <w:rsid w:val="00112E6A"/>
    <w:rsid w:val="0011666B"/>
    <w:rsid w:val="00121464"/>
    <w:rsid w:val="00133987"/>
    <w:rsid w:val="00135B68"/>
    <w:rsid w:val="00157A10"/>
    <w:rsid w:val="00163C2E"/>
    <w:rsid w:val="00165F3A"/>
    <w:rsid w:val="00175B5A"/>
    <w:rsid w:val="00182290"/>
    <w:rsid w:val="001832FB"/>
    <w:rsid w:val="001A1658"/>
    <w:rsid w:val="001A3955"/>
    <w:rsid w:val="001B4B04"/>
    <w:rsid w:val="001C2258"/>
    <w:rsid w:val="001C6663"/>
    <w:rsid w:val="001C7895"/>
    <w:rsid w:val="001C78A8"/>
    <w:rsid w:val="001D0C8C"/>
    <w:rsid w:val="001D1419"/>
    <w:rsid w:val="001D26DF"/>
    <w:rsid w:val="001D3A03"/>
    <w:rsid w:val="001D4EDD"/>
    <w:rsid w:val="001E0F12"/>
    <w:rsid w:val="001E1B44"/>
    <w:rsid w:val="001E7B67"/>
    <w:rsid w:val="001F4084"/>
    <w:rsid w:val="001F4C8C"/>
    <w:rsid w:val="00202DA8"/>
    <w:rsid w:val="0020554F"/>
    <w:rsid w:val="00205E55"/>
    <w:rsid w:val="00211202"/>
    <w:rsid w:val="00211E0B"/>
    <w:rsid w:val="002249B1"/>
    <w:rsid w:val="0023295E"/>
    <w:rsid w:val="00232EF4"/>
    <w:rsid w:val="0023387C"/>
    <w:rsid w:val="00245197"/>
    <w:rsid w:val="0024772E"/>
    <w:rsid w:val="0025145D"/>
    <w:rsid w:val="00267F5F"/>
    <w:rsid w:val="002807CC"/>
    <w:rsid w:val="00286B4D"/>
    <w:rsid w:val="00293AFC"/>
    <w:rsid w:val="002B2CEE"/>
    <w:rsid w:val="002C554D"/>
    <w:rsid w:val="002D102B"/>
    <w:rsid w:val="002D1460"/>
    <w:rsid w:val="002D40C1"/>
    <w:rsid w:val="002D4643"/>
    <w:rsid w:val="002F175C"/>
    <w:rsid w:val="002F2821"/>
    <w:rsid w:val="002F7DE0"/>
    <w:rsid w:val="00302E18"/>
    <w:rsid w:val="003068A3"/>
    <w:rsid w:val="00314948"/>
    <w:rsid w:val="003229D8"/>
    <w:rsid w:val="003264C1"/>
    <w:rsid w:val="00332BBA"/>
    <w:rsid w:val="003335AD"/>
    <w:rsid w:val="00337273"/>
    <w:rsid w:val="00344F05"/>
    <w:rsid w:val="0034671F"/>
    <w:rsid w:val="00350219"/>
    <w:rsid w:val="00352709"/>
    <w:rsid w:val="003536EE"/>
    <w:rsid w:val="003619B5"/>
    <w:rsid w:val="00361AC3"/>
    <w:rsid w:val="00365763"/>
    <w:rsid w:val="003659D8"/>
    <w:rsid w:val="003701D8"/>
    <w:rsid w:val="00371178"/>
    <w:rsid w:val="003721E2"/>
    <w:rsid w:val="00383684"/>
    <w:rsid w:val="00385977"/>
    <w:rsid w:val="00392E47"/>
    <w:rsid w:val="003A19B5"/>
    <w:rsid w:val="003A6321"/>
    <w:rsid w:val="003A6810"/>
    <w:rsid w:val="003C0787"/>
    <w:rsid w:val="003C2CC4"/>
    <w:rsid w:val="003C534D"/>
    <w:rsid w:val="003C5E69"/>
    <w:rsid w:val="003D2177"/>
    <w:rsid w:val="003D4646"/>
    <w:rsid w:val="003D4B23"/>
    <w:rsid w:val="003E130E"/>
    <w:rsid w:val="003E751F"/>
    <w:rsid w:val="003F060F"/>
    <w:rsid w:val="003F2D5A"/>
    <w:rsid w:val="003F5B08"/>
    <w:rsid w:val="003F5CFD"/>
    <w:rsid w:val="00407436"/>
    <w:rsid w:val="00410C89"/>
    <w:rsid w:val="00413EE4"/>
    <w:rsid w:val="00422E03"/>
    <w:rsid w:val="00426B9B"/>
    <w:rsid w:val="00431C30"/>
    <w:rsid w:val="004325CB"/>
    <w:rsid w:val="00434D7E"/>
    <w:rsid w:val="00437F32"/>
    <w:rsid w:val="0044130A"/>
    <w:rsid w:val="00442A83"/>
    <w:rsid w:val="00452D12"/>
    <w:rsid w:val="0045495B"/>
    <w:rsid w:val="004561E5"/>
    <w:rsid w:val="0047284E"/>
    <w:rsid w:val="0048397A"/>
    <w:rsid w:val="00485CBB"/>
    <w:rsid w:val="004866B7"/>
    <w:rsid w:val="00490CBA"/>
    <w:rsid w:val="004A19C8"/>
    <w:rsid w:val="004A2E1E"/>
    <w:rsid w:val="004B0758"/>
    <w:rsid w:val="004B1EE6"/>
    <w:rsid w:val="004C0977"/>
    <w:rsid w:val="004C2461"/>
    <w:rsid w:val="004C3897"/>
    <w:rsid w:val="004C7462"/>
    <w:rsid w:val="004E5C76"/>
    <w:rsid w:val="004E6A8B"/>
    <w:rsid w:val="004E77B2"/>
    <w:rsid w:val="004F2B31"/>
    <w:rsid w:val="00504B2D"/>
    <w:rsid w:val="00515214"/>
    <w:rsid w:val="00515314"/>
    <w:rsid w:val="00517F61"/>
    <w:rsid w:val="0052136D"/>
    <w:rsid w:val="0052775E"/>
    <w:rsid w:val="005420F2"/>
    <w:rsid w:val="0054349A"/>
    <w:rsid w:val="0056209A"/>
    <w:rsid w:val="005628B6"/>
    <w:rsid w:val="00570087"/>
    <w:rsid w:val="0058660B"/>
    <w:rsid w:val="005941EC"/>
    <w:rsid w:val="0059724D"/>
    <w:rsid w:val="005A198E"/>
    <w:rsid w:val="005A796A"/>
    <w:rsid w:val="005A7E6C"/>
    <w:rsid w:val="005B320C"/>
    <w:rsid w:val="005B3DB3"/>
    <w:rsid w:val="005B4E13"/>
    <w:rsid w:val="005B5205"/>
    <w:rsid w:val="005B6B49"/>
    <w:rsid w:val="005C342F"/>
    <w:rsid w:val="005C7D1E"/>
    <w:rsid w:val="005D2C97"/>
    <w:rsid w:val="005E06CA"/>
    <w:rsid w:val="005E06E4"/>
    <w:rsid w:val="005E116A"/>
    <w:rsid w:val="005E21A5"/>
    <w:rsid w:val="005F4882"/>
    <w:rsid w:val="005F7B75"/>
    <w:rsid w:val="006001EE"/>
    <w:rsid w:val="00605042"/>
    <w:rsid w:val="00611FC4"/>
    <w:rsid w:val="006176FB"/>
    <w:rsid w:val="00620F30"/>
    <w:rsid w:val="00633C1B"/>
    <w:rsid w:val="00640B26"/>
    <w:rsid w:val="00641EB1"/>
    <w:rsid w:val="00642099"/>
    <w:rsid w:val="006423D9"/>
    <w:rsid w:val="006438A8"/>
    <w:rsid w:val="00650739"/>
    <w:rsid w:val="00652D0A"/>
    <w:rsid w:val="00660E46"/>
    <w:rsid w:val="00662BB6"/>
    <w:rsid w:val="006652DB"/>
    <w:rsid w:val="006673C6"/>
    <w:rsid w:val="00671B51"/>
    <w:rsid w:val="0067362F"/>
    <w:rsid w:val="00676606"/>
    <w:rsid w:val="00676A10"/>
    <w:rsid w:val="0068160B"/>
    <w:rsid w:val="00684C21"/>
    <w:rsid w:val="006A2530"/>
    <w:rsid w:val="006B664D"/>
    <w:rsid w:val="006B6707"/>
    <w:rsid w:val="006C3589"/>
    <w:rsid w:val="006C3B77"/>
    <w:rsid w:val="006D010D"/>
    <w:rsid w:val="006D37AF"/>
    <w:rsid w:val="006D51D0"/>
    <w:rsid w:val="006D5CDE"/>
    <w:rsid w:val="006D5FB9"/>
    <w:rsid w:val="006D658E"/>
    <w:rsid w:val="006E564B"/>
    <w:rsid w:val="006E7191"/>
    <w:rsid w:val="006F22FE"/>
    <w:rsid w:val="00703577"/>
    <w:rsid w:val="00705894"/>
    <w:rsid w:val="0070777D"/>
    <w:rsid w:val="0071190E"/>
    <w:rsid w:val="007138A1"/>
    <w:rsid w:val="00722867"/>
    <w:rsid w:val="00723AE9"/>
    <w:rsid w:val="00723D74"/>
    <w:rsid w:val="0072632A"/>
    <w:rsid w:val="007327D5"/>
    <w:rsid w:val="007363F0"/>
    <w:rsid w:val="0074277F"/>
    <w:rsid w:val="00750230"/>
    <w:rsid w:val="00755113"/>
    <w:rsid w:val="00760184"/>
    <w:rsid w:val="0076036E"/>
    <w:rsid w:val="007629C8"/>
    <w:rsid w:val="00764D11"/>
    <w:rsid w:val="0077047D"/>
    <w:rsid w:val="007935BF"/>
    <w:rsid w:val="007939B6"/>
    <w:rsid w:val="00794AC5"/>
    <w:rsid w:val="0079503E"/>
    <w:rsid w:val="00795653"/>
    <w:rsid w:val="007A1B90"/>
    <w:rsid w:val="007A309D"/>
    <w:rsid w:val="007A3A71"/>
    <w:rsid w:val="007A4ECC"/>
    <w:rsid w:val="007B0806"/>
    <w:rsid w:val="007B67CF"/>
    <w:rsid w:val="007B6BA5"/>
    <w:rsid w:val="007C3390"/>
    <w:rsid w:val="007C3474"/>
    <w:rsid w:val="007C4F4B"/>
    <w:rsid w:val="007C5BDC"/>
    <w:rsid w:val="007D6462"/>
    <w:rsid w:val="007E01E9"/>
    <w:rsid w:val="007E049A"/>
    <w:rsid w:val="007E5A27"/>
    <w:rsid w:val="007E63F3"/>
    <w:rsid w:val="007F3B0C"/>
    <w:rsid w:val="007F6611"/>
    <w:rsid w:val="00807027"/>
    <w:rsid w:val="00811920"/>
    <w:rsid w:val="00815AD0"/>
    <w:rsid w:val="00815EDB"/>
    <w:rsid w:val="0082426B"/>
    <w:rsid w:val="008242D7"/>
    <w:rsid w:val="008257B1"/>
    <w:rsid w:val="00832334"/>
    <w:rsid w:val="00843191"/>
    <w:rsid w:val="00843767"/>
    <w:rsid w:val="00846421"/>
    <w:rsid w:val="00847D58"/>
    <w:rsid w:val="00866E93"/>
    <w:rsid w:val="008679D9"/>
    <w:rsid w:val="00872A32"/>
    <w:rsid w:val="00883326"/>
    <w:rsid w:val="00887607"/>
    <w:rsid w:val="008878DE"/>
    <w:rsid w:val="00891DBE"/>
    <w:rsid w:val="0089683A"/>
    <w:rsid w:val="008979B1"/>
    <w:rsid w:val="008A1ED5"/>
    <w:rsid w:val="008A34E6"/>
    <w:rsid w:val="008A52FA"/>
    <w:rsid w:val="008A699C"/>
    <w:rsid w:val="008A6B25"/>
    <w:rsid w:val="008A6C4F"/>
    <w:rsid w:val="008B04F4"/>
    <w:rsid w:val="008B09A4"/>
    <w:rsid w:val="008B2335"/>
    <w:rsid w:val="008B2E36"/>
    <w:rsid w:val="008B4702"/>
    <w:rsid w:val="008C2F5C"/>
    <w:rsid w:val="008D0B2B"/>
    <w:rsid w:val="008E0678"/>
    <w:rsid w:val="008E103D"/>
    <w:rsid w:val="008E136C"/>
    <w:rsid w:val="008F31D2"/>
    <w:rsid w:val="008F4D4D"/>
    <w:rsid w:val="00905CD3"/>
    <w:rsid w:val="00915EF6"/>
    <w:rsid w:val="009223CA"/>
    <w:rsid w:val="00923752"/>
    <w:rsid w:val="00927489"/>
    <w:rsid w:val="00932C6B"/>
    <w:rsid w:val="009354C2"/>
    <w:rsid w:val="00940F93"/>
    <w:rsid w:val="009439AE"/>
    <w:rsid w:val="009448C3"/>
    <w:rsid w:val="0095525F"/>
    <w:rsid w:val="00960B13"/>
    <w:rsid w:val="00973B8D"/>
    <w:rsid w:val="009760F3"/>
    <w:rsid w:val="00976CFB"/>
    <w:rsid w:val="00984186"/>
    <w:rsid w:val="009854F7"/>
    <w:rsid w:val="009856EA"/>
    <w:rsid w:val="0099366F"/>
    <w:rsid w:val="009A0830"/>
    <w:rsid w:val="009A0E8D"/>
    <w:rsid w:val="009A4022"/>
    <w:rsid w:val="009A6F78"/>
    <w:rsid w:val="009B26E7"/>
    <w:rsid w:val="009B64BB"/>
    <w:rsid w:val="009C0593"/>
    <w:rsid w:val="009D3358"/>
    <w:rsid w:val="009E306B"/>
    <w:rsid w:val="009E5E02"/>
    <w:rsid w:val="009E6F05"/>
    <w:rsid w:val="009F2BCB"/>
    <w:rsid w:val="00A00697"/>
    <w:rsid w:val="00A00A3F"/>
    <w:rsid w:val="00A01489"/>
    <w:rsid w:val="00A03639"/>
    <w:rsid w:val="00A1143E"/>
    <w:rsid w:val="00A132C2"/>
    <w:rsid w:val="00A14816"/>
    <w:rsid w:val="00A164DE"/>
    <w:rsid w:val="00A22689"/>
    <w:rsid w:val="00A3026E"/>
    <w:rsid w:val="00A338F1"/>
    <w:rsid w:val="00A35BE0"/>
    <w:rsid w:val="00A40C1F"/>
    <w:rsid w:val="00A541F4"/>
    <w:rsid w:val="00A6129C"/>
    <w:rsid w:val="00A66A2B"/>
    <w:rsid w:val="00A67600"/>
    <w:rsid w:val="00A72F22"/>
    <w:rsid w:val="00A7360F"/>
    <w:rsid w:val="00A73709"/>
    <w:rsid w:val="00A748A6"/>
    <w:rsid w:val="00A769F4"/>
    <w:rsid w:val="00A776B4"/>
    <w:rsid w:val="00A810BD"/>
    <w:rsid w:val="00A85E21"/>
    <w:rsid w:val="00A94361"/>
    <w:rsid w:val="00A97E44"/>
    <w:rsid w:val="00AA23C9"/>
    <w:rsid w:val="00AA293C"/>
    <w:rsid w:val="00AB1C8B"/>
    <w:rsid w:val="00AB25DF"/>
    <w:rsid w:val="00AC2BF5"/>
    <w:rsid w:val="00AD0F83"/>
    <w:rsid w:val="00AD504E"/>
    <w:rsid w:val="00AD5904"/>
    <w:rsid w:val="00AE2A97"/>
    <w:rsid w:val="00AF44D0"/>
    <w:rsid w:val="00B026A9"/>
    <w:rsid w:val="00B03569"/>
    <w:rsid w:val="00B30179"/>
    <w:rsid w:val="00B421C1"/>
    <w:rsid w:val="00B53C21"/>
    <w:rsid w:val="00B55C71"/>
    <w:rsid w:val="00B56E4A"/>
    <w:rsid w:val="00B56E9C"/>
    <w:rsid w:val="00B60F79"/>
    <w:rsid w:val="00B62D5C"/>
    <w:rsid w:val="00B64B1F"/>
    <w:rsid w:val="00B65299"/>
    <w:rsid w:val="00B6553F"/>
    <w:rsid w:val="00B67E16"/>
    <w:rsid w:val="00B71619"/>
    <w:rsid w:val="00B72D0A"/>
    <w:rsid w:val="00B75481"/>
    <w:rsid w:val="00B764D8"/>
    <w:rsid w:val="00B77D05"/>
    <w:rsid w:val="00B81206"/>
    <w:rsid w:val="00B81E12"/>
    <w:rsid w:val="00B875D5"/>
    <w:rsid w:val="00B94C56"/>
    <w:rsid w:val="00B969CE"/>
    <w:rsid w:val="00BB43E2"/>
    <w:rsid w:val="00BC1019"/>
    <w:rsid w:val="00BC1EC0"/>
    <w:rsid w:val="00BC3FA0"/>
    <w:rsid w:val="00BC74E9"/>
    <w:rsid w:val="00BD2EAE"/>
    <w:rsid w:val="00BD3B3B"/>
    <w:rsid w:val="00BD4230"/>
    <w:rsid w:val="00BD49D6"/>
    <w:rsid w:val="00BD79DD"/>
    <w:rsid w:val="00BD7F4D"/>
    <w:rsid w:val="00BF0365"/>
    <w:rsid w:val="00BF30B3"/>
    <w:rsid w:val="00BF5B34"/>
    <w:rsid w:val="00BF68A8"/>
    <w:rsid w:val="00C11A03"/>
    <w:rsid w:val="00C145D2"/>
    <w:rsid w:val="00C14FBF"/>
    <w:rsid w:val="00C177A9"/>
    <w:rsid w:val="00C22C0C"/>
    <w:rsid w:val="00C27032"/>
    <w:rsid w:val="00C31401"/>
    <w:rsid w:val="00C408AE"/>
    <w:rsid w:val="00C4527F"/>
    <w:rsid w:val="00C45283"/>
    <w:rsid w:val="00C4617E"/>
    <w:rsid w:val="00C463DD"/>
    <w:rsid w:val="00C4724C"/>
    <w:rsid w:val="00C52D75"/>
    <w:rsid w:val="00C54AC7"/>
    <w:rsid w:val="00C629A0"/>
    <w:rsid w:val="00C64629"/>
    <w:rsid w:val="00C70888"/>
    <w:rsid w:val="00C745C3"/>
    <w:rsid w:val="00C82317"/>
    <w:rsid w:val="00C847D9"/>
    <w:rsid w:val="00C96DF2"/>
    <w:rsid w:val="00CB2E29"/>
    <w:rsid w:val="00CB3E03"/>
    <w:rsid w:val="00CB5FFB"/>
    <w:rsid w:val="00CC4F22"/>
    <w:rsid w:val="00CD22A1"/>
    <w:rsid w:val="00CD4AA6"/>
    <w:rsid w:val="00CE1408"/>
    <w:rsid w:val="00CE4A8F"/>
    <w:rsid w:val="00CF0D5E"/>
    <w:rsid w:val="00CF20B1"/>
    <w:rsid w:val="00CF5BE4"/>
    <w:rsid w:val="00D01544"/>
    <w:rsid w:val="00D10E2D"/>
    <w:rsid w:val="00D2031B"/>
    <w:rsid w:val="00D248B6"/>
    <w:rsid w:val="00D25C23"/>
    <w:rsid w:val="00D25FE2"/>
    <w:rsid w:val="00D26E07"/>
    <w:rsid w:val="00D33196"/>
    <w:rsid w:val="00D36E50"/>
    <w:rsid w:val="00D43252"/>
    <w:rsid w:val="00D466D6"/>
    <w:rsid w:val="00D47EEA"/>
    <w:rsid w:val="00D67EB2"/>
    <w:rsid w:val="00D70325"/>
    <w:rsid w:val="00D7306C"/>
    <w:rsid w:val="00D73933"/>
    <w:rsid w:val="00D769DB"/>
    <w:rsid w:val="00D773DF"/>
    <w:rsid w:val="00D86A1D"/>
    <w:rsid w:val="00D91CE7"/>
    <w:rsid w:val="00D95303"/>
    <w:rsid w:val="00D978C6"/>
    <w:rsid w:val="00DA3C1C"/>
    <w:rsid w:val="00DA7B18"/>
    <w:rsid w:val="00DB225E"/>
    <w:rsid w:val="00DB5483"/>
    <w:rsid w:val="00DC6D39"/>
    <w:rsid w:val="00DF0429"/>
    <w:rsid w:val="00DF37B7"/>
    <w:rsid w:val="00DF636C"/>
    <w:rsid w:val="00DF6D92"/>
    <w:rsid w:val="00E046DF"/>
    <w:rsid w:val="00E22780"/>
    <w:rsid w:val="00E22B0C"/>
    <w:rsid w:val="00E27346"/>
    <w:rsid w:val="00E27BB0"/>
    <w:rsid w:val="00E33887"/>
    <w:rsid w:val="00E40A45"/>
    <w:rsid w:val="00E555CA"/>
    <w:rsid w:val="00E560CA"/>
    <w:rsid w:val="00E629CD"/>
    <w:rsid w:val="00E64500"/>
    <w:rsid w:val="00E71BC8"/>
    <w:rsid w:val="00E7260F"/>
    <w:rsid w:val="00E73F5D"/>
    <w:rsid w:val="00E756D5"/>
    <w:rsid w:val="00E75E2D"/>
    <w:rsid w:val="00E77E4E"/>
    <w:rsid w:val="00E96630"/>
    <w:rsid w:val="00EA2A77"/>
    <w:rsid w:val="00EA3961"/>
    <w:rsid w:val="00EB1CB6"/>
    <w:rsid w:val="00EB3A57"/>
    <w:rsid w:val="00EB7920"/>
    <w:rsid w:val="00EC0A5B"/>
    <w:rsid w:val="00EC0C03"/>
    <w:rsid w:val="00EC10BA"/>
    <w:rsid w:val="00EC6941"/>
    <w:rsid w:val="00EC74F9"/>
    <w:rsid w:val="00ED02A7"/>
    <w:rsid w:val="00ED228F"/>
    <w:rsid w:val="00ED4DF6"/>
    <w:rsid w:val="00ED7A2A"/>
    <w:rsid w:val="00EE1A48"/>
    <w:rsid w:val="00EF1D7F"/>
    <w:rsid w:val="00EF49F8"/>
    <w:rsid w:val="00F03C32"/>
    <w:rsid w:val="00F0480F"/>
    <w:rsid w:val="00F243E1"/>
    <w:rsid w:val="00F31E5F"/>
    <w:rsid w:val="00F342BF"/>
    <w:rsid w:val="00F41721"/>
    <w:rsid w:val="00F421A4"/>
    <w:rsid w:val="00F42969"/>
    <w:rsid w:val="00F518BA"/>
    <w:rsid w:val="00F57A62"/>
    <w:rsid w:val="00F6100A"/>
    <w:rsid w:val="00F6124B"/>
    <w:rsid w:val="00F61740"/>
    <w:rsid w:val="00F6615A"/>
    <w:rsid w:val="00F75A7F"/>
    <w:rsid w:val="00F8725B"/>
    <w:rsid w:val="00F87B5E"/>
    <w:rsid w:val="00F93781"/>
    <w:rsid w:val="00F9526F"/>
    <w:rsid w:val="00FA2414"/>
    <w:rsid w:val="00FA6945"/>
    <w:rsid w:val="00FB321F"/>
    <w:rsid w:val="00FB613B"/>
    <w:rsid w:val="00FC68B7"/>
    <w:rsid w:val="00FD0CCA"/>
    <w:rsid w:val="00FD3F98"/>
    <w:rsid w:val="00FD4699"/>
    <w:rsid w:val="00FD755A"/>
    <w:rsid w:val="00FE106A"/>
    <w:rsid w:val="00FE1804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x-none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</w:style>
  <w:style w:type="paragraph" w:styleId="BodyTextIndent">
    <w:name w:val="Body Text Indent"/>
    <w:basedOn w:val="Normal"/>
    <w:link w:val="BodyTextIndentChar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  <w:lang w:eastAsia="x-none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eastAsia="x-none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semiHidden/>
    <w:rsid w:val="008A6C4F"/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rsid w:val="00B62D5C"/>
    <w:rPr>
      <w:b/>
      <w:bCs/>
    </w:rPr>
  </w:style>
  <w:style w:type="paragraph" w:styleId="ListParagraph">
    <w:name w:val="List Paragraph"/>
    <w:basedOn w:val="Normal"/>
    <w:uiPriority w:val="34"/>
    <w:qFormat/>
    <w:rsid w:val="001C2258"/>
    <w:pPr>
      <w:ind w:left="708"/>
    </w:pPr>
  </w:style>
  <w:style w:type="character" w:customStyle="1" w:styleId="H1GChar">
    <w:name w:val="_ H_1_G Char"/>
    <w:link w:val="H1G"/>
    <w:rsid w:val="008C2F5C"/>
    <w:rPr>
      <w:b/>
      <w:sz w:val="24"/>
      <w:lang w:val="en-GB"/>
    </w:rPr>
  </w:style>
  <w:style w:type="paragraph" w:customStyle="1" w:styleId="Default">
    <w:name w:val="Default"/>
    <w:rsid w:val="008C2F5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HChGChar">
    <w:name w:val="_ H _Ch_G Char"/>
    <w:link w:val="HChG"/>
    <w:rsid w:val="0023387C"/>
    <w:rPr>
      <w:b/>
      <w:sz w:val="28"/>
      <w:lang w:eastAsia="en-US"/>
    </w:rPr>
  </w:style>
  <w:style w:type="character" w:customStyle="1" w:styleId="5GCarattereCarattere">
    <w:name w:val="5_G Carattere Carattere"/>
    <w:rsid w:val="009854F7"/>
    <w:rPr>
      <w:rFonts w:ascii="Times New Roman" w:eastAsia="Times New Roman" w:hAnsi="Times New Roman" w:cs="Times New Roman"/>
      <w:sz w:val="18"/>
      <w:szCs w:val="20"/>
    </w:rPr>
  </w:style>
  <w:style w:type="character" w:customStyle="1" w:styleId="FooterChar">
    <w:name w:val="Footer Char"/>
    <w:aliases w:val="3_G Char"/>
    <w:link w:val="Footer"/>
    <w:rsid w:val="009854F7"/>
    <w:rPr>
      <w:sz w:val="16"/>
      <w:lang w:val="en-GB" w:eastAsia="en-US" w:bidi="ar-SA"/>
    </w:rPr>
  </w:style>
  <w:style w:type="paragraph" w:customStyle="1" w:styleId="Paragrafoelenco">
    <w:name w:val="Paragrafo elenco"/>
    <w:basedOn w:val="Normal"/>
    <w:qFormat/>
    <w:rsid w:val="009854F7"/>
    <w:pPr>
      <w:ind w:left="720"/>
      <w:contextualSpacing/>
    </w:pPr>
  </w:style>
  <w:style w:type="character" w:customStyle="1" w:styleId="Heading1Char">
    <w:name w:val="Heading 1 Char"/>
    <w:aliases w:val="Table_G Char"/>
    <w:link w:val="Heading1"/>
    <w:rsid w:val="009854F7"/>
    <w:rPr>
      <w:lang w:val="en-GB" w:eastAsia="en-US" w:bidi="ar-SA"/>
    </w:rPr>
  </w:style>
  <w:style w:type="character" w:customStyle="1" w:styleId="Heading2Char">
    <w:name w:val="Heading 2 Char"/>
    <w:aliases w:val="H2 Char"/>
    <w:link w:val="Heading2"/>
    <w:rsid w:val="009854F7"/>
    <w:rPr>
      <w:lang w:val="en-GB" w:eastAsia="en-US" w:bidi="ar-SA"/>
    </w:rPr>
  </w:style>
  <w:style w:type="character" w:customStyle="1" w:styleId="Heading3Char">
    <w:name w:val="Heading 3 Char"/>
    <w:link w:val="Heading3"/>
    <w:rsid w:val="009854F7"/>
    <w:rPr>
      <w:lang w:val="en-GB" w:eastAsia="en-US" w:bidi="ar-SA"/>
    </w:rPr>
  </w:style>
  <w:style w:type="character" w:customStyle="1" w:styleId="Heading4Char">
    <w:name w:val="Heading 4 Char"/>
    <w:link w:val="Heading4"/>
    <w:rsid w:val="009854F7"/>
    <w:rPr>
      <w:lang w:val="en-GB" w:eastAsia="en-US" w:bidi="ar-SA"/>
    </w:rPr>
  </w:style>
  <w:style w:type="character" w:customStyle="1" w:styleId="Heading5Char">
    <w:name w:val="Heading 5 Char"/>
    <w:link w:val="Heading5"/>
    <w:rsid w:val="009854F7"/>
    <w:rPr>
      <w:lang w:val="en-GB" w:eastAsia="en-US" w:bidi="ar-SA"/>
    </w:rPr>
  </w:style>
  <w:style w:type="character" w:customStyle="1" w:styleId="Heading6Char">
    <w:name w:val="Heading 6 Char"/>
    <w:link w:val="Heading6"/>
    <w:rsid w:val="009854F7"/>
    <w:rPr>
      <w:lang w:val="en-GB" w:eastAsia="en-US" w:bidi="ar-SA"/>
    </w:rPr>
  </w:style>
  <w:style w:type="character" w:customStyle="1" w:styleId="Heading7Char">
    <w:name w:val="Heading 7 Char"/>
    <w:link w:val="Heading7"/>
    <w:rsid w:val="009854F7"/>
    <w:rPr>
      <w:lang w:val="en-GB" w:eastAsia="en-US" w:bidi="ar-SA"/>
    </w:rPr>
  </w:style>
  <w:style w:type="character" w:customStyle="1" w:styleId="Heading8Char">
    <w:name w:val="Heading 8 Char"/>
    <w:link w:val="Heading8"/>
    <w:rsid w:val="009854F7"/>
    <w:rPr>
      <w:lang w:val="en-GB" w:eastAsia="en-US" w:bidi="ar-SA"/>
    </w:rPr>
  </w:style>
  <w:style w:type="character" w:customStyle="1" w:styleId="Heading9Char">
    <w:name w:val="Heading 9 Char"/>
    <w:link w:val="Heading9"/>
    <w:rsid w:val="009854F7"/>
    <w:rPr>
      <w:lang w:val="en-GB" w:eastAsia="en-US" w:bidi="ar-SA"/>
    </w:rPr>
  </w:style>
  <w:style w:type="character" w:customStyle="1" w:styleId="EndnoteTextChar">
    <w:name w:val="Endnote Text Char"/>
    <w:aliases w:val="2_G Char"/>
    <w:link w:val="EndnoteText"/>
    <w:rsid w:val="009854F7"/>
    <w:rPr>
      <w:sz w:val="18"/>
      <w:lang w:val="en-GB" w:eastAsia="x-none" w:bidi="ar-SA"/>
    </w:rPr>
  </w:style>
  <w:style w:type="character" w:customStyle="1" w:styleId="BodyTextChar">
    <w:name w:val="Body Text Char"/>
    <w:link w:val="BodyText"/>
    <w:rsid w:val="009854F7"/>
    <w:rPr>
      <w:lang w:val="en-GB" w:eastAsia="en-US" w:bidi="ar-SA"/>
    </w:rPr>
  </w:style>
  <w:style w:type="character" w:customStyle="1" w:styleId="BodyText2Char">
    <w:name w:val="Body Text 2 Char"/>
    <w:link w:val="BodyText2"/>
    <w:rsid w:val="009854F7"/>
    <w:rPr>
      <w:lang w:val="en-GB" w:eastAsia="en-US" w:bidi="ar-SA"/>
    </w:rPr>
  </w:style>
  <w:style w:type="paragraph" w:customStyle="1" w:styleId="ManualNumPar1">
    <w:name w:val="Manual NumPar 1"/>
    <w:basedOn w:val="Normal"/>
    <w:next w:val="Normal"/>
    <w:rsid w:val="009854F7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character" w:customStyle="1" w:styleId="CarattereCarattere20">
    <w:name w:val=" Carattere Carattere20"/>
    <w:semiHidden/>
    <w:rsid w:val="009854F7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ommentTextChar">
    <w:name w:val="Comment Text Char"/>
    <w:link w:val="CommentText"/>
    <w:semiHidden/>
    <w:rsid w:val="009854F7"/>
    <w:rPr>
      <w:lang w:val="en-GB" w:eastAsia="en-US" w:bidi="ar-SA"/>
    </w:rPr>
  </w:style>
  <w:style w:type="character" w:customStyle="1" w:styleId="CommentSubjectChar">
    <w:name w:val="Comment Subject Char"/>
    <w:link w:val="CommentSubject"/>
    <w:semiHidden/>
    <w:rsid w:val="009854F7"/>
    <w:rPr>
      <w:b/>
      <w:bCs/>
      <w:lang w:val="en-GB" w:eastAsia="en-US" w:bidi="ar-SA"/>
    </w:rPr>
  </w:style>
  <w:style w:type="character" w:customStyle="1" w:styleId="PlainTextChar">
    <w:name w:val="Plain Text Char"/>
    <w:link w:val="PlainText"/>
    <w:semiHidden/>
    <w:rsid w:val="009854F7"/>
    <w:rPr>
      <w:rFonts w:cs="Courier New"/>
      <w:lang w:val="en-GB" w:eastAsia="en-US" w:bidi="ar-SA"/>
    </w:rPr>
  </w:style>
  <w:style w:type="character" w:customStyle="1" w:styleId="BodyTextIndentChar">
    <w:name w:val="Body Text Indent Char"/>
    <w:link w:val="BodyTextIndent"/>
    <w:semiHidden/>
    <w:rsid w:val="009854F7"/>
    <w:rPr>
      <w:lang w:val="en-GB" w:eastAsia="en-US" w:bidi="ar-SA"/>
    </w:rPr>
  </w:style>
  <w:style w:type="character" w:customStyle="1" w:styleId="BodyText3Char">
    <w:name w:val="Body Text 3 Char"/>
    <w:link w:val="BodyText3"/>
    <w:semiHidden/>
    <w:rsid w:val="009854F7"/>
    <w:rPr>
      <w:sz w:val="16"/>
      <w:szCs w:val="16"/>
      <w:lang w:val="en-GB" w:eastAsia="en-US" w:bidi="ar-SA"/>
    </w:rPr>
  </w:style>
  <w:style w:type="character" w:customStyle="1" w:styleId="BodyTextFirstIndentChar">
    <w:name w:val="Body Text First Indent Char"/>
    <w:link w:val="BodyTextFirstIndent"/>
    <w:semiHidden/>
    <w:rsid w:val="009854F7"/>
    <w:rPr>
      <w:lang w:val="en-GB" w:eastAsia="en-US" w:bidi="ar-SA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854F7"/>
    <w:rPr>
      <w:lang w:val="en-GB" w:eastAsia="en-US" w:bidi="ar-SA"/>
    </w:rPr>
  </w:style>
  <w:style w:type="character" w:customStyle="1" w:styleId="BodyTextIndent2Char">
    <w:name w:val="Body Text Indent 2 Char"/>
    <w:link w:val="BodyTextIndent2"/>
    <w:semiHidden/>
    <w:rsid w:val="009854F7"/>
    <w:rPr>
      <w:lang w:val="en-GB" w:eastAsia="en-US" w:bidi="ar-SA"/>
    </w:rPr>
  </w:style>
  <w:style w:type="character" w:customStyle="1" w:styleId="BodyTextIndent3Char">
    <w:name w:val="Body Text Indent 3 Char"/>
    <w:link w:val="BodyTextIndent3"/>
    <w:semiHidden/>
    <w:rsid w:val="009854F7"/>
    <w:rPr>
      <w:sz w:val="16"/>
      <w:szCs w:val="16"/>
      <w:lang w:val="en-GB" w:eastAsia="en-US" w:bidi="ar-SA"/>
    </w:rPr>
  </w:style>
  <w:style w:type="character" w:customStyle="1" w:styleId="ClosingChar">
    <w:name w:val="Closing Char"/>
    <w:link w:val="Closing"/>
    <w:semiHidden/>
    <w:rsid w:val="009854F7"/>
    <w:rPr>
      <w:lang w:val="en-GB" w:eastAsia="en-US" w:bidi="ar-SA"/>
    </w:rPr>
  </w:style>
  <w:style w:type="character" w:customStyle="1" w:styleId="DateChar">
    <w:name w:val="Date Char"/>
    <w:link w:val="Date"/>
    <w:semiHidden/>
    <w:rsid w:val="009854F7"/>
    <w:rPr>
      <w:lang w:val="en-GB" w:eastAsia="en-US" w:bidi="ar-SA"/>
    </w:rPr>
  </w:style>
  <w:style w:type="character" w:customStyle="1" w:styleId="E-mailSignatureChar">
    <w:name w:val="E-mail Signature Char"/>
    <w:link w:val="E-mailSignature"/>
    <w:semiHidden/>
    <w:rsid w:val="009854F7"/>
    <w:rPr>
      <w:lang w:val="en-GB" w:eastAsia="en-US" w:bidi="ar-SA"/>
    </w:rPr>
  </w:style>
  <w:style w:type="character" w:customStyle="1" w:styleId="HTMLAddressChar">
    <w:name w:val="HTML Address Char"/>
    <w:link w:val="HTMLAddress"/>
    <w:semiHidden/>
    <w:rsid w:val="009854F7"/>
    <w:rPr>
      <w:i/>
      <w:iCs/>
      <w:lang w:val="en-GB" w:eastAsia="en-US" w:bidi="ar-SA"/>
    </w:rPr>
  </w:style>
  <w:style w:type="character" w:customStyle="1" w:styleId="HTMLPreformattedChar">
    <w:name w:val="HTML Preformatted Char"/>
    <w:link w:val="HTMLPreformatted"/>
    <w:semiHidden/>
    <w:rsid w:val="009854F7"/>
    <w:rPr>
      <w:rFonts w:ascii="Courier New" w:hAnsi="Courier New" w:cs="Courier New"/>
      <w:lang w:val="en-GB" w:eastAsia="en-US" w:bidi="ar-SA"/>
    </w:rPr>
  </w:style>
  <w:style w:type="character" w:customStyle="1" w:styleId="MessageHeaderChar">
    <w:name w:val="Message Header Char"/>
    <w:link w:val="MessageHeader"/>
    <w:semiHidden/>
    <w:rsid w:val="009854F7"/>
    <w:rPr>
      <w:rFonts w:ascii="Arial" w:hAnsi="Arial" w:cs="Arial"/>
      <w:sz w:val="24"/>
      <w:szCs w:val="24"/>
      <w:lang w:val="en-GB" w:eastAsia="en-US" w:bidi="ar-SA"/>
    </w:rPr>
  </w:style>
  <w:style w:type="character" w:customStyle="1" w:styleId="NoteHeadingChar">
    <w:name w:val="Note Heading Char"/>
    <w:link w:val="NoteHeading"/>
    <w:semiHidden/>
    <w:rsid w:val="009854F7"/>
    <w:rPr>
      <w:lang w:val="en-GB" w:eastAsia="en-US" w:bidi="ar-SA"/>
    </w:rPr>
  </w:style>
  <w:style w:type="character" w:customStyle="1" w:styleId="SalutationChar">
    <w:name w:val="Salutation Char"/>
    <w:link w:val="Salutation"/>
    <w:semiHidden/>
    <w:rsid w:val="009854F7"/>
    <w:rPr>
      <w:lang w:val="en-GB" w:eastAsia="en-US" w:bidi="ar-SA"/>
    </w:rPr>
  </w:style>
  <w:style w:type="character" w:customStyle="1" w:styleId="SignatureChar">
    <w:name w:val="Signature Char"/>
    <w:link w:val="Signature"/>
    <w:semiHidden/>
    <w:rsid w:val="009854F7"/>
    <w:rPr>
      <w:lang w:val="en-GB" w:eastAsia="en-US" w:bidi="ar-SA"/>
    </w:rPr>
  </w:style>
  <w:style w:type="character" w:customStyle="1" w:styleId="SubtitleChar">
    <w:name w:val="Subtitle Char"/>
    <w:link w:val="Subtitle"/>
    <w:rsid w:val="009854F7"/>
    <w:rPr>
      <w:rFonts w:ascii="Arial" w:hAnsi="Arial" w:cs="Arial"/>
      <w:sz w:val="24"/>
      <w:szCs w:val="24"/>
      <w:lang w:val="en-GB" w:eastAsia="en-US" w:bidi="ar-SA"/>
    </w:rPr>
  </w:style>
  <w:style w:type="paragraph" w:customStyle="1" w:styleId="Rom1">
    <w:name w:val="Rom1"/>
    <w:basedOn w:val="Normal"/>
    <w:rsid w:val="009854F7"/>
    <w:pPr>
      <w:numPr>
        <w:numId w:val="20"/>
      </w:numPr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Eingezogen-Standard">
    <w:name w:val="Eingezogen-Standard"/>
    <w:basedOn w:val="Normal"/>
    <w:rsid w:val="009854F7"/>
    <w:pPr>
      <w:suppressAutoHyphens w:val="0"/>
      <w:spacing w:line="240" w:lineRule="auto"/>
      <w:ind w:left="992"/>
      <w:jc w:val="both"/>
    </w:pPr>
    <w:rPr>
      <w:sz w:val="24"/>
      <w:lang w:val="de-DE" w:eastAsia="de-DE"/>
    </w:rPr>
  </w:style>
  <w:style w:type="paragraph" w:customStyle="1" w:styleId="Titpar3">
    <w:name w:val="Tit par 3"/>
    <w:basedOn w:val="Normal"/>
    <w:next w:val="Normal"/>
    <w:link w:val="Titpar3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sz w:val="24"/>
      <w:szCs w:val="24"/>
      <w:lang w:val="en-US" w:eastAsia="it-IT"/>
    </w:rPr>
  </w:style>
  <w:style w:type="character" w:customStyle="1" w:styleId="Titpar3Carattere">
    <w:name w:val="Tit par 3 Carattere"/>
    <w:link w:val="Titpar3"/>
    <w:rsid w:val="009854F7"/>
    <w:rPr>
      <w:rFonts w:ascii="Arial" w:eastAsia="SimSun" w:hAnsi="Arial"/>
      <w:sz w:val="24"/>
      <w:szCs w:val="24"/>
      <w:lang w:val="en-US" w:eastAsia="it-IT" w:bidi="ar-SA"/>
    </w:rPr>
  </w:style>
  <w:style w:type="paragraph" w:customStyle="1" w:styleId="testo">
    <w:name w:val="testo"/>
    <w:basedOn w:val="Normal"/>
    <w:link w:val="testoCarattere"/>
    <w:rsid w:val="009854F7"/>
    <w:pPr>
      <w:suppressAutoHyphens w:val="0"/>
      <w:spacing w:line="240" w:lineRule="auto"/>
      <w:ind w:left="1134" w:right="227"/>
      <w:jc w:val="both"/>
    </w:pPr>
    <w:rPr>
      <w:rFonts w:ascii="Arial" w:eastAsia="SimSun" w:hAnsi="Arial"/>
      <w:sz w:val="24"/>
      <w:lang w:val="en-US" w:eastAsia="it-IT"/>
    </w:rPr>
  </w:style>
  <w:style w:type="character" w:customStyle="1" w:styleId="testoCarattere">
    <w:name w:val="testo Carattere"/>
    <w:link w:val="testo"/>
    <w:rsid w:val="009854F7"/>
    <w:rPr>
      <w:rFonts w:ascii="Arial" w:eastAsia="SimSun" w:hAnsi="Arial"/>
      <w:sz w:val="24"/>
      <w:lang w:val="en-US" w:eastAsia="it-IT" w:bidi="ar-SA"/>
    </w:rPr>
  </w:style>
  <w:style w:type="paragraph" w:customStyle="1" w:styleId="Titpar1">
    <w:name w:val="Tit par 1"/>
    <w:basedOn w:val="Normal"/>
    <w:next w:val="testo"/>
    <w:link w:val="Titpar1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b/>
      <w:caps/>
      <w:sz w:val="24"/>
      <w:lang w:val="en-US" w:eastAsia="it-IT"/>
    </w:rPr>
  </w:style>
  <w:style w:type="character" w:customStyle="1" w:styleId="Titpar1Carattere">
    <w:name w:val="Tit par 1 Carattere"/>
    <w:link w:val="Titpar1"/>
    <w:rsid w:val="009854F7"/>
    <w:rPr>
      <w:rFonts w:ascii="Arial" w:eastAsia="SimSun" w:hAnsi="Arial"/>
      <w:b/>
      <w:caps/>
      <w:sz w:val="24"/>
      <w:lang w:val="en-US" w:eastAsia="it-IT" w:bidi="ar-SA"/>
    </w:rPr>
  </w:style>
  <w:style w:type="paragraph" w:customStyle="1" w:styleId="para">
    <w:name w:val="para"/>
    <w:basedOn w:val="SingleTxtG"/>
    <w:rsid w:val="00F87B5E"/>
    <w:pPr>
      <w:ind w:left="2268" w:hanging="1134"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x-none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</w:style>
  <w:style w:type="paragraph" w:styleId="BodyTextIndent">
    <w:name w:val="Body Text Indent"/>
    <w:basedOn w:val="Normal"/>
    <w:link w:val="BodyTextIndentChar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  <w:lang w:eastAsia="x-none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eastAsia="x-none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semiHidden/>
    <w:rsid w:val="008A6C4F"/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rsid w:val="00B62D5C"/>
    <w:rPr>
      <w:b/>
      <w:bCs/>
    </w:rPr>
  </w:style>
  <w:style w:type="paragraph" w:styleId="ListParagraph">
    <w:name w:val="List Paragraph"/>
    <w:basedOn w:val="Normal"/>
    <w:uiPriority w:val="34"/>
    <w:qFormat/>
    <w:rsid w:val="001C2258"/>
    <w:pPr>
      <w:ind w:left="708"/>
    </w:pPr>
  </w:style>
  <w:style w:type="character" w:customStyle="1" w:styleId="H1GChar">
    <w:name w:val="_ H_1_G Char"/>
    <w:link w:val="H1G"/>
    <w:rsid w:val="008C2F5C"/>
    <w:rPr>
      <w:b/>
      <w:sz w:val="24"/>
      <w:lang w:val="en-GB"/>
    </w:rPr>
  </w:style>
  <w:style w:type="paragraph" w:customStyle="1" w:styleId="Default">
    <w:name w:val="Default"/>
    <w:rsid w:val="008C2F5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HChGChar">
    <w:name w:val="_ H _Ch_G Char"/>
    <w:link w:val="HChG"/>
    <w:rsid w:val="0023387C"/>
    <w:rPr>
      <w:b/>
      <w:sz w:val="28"/>
      <w:lang w:eastAsia="en-US"/>
    </w:rPr>
  </w:style>
  <w:style w:type="character" w:customStyle="1" w:styleId="5GCarattereCarattere">
    <w:name w:val="5_G Carattere Carattere"/>
    <w:rsid w:val="009854F7"/>
    <w:rPr>
      <w:rFonts w:ascii="Times New Roman" w:eastAsia="Times New Roman" w:hAnsi="Times New Roman" w:cs="Times New Roman"/>
      <w:sz w:val="18"/>
      <w:szCs w:val="20"/>
    </w:rPr>
  </w:style>
  <w:style w:type="character" w:customStyle="1" w:styleId="FooterChar">
    <w:name w:val="Footer Char"/>
    <w:aliases w:val="3_G Char"/>
    <w:link w:val="Footer"/>
    <w:rsid w:val="009854F7"/>
    <w:rPr>
      <w:sz w:val="16"/>
      <w:lang w:val="en-GB" w:eastAsia="en-US" w:bidi="ar-SA"/>
    </w:rPr>
  </w:style>
  <w:style w:type="paragraph" w:customStyle="1" w:styleId="Paragrafoelenco">
    <w:name w:val="Paragrafo elenco"/>
    <w:basedOn w:val="Normal"/>
    <w:qFormat/>
    <w:rsid w:val="009854F7"/>
    <w:pPr>
      <w:ind w:left="720"/>
      <w:contextualSpacing/>
    </w:pPr>
  </w:style>
  <w:style w:type="character" w:customStyle="1" w:styleId="Heading1Char">
    <w:name w:val="Heading 1 Char"/>
    <w:aliases w:val="Table_G Char"/>
    <w:link w:val="Heading1"/>
    <w:rsid w:val="009854F7"/>
    <w:rPr>
      <w:lang w:val="en-GB" w:eastAsia="en-US" w:bidi="ar-SA"/>
    </w:rPr>
  </w:style>
  <w:style w:type="character" w:customStyle="1" w:styleId="Heading2Char">
    <w:name w:val="Heading 2 Char"/>
    <w:aliases w:val="H2 Char"/>
    <w:link w:val="Heading2"/>
    <w:rsid w:val="009854F7"/>
    <w:rPr>
      <w:lang w:val="en-GB" w:eastAsia="en-US" w:bidi="ar-SA"/>
    </w:rPr>
  </w:style>
  <w:style w:type="character" w:customStyle="1" w:styleId="Heading3Char">
    <w:name w:val="Heading 3 Char"/>
    <w:link w:val="Heading3"/>
    <w:rsid w:val="009854F7"/>
    <w:rPr>
      <w:lang w:val="en-GB" w:eastAsia="en-US" w:bidi="ar-SA"/>
    </w:rPr>
  </w:style>
  <w:style w:type="character" w:customStyle="1" w:styleId="Heading4Char">
    <w:name w:val="Heading 4 Char"/>
    <w:link w:val="Heading4"/>
    <w:rsid w:val="009854F7"/>
    <w:rPr>
      <w:lang w:val="en-GB" w:eastAsia="en-US" w:bidi="ar-SA"/>
    </w:rPr>
  </w:style>
  <w:style w:type="character" w:customStyle="1" w:styleId="Heading5Char">
    <w:name w:val="Heading 5 Char"/>
    <w:link w:val="Heading5"/>
    <w:rsid w:val="009854F7"/>
    <w:rPr>
      <w:lang w:val="en-GB" w:eastAsia="en-US" w:bidi="ar-SA"/>
    </w:rPr>
  </w:style>
  <w:style w:type="character" w:customStyle="1" w:styleId="Heading6Char">
    <w:name w:val="Heading 6 Char"/>
    <w:link w:val="Heading6"/>
    <w:rsid w:val="009854F7"/>
    <w:rPr>
      <w:lang w:val="en-GB" w:eastAsia="en-US" w:bidi="ar-SA"/>
    </w:rPr>
  </w:style>
  <w:style w:type="character" w:customStyle="1" w:styleId="Heading7Char">
    <w:name w:val="Heading 7 Char"/>
    <w:link w:val="Heading7"/>
    <w:rsid w:val="009854F7"/>
    <w:rPr>
      <w:lang w:val="en-GB" w:eastAsia="en-US" w:bidi="ar-SA"/>
    </w:rPr>
  </w:style>
  <w:style w:type="character" w:customStyle="1" w:styleId="Heading8Char">
    <w:name w:val="Heading 8 Char"/>
    <w:link w:val="Heading8"/>
    <w:rsid w:val="009854F7"/>
    <w:rPr>
      <w:lang w:val="en-GB" w:eastAsia="en-US" w:bidi="ar-SA"/>
    </w:rPr>
  </w:style>
  <w:style w:type="character" w:customStyle="1" w:styleId="Heading9Char">
    <w:name w:val="Heading 9 Char"/>
    <w:link w:val="Heading9"/>
    <w:rsid w:val="009854F7"/>
    <w:rPr>
      <w:lang w:val="en-GB" w:eastAsia="en-US" w:bidi="ar-SA"/>
    </w:rPr>
  </w:style>
  <w:style w:type="character" w:customStyle="1" w:styleId="EndnoteTextChar">
    <w:name w:val="Endnote Text Char"/>
    <w:aliases w:val="2_G Char"/>
    <w:link w:val="EndnoteText"/>
    <w:rsid w:val="009854F7"/>
    <w:rPr>
      <w:sz w:val="18"/>
      <w:lang w:val="en-GB" w:eastAsia="x-none" w:bidi="ar-SA"/>
    </w:rPr>
  </w:style>
  <w:style w:type="character" w:customStyle="1" w:styleId="BodyTextChar">
    <w:name w:val="Body Text Char"/>
    <w:link w:val="BodyText"/>
    <w:rsid w:val="009854F7"/>
    <w:rPr>
      <w:lang w:val="en-GB" w:eastAsia="en-US" w:bidi="ar-SA"/>
    </w:rPr>
  </w:style>
  <w:style w:type="character" w:customStyle="1" w:styleId="BodyText2Char">
    <w:name w:val="Body Text 2 Char"/>
    <w:link w:val="BodyText2"/>
    <w:rsid w:val="009854F7"/>
    <w:rPr>
      <w:lang w:val="en-GB" w:eastAsia="en-US" w:bidi="ar-SA"/>
    </w:rPr>
  </w:style>
  <w:style w:type="paragraph" w:customStyle="1" w:styleId="ManualNumPar1">
    <w:name w:val="Manual NumPar 1"/>
    <w:basedOn w:val="Normal"/>
    <w:next w:val="Normal"/>
    <w:rsid w:val="009854F7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character" w:customStyle="1" w:styleId="CarattereCarattere20">
    <w:name w:val=" Carattere Carattere20"/>
    <w:semiHidden/>
    <w:rsid w:val="009854F7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ommentTextChar">
    <w:name w:val="Comment Text Char"/>
    <w:link w:val="CommentText"/>
    <w:semiHidden/>
    <w:rsid w:val="009854F7"/>
    <w:rPr>
      <w:lang w:val="en-GB" w:eastAsia="en-US" w:bidi="ar-SA"/>
    </w:rPr>
  </w:style>
  <w:style w:type="character" w:customStyle="1" w:styleId="CommentSubjectChar">
    <w:name w:val="Comment Subject Char"/>
    <w:link w:val="CommentSubject"/>
    <w:semiHidden/>
    <w:rsid w:val="009854F7"/>
    <w:rPr>
      <w:b/>
      <w:bCs/>
      <w:lang w:val="en-GB" w:eastAsia="en-US" w:bidi="ar-SA"/>
    </w:rPr>
  </w:style>
  <w:style w:type="character" w:customStyle="1" w:styleId="PlainTextChar">
    <w:name w:val="Plain Text Char"/>
    <w:link w:val="PlainText"/>
    <w:semiHidden/>
    <w:rsid w:val="009854F7"/>
    <w:rPr>
      <w:rFonts w:cs="Courier New"/>
      <w:lang w:val="en-GB" w:eastAsia="en-US" w:bidi="ar-SA"/>
    </w:rPr>
  </w:style>
  <w:style w:type="character" w:customStyle="1" w:styleId="BodyTextIndentChar">
    <w:name w:val="Body Text Indent Char"/>
    <w:link w:val="BodyTextIndent"/>
    <w:semiHidden/>
    <w:rsid w:val="009854F7"/>
    <w:rPr>
      <w:lang w:val="en-GB" w:eastAsia="en-US" w:bidi="ar-SA"/>
    </w:rPr>
  </w:style>
  <w:style w:type="character" w:customStyle="1" w:styleId="BodyText3Char">
    <w:name w:val="Body Text 3 Char"/>
    <w:link w:val="BodyText3"/>
    <w:semiHidden/>
    <w:rsid w:val="009854F7"/>
    <w:rPr>
      <w:sz w:val="16"/>
      <w:szCs w:val="16"/>
      <w:lang w:val="en-GB" w:eastAsia="en-US" w:bidi="ar-SA"/>
    </w:rPr>
  </w:style>
  <w:style w:type="character" w:customStyle="1" w:styleId="BodyTextFirstIndentChar">
    <w:name w:val="Body Text First Indent Char"/>
    <w:link w:val="BodyTextFirstIndent"/>
    <w:semiHidden/>
    <w:rsid w:val="009854F7"/>
    <w:rPr>
      <w:lang w:val="en-GB" w:eastAsia="en-US" w:bidi="ar-SA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854F7"/>
    <w:rPr>
      <w:lang w:val="en-GB" w:eastAsia="en-US" w:bidi="ar-SA"/>
    </w:rPr>
  </w:style>
  <w:style w:type="character" w:customStyle="1" w:styleId="BodyTextIndent2Char">
    <w:name w:val="Body Text Indent 2 Char"/>
    <w:link w:val="BodyTextIndent2"/>
    <w:semiHidden/>
    <w:rsid w:val="009854F7"/>
    <w:rPr>
      <w:lang w:val="en-GB" w:eastAsia="en-US" w:bidi="ar-SA"/>
    </w:rPr>
  </w:style>
  <w:style w:type="character" w:customStyle="1" w:styleId="BodyTextIndent3Char">
    <w:name w:val="Body Text Indent 3 Char"/>
    <w:link w:val="BodyTextIndent3"/>
    <w:semiHidden/>
    <w:rsid w:val="009854F7"/>
    <w:rPr>
      <w:sz w:val="16"/>
      <w:szCs w:val="16"/>
      <w:lang w:val="en-GB" w:eastAsia="en-US" w:bidi="ar-SA"/>
    </w:rPr>
  </w:style>
  <w:style w:type="character" w:customStyle="1" w:styleId="ClosingChar">
    <w:name w:val="Closing Char"/>
    <w:link w:val="Closing"/>
    <w:semiHidden/>
    <w:rsid w:val="009854F7"/>
    <w:rPr>
      <w:lang w:val="en-GB" w:eastAsia="en-US" w:bidi="ar-SA"/>
    </w:rPr>
  </w:style>
  <w:style w:type="character" w:customStyle="1" w:styleId="DateChar">
    <w:name w:val="Date Char"/>
    <w:link w:val="Date"/>
    <w:semiHidden/>
    <w:rsid w:val="009854F7"/>
    <w:rPr>
      <w:lang w:val="en-GB" w:eastAsia="en-US" w:bidi="ar-SA"/>
    </w:rPr>
  </w:style>
  <w:style w:type="character" w:customStyle="1" w:styleId="E-mailSignatureChar">
    <w:name w:val="E-mail Signature Char"/>
    <w:link w:val="E-mailSignature"/>
    <w:semiHidden/>
    <w:rsid w:val="009854F7"/>
    <w:rPr>
      <w:lang w:val="en-GB" w:eastAsia="en-US" w:bidi="ar-SA"/>
    </w:rPr>
  </w:style>
  <w:style w:type="character" w:customStyle="1" w:styleId="HTMLAddressChar">
    <w:name w:val="HTML Address Char"/>
    <w:link w:val="HTMLAddress"/>
    <w:semiHidden/>
    <w:rsid w:val="009854F7"/>
    <w:rPr>
      <w:i/>
      <w:iCs/>
      <w:lang w:val="en-GB" w:eastAsia="en-US" w:bidi="ar-SA"/>
    </w:rPr>
  </w:style>
  <w:style w:type="character" w:customStyle="1" w:styleId="HTMLPreformattedChar">
    <w:name w:val="HTML Preformatted Char"/>
    <w:link w:val="HTMLPreformatted"/>
    <w:semiHidden/>
    <w:rsid w:val="009854F7"/>
    <w:rPr>
      <w:rFonts w:ascii="Courier New" w:hAnsi="Courier New" w:cs="Courier New"/>
      <w:lang w:val="en-GB" w:eastAsia="en-US" w:bidi="ar-SA"/>
    </w:rPr>
  </w:style>
  <w:style w:type="character" w:customStyle="1" w:styleId="MessageHeaderChar">
    <w:name w:val="Message Header Char"/>
    <w:link w:val="MessageHeader"/>
    <w:semiHidden/>
    <w:rsid w:val="009854F7"/>
    <w:rPr>
      <w:rFonts w:ascii="Arial" w:hAnsi="Arial" w:cs="Arial"/>
      <w:sz w:val="24"/>
      <w:szCs w:val="24"/>
      <w:lang w:val="en-GB" w:eastAsia="en-US" w:bidi="ar-SA"/>
    </w:rPr>
  </w:style>
  <w:style w:type="character" w:customStyle="1" w:styleId="NoteHeadingChar">
    <w:name w:val="Note Heading Char"/>
    <w:link w:val="NoteHeading"/>
    <w:semiHidden/>
    <w:rsid w:val="009854F7"/>
    <w:rPr>
      <w:lang w:val="en-GB" w:eastAsia="en-US" w:bidi="ar-SA"/>
    </w:rPr>
  </w:style>
  <w:style w:type="character" w:customStyle="1" w:styleId="SalutationChar">
    <w:name w:val="Salutation Char"/>
    <w:link w:val="Salutation"/>
    <w:semiHidden/>
    <w:rsid w:val="009854F7"/>
    <w:rPr>
      <w:lang w:val="en-GB" w:eastAsia="en-US" w:bidi="ar-SA"/>
    </w:rPr>
  </w:style>
  <w:style w:type="character" w:customStyle="1" w:styleId="SignatureChar">
    <w:name w:val="Signature Char"/>
    <w:link w:val="Signature"/>
    <w:semiHidden/>
    <w:rsid w:val="009854F7"/>
    <w:rPr>
      <w:lang w:val="en-GB" w:eastAsia="en-US" w:bidi="ar-SA"/>
    </w:rPr>
  </w:style>
  <w:style w:type="character" w:customStyle="1" w:styleId="SubtitleChar">
    <w:name w:val="Subtitle Char"/>
    <w:link w:val="Subtitle"/>
    <w:rsid w:val="009854F7"/>
    <w:rPr>
      <w:rFonts w:ascii="Arial" w:hAnsi="Arial" w:cs="Arial"/>
      <w:sz w:val="24"/>
      <w:szCs w:val="24"/>
      <w:lang w:val="en-GB" w:eastAsia="en-US" w:bidi="ar-SA"/>
    </w:rPr>
  </w:style>
  <w:style w:type="paragraph" w:customStyle="1" w:styleId="Rom1">
    <w:name w:val="Rom1"/>
    <w:basedOn w:val="Normal"/>
    <w:rsid w:val="009854F7"/>
    <w:pPr>
      <w:numPr>
        <w:numId w:val="20"/>
      </w:numPr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Eingezogen-Standard">
    <w:name w:val="Eingezogen-Standard"/>
    <w:basedOn w:val="Normal"/>
    <w:rsid w:val="009854F7"/>
    <w:pPr>
      <w:suppressAutoHyphens w:val="0"/>
      <w:spacing w:line="240" w:lineRule="auto"/>
      <w:ind w:left="992"/>
      <w:jc w:val="both"/>
    </w:pPr>
    <w:rPr>
      <w:sz w:val="24"/>
      <w:lang w:val="de-DE" w:eastAsia="de-DE"/>
    </w:rPr>
  </w:style>
  <w:style w:type="paragraph" w:customStyle="1" w:styleId="Titpar3">
    <w:name w:val="Tit par 3"/>
    <w:basedOn w:val="Normal"/>
    <w:next w:val="Normal"/>
    <w:link w:val="Titpar3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sz w:val="24"/>
      <w:szCs w:val="24"/>
      <w:lang w:val="en-US" w:eastAsia="it-IT"/>
    </w:rPr>
  </w:style>
  <w:style w:type="character" w:customStyle="1" w:styleId="Titpar3Carattere">
    <w:name w:val="Tit par 3 Carattere"/>
    <w:link w:val="Titpar3"/>
    <w:rsid w:val="009854F7"/>
    <w:rPr>
      <w:rFonts w:ascii="Arial" w:eastAsia="SimSun" w:hAnsi="Arial"/>
      <w:sz w:val="24"/>
      <w:szCs w:val="24"/>
      <w:lang w:val="en-US" w:eastAsia="it-IT" w:bidi="ar-SA"/>
    </w:rPr>
  </w:style>
  <w:style w:type="paragraph" w:customStyle="1" w:styleId="testo">
    <w:name w:val="testo"/>
    <w:basedOn w:val="Normal"/>
    <w:link w:val="testoCarattere"/>
    <w:rsid w:val="009854F7"/>
    <w:pPr>
      <w:suppressAutoHyphens w:val="0"/>
      <w:spacing w:line="240" w:lineRule="auto"/>
      <w:ind w:left="1134" w:right="227"/>
      <w:jc w:val="both"/>
    </w:pPr>
    <w:rPr>
      <w:rFonts w:ascii="Arial" w:eastAsia="SimSun" w:hAnsi="Arial"/>
      <w:sz w:val="24"/>
      <w:lang w:val="en-US" w:eastAsia="it-IT"/>
    </w:rPr>
  </w:style>
  <w:style w:type="character" w:customStyle="1" w:styleId="testoCarattere">
    <w:name w:val="testo Carattere"/>
    <w:link w:val="testo"/>
    <w:rsid w:val="009854F7"/>
    <w:rPr>
      <w:rFonts w:ascii="Arial" w:eastAsia="SimSun" w:hAnsi="Arial"/>
      <w:sz w:val="24"/>
      <w:lang w:val="en-US" w:eastAsia="it-IT" w:bidi="ar-SA"/>
    </w:rPr>
  </w:style>
  <w:style w:type="paragraph" w:customStyle="1" w:styleId="Titpar1">
    <w:name w:val="Tit par 1"/>
    <w:basedOn w:val="Normal"/>
    <w:next w:val="testo"/>
    <w:link w:val="Titpar1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b/>
      <w:caps/>
      <w:sz w:val="24"/>
      <w:lang w:val="en-US" w:eastAsia="it-IT"/>
    </w:rPr>
  </w:style>
  <w:style w:type="character" w:customStyle="1" w:styleId="Titpar1Carattere">
    <w:name w:val="Tit par 1 Carattere"/>
    <w:link w:val="Titpar1"/>
    <w:rsid w:val="009854F7"/>
    <w:rPr>
      <w:rFonts w:ascii="Arial" w:eastAsia="SimSun" w:hAnsi="Arial"/>
      <w:b/>
      <w:caps/>
      <w:sz w:val="24"/>
      <w:lang w:val="en-US" w:eastAsia="it-IT" w:bidi="ar-SA"/>
    </w:rPr>
  </w:style>
  <w:style w:type="paragraph" w:customStyle="1" w:styleId="para">
    <w:name w:val="para"/>
    <w:basedOn w:val="SingleTxtG"/>
    <w:rsid w:val="00F87B5E"/>
    <w:pPr>
      <w:ind w:left="2268" w:hanging="1134"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8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1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6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ramm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465CE-C9A9-4412-B075-9E5037B36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>United Nations</vt:lpstr>
      <vt:lpstr>United Nations</vt:lpstr>
    </vt:vector>
  </TitlesOfParts>
  <Company>CSD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Francois E. Guichard</dc:creator>
  <cp:lastModifiedBy>Benedicte Boudol</cp:lastModifiedBy>
  <cp:revision>2</cp:revision>
  <cp:lastPrinted>2014-11-10T09:08:00Z</cp:lastPrinted>
  <dcterms:created xsi:type="dcterms:W3CDTF">2015-07-06T07:31:00Z</dcterms:created>
  <dcterms:modified xsi:type="dcterms:W3CDTF">2015-07-06T07:31:00Z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