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0753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/>
              <w:jc w:val="both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90753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923752" w:rsidP="003A306E">
            <w:pPr>
              <w:ind w:left="2693"/>
              <w:jc w:val="both"/>
            </w:pPr>
            <w:r w:rsidRPr="00907534">
              <w:rPr>
                <w:sz w:val="40"/>
              </w:rPr>
              <w:t>ECE</w:t>
            </w:r>
            <w:r w:rsidRPr="00907534">
              <w:t>/TRANS/WP.29/GRRF/201</w:t>
            </w:r>
            <w:r w:rsidR="00F87B5E" w:rsidRPr="00907534">
              <w:t>5</w:t>
            </w:r>
            <w:r w:rsidRPr="00907534">
              <w:t>/</w:t>
            </w:r>
            <w:r w:rsidR="003A306E">
              <w:t>23</w:t>
            </w:r>
          </w:p>
        </w:tc>
      </w:tr>
      <w:tr w:rsidR="00B56E9C" w:rsidRPr="0090753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EF5C56" w:rsidP="007A309D">
            <w:pPr>
              <w:spacing w:before="120"/>
              <w:jc w:val="both"/>
            </w:pPr>
            <w:r w:rsidRPr="00907534"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19050" t="0" r="6985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90753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07534" w:rsidRDefault="00923752" w:rsidP="007A309D">
            <w:pPr>
              <w:spacing w:before="240" w:line="240" w:lineRule="exact"/>
              <w:jc w:val="both"/>
            </w:pPr>
            <w:r w:rsidRPr="00907534">
              <w:t>Distr.: General</w:t>
            </w:r>
          </w:p>
          <w:p w:rsidR="00923752" w:rsidRPr="00907534" w:rsidRDefault="00F813E4" w:rsidP="007A309D">
            <w:pPr>
              <w:spacing w:line="240" w:lineRule="exact"/>
              <w:jc w:val="both"/>
            </w:pPr>
            <w:r>
              <w:t xml:space="preserve">3 </w:t>
            </w:r>
            <w:r w:rsidR="00EF5C56" w:rsidRPr="00907534">
              <w:t>Ju</w:t>
            </w:r>
            <w:r>
              <w:t>ly</w:t>
            </w:r>
            <w:r w:rsidR="00EF5C56" w:rsidRPr="00907534">
              <w:t xml:space="preserve"> 2015</w:t>
            </w:r>
          </w:p>
          <w:p w:rsidR="00923752" w:rsidRPr="00907534" w:rsidRDefault="00923752" w:rsidP="007A309D">
            <w:pPr>
              <w:spacing w:line="240" w:lineRule="exact"/>
              <w:jc w:val="both"/>
            </w:pPr>
          </w:p>
          <w:p w:rsidR="00923752" w:rsidRPr="00907534" w:rsidRDefault="00923752" w:rsidP="007A309D">
            <w:pPr>
              <w:spacing w:line="240" w:lineRule="exact"/>
              <w:jc w:val="both"/>
            </w:pPr>
            <w:r w:rsidRPr="00907534">
              <w:t>Original: English</w:t>
            </w:r>
          </w:p>
        </w:tc>
      </w:tr>
    </w:tbl>
    <w:p w:rsidR="00442A83" w:rsidRPr="00907534" w:rsidRDefault="00C96DF2" w:rsidP="007A309D">
      <w:pPr>
        <w:spacing w:before="120"/>
        <w:jc w:val="both"/>
        <w:rPr>
          <w:b/>
          <w:sz w:val="28"/>
          <w:szCs w:val="28"/>
        </w:rPr>
      </w:pPr>
      <w:r w:rsidRPr="00907534">
        <w:rPr>
          <w:b/>
          <w:sz w:val="28"/>
          <w:szCs w:val="28"/>
        </w:rPr>
        <w:t>Economic Commission for Europe</w:t>
      </w:r>
    </w:p>
    <w:p w:rsidR="00C96DF2" w:rsidRPr="00907534" w:rsidRDefault="008F31D2" w:rsidP="007A309D">
      <w:pPr>
        <w:spacing w:before="120"/>
        <w:jc w:val="both"/>
        <w:rPr>
          <w:sz w:val="28"/>
          <w:szCs w:val="28"/>
        </w:rPr>
      </w:pPr>
      <w:r w:rsidRPr="00907534">
        <w:rPr>
          <w:sz w:val="28"/>
          <w:szCs w:val="28"/>
        </w:rPr>
        <w:t>Inland Transport Committee</w:t>
      </w:r>
    </w:p>
    <w:p w:rsidR="00EA2A77" w:rsidRPr="00907534" w:rsidRDefault="00EA2A77" w:rsidP="007A309D">
      <w:pPr>
        <w:spacing w:before="120"/>
        <w:jc w:val="both"/>
        <w:rPr>
          <w:b/>
          <w:sz w:val="24"/>
          <w:szCs w:val="24"/>
        </w:rPr>
      </w:pPr>
      <w:r w:rsidRPr="00907534">
        <w:rPr>
          <w:b/>
          <w:sz w:val="24"/>
          <w:szCs w:val="24"/>
        </w:rPr>
        <w:t xml:space="preserve">World Forum for Harmonization of Vehicle </w:t>
      </w:r>
      <w:r w:rsidR="00D26E07" w:rsidRPr="00907534">
        <w:rPr>
          <w:b/>
          <w:sz w:val="24"/>
          <w:szCs w:val="24"/>
        </w:rPr>
        <w:t>Regulation</w:t>
      </w:r>
      <w:r w:rsidRPr="00907534">
        <w:rPr>
          <w:b/>
          <w:sz w:val="24"/>
          <w:szCs w:val="24"/>
        </w:rPr>
        <w:t>s</w:t>
      </w:r>
    </w:p>
    <w:p w:rsidR="00AB1C8B" w:rsidRPr="00907534" w:rsidRDefault="00AB1C8B" w:rsidP="007A309D">
      <w:pPr>
        <w:spacing w:before="120"/>
        <w:jc w:val="both"/>
        <w:rPr>
          <w:b/>
        </w:rPr>
      </w:pPr>
      <w:r w:rsidRPr="00907534">
        <w:rPr>
          <w:b/>
        </w:rPr>
        <w:t>Working Party on Brakes and Running Gear</w:t>
      </w:r>
    </w:p>
    <w:p w:rsidR="00AB1C8B" w:rsidRPr="00907534" w:rsidRDefault="009201D8" w:rsidP="007A309D">
      <w:pPr>
        <w:spacing w:before="120"/>
        <w:jc w:val="both"/>
        <w:rPr>
          <w:b/>
        </w:rPr>
      </w:pPr>
      <w:r>
        <w:rPr>
          <w:b/>
        </w:rPr>
        <w:t>Eightie</w:t>
      </w:r>
      <w:r w:rsidR="00F87B5E" w:rsidRPr="00907534">
        <w:rPr>
          <w:b/>
          <w:lang w:eastAsia="ja-JP"/>
        </w:rPr>
        <w:t>th</w:t>
      </w:r>
      <w:r w:rsidR="00AB1C8B" w:rsidRPr="00907534">
        <w:rPr>
          <w:b/>
        </w:rPr>
        <w:t xml:space="preserve"> session</w:t>
      </w:r>
    </w:p>
    <w:p w:rsidR="00AB1C8B" w:rsidRPr="00907534" w:rsidRDefault="00AB1C8B" w:rsidP="007A309D">
      <w:pPr>
        <w:jc w:val="both"/>
      </w:pPr>
      <w:r w:rsidRPr="00907534">
        <w:t xml:space="preserve">Geneva, </w:t>
      </w:r>
      <w:r w:rsidR="00094407" w:rsidRPr="00907534">
        <w:t>1</w:t>
      </w:r>
      <w:r w:rsidR="009201D8">
        <w:t>5</w:t>
      </w:r>
      <w:r w:rsidR="00094407" w:rsidRPr="00907534">
        <w:t>-</w:t>
      </w:r>
      <w:r w:rsidR="009201D8">
        <w:t>18</w:t>
      </w:r>
      <w:r w:rsidR="00BD2EAE" w:rsidRPr="00907534">
        <w:rPr>
          <w:lang w:eastAsia="ja-JP"/>
        </w:rPr>
        <w:t xml:space="preserve"> </w:t>
      </w:r>
      <w:r w:rsidR="009201D8">
        <w:rPr>
          <w:lang w:eastAsia="ja-JP"/>
        </w:rPr>
        <w:t>September</w:t>
      </w:r>
      <w:r w:rsidR="00E33887" w:rsidRPr="00907534">
        <w:rPr>
          <w:lang w:eastAsia="ja-JP"/>
        </w:rPr>
        <w:t xml:space="preserve"> </w:t>
      </w:r>
      <w:r w:rsidRPr="00907534">
        <w:t>201</w:t>
      </w:r>
      <w:r w:rsidR="003F060F" w:rsidRPr="00907534">
        <w:rPr>
          <w:lang w:eastAsia="ja-JP"/>
        </w:rPr>
        <w:t>5</w:t>
      </w:r>
    </w:p>
    <w:p w:rsidR="00AB1C8B" w:rsidRPr="00907534" w:rsidRDefault="00AB1C8B" w:rsidP="007A309D">
      <w:pPr>
        <w:jc w:val="both"/>
      </w:pPr>
      <w:r w:rsidRPr="00907534">
        <w:t xml:space="preserve">Item </w:t>
      </w:r>
      <w:r w:rsidR="001A1658" w:rsidRPr="00907534">
        <w:t>7(</w:t>
      </w:r>
      <w:r w:rsidR="00A170DB">
        <w:t>b</w:t>
      </w:r>
      <w:r w:rsidR="001A1658" w:rsidRPr="00907534">
        <w:t>)</w:t>
      </w:r>
      <w:r w:rsidRPr="00907534">
        <w:t xml:space="preserve"> of the provisional agenda</w:t>
      </w:r>
    </w:p>
    <w:p w:rsidR="00AB1C8B" w:rsidRPr="00907534" w:rsidRDefault="001A1658" w:rsidP="007A309D">
      <w:pPr>
        <w:jc w:val="both"/>
        <w:rPr>
          <w:b/>
        </w:rPr>
      </w:pPr>
      <w:r w:rsidRPr="00907534">
        <w:rPr>
          <w:b/>
        </w:rPr>
        <w:t xml:space="preserve">Tyres – </w:t>
      </w:r>
      <w:r w:rsidR="0071190E" w:rsidRPr="00907534">
        <w:rPr>
          <w:b/>
        </w:rPr>
        <w:t xml:space="preserve">Regulation No. </w:t>
      </w:r>
      <w:r w:rsidR="009201D8">
        <w:rPr>
          <w:b/>
        </w:rPr>
        <w:t>30</w:t>
      </w:r>
    </w:p>
    <w:p w:rsidR="00866E93" w:rsidRPr="00907534" w:rsidRDefault="008C2F5C" w:rsidP="00866E93">
      <w:pPr>
        <w:pStyle w:val="HChG"/>
        <w:jc w:val="both"/>
      </w:pPr>
      <w:r w:rsidRPr="00907534">
        <w:tab/>
      </w:r>
      <w:r w:rsidRPr="00907534">
        <w:tab/>
      </w:r>
      <w:r w:rsidR="00866E93" w:rsidRPr="00907534">
        <w:t>Proposal for amendment</w:t>
      </w:r>
      <w:r w:rsidR="003D5881">
        <w:t>s to</w:t>
      </w:r>
      <w:r w:rsidR="00866E93" w:rsidRPr="00907534">
        <w:t xml:space="preserve"> </w:t>
      </w:r>
      <w:r w:rsidR="00471B1E">
        <w:t xml:space="preserve">the </w:t>
      </w:r>
      <w:r w:rsidR="009201D8">
        <w:t>02</w:t>
      </w:r>
      <w:r w:rsidR="00471B1E">
        <w:t xml:space="preserve"> series of amendments </w:t>
      </w:r>
      <w:r w:rsidR="00866E93" w:rsidRPr="00907534">
        <w:t xml:space="preserve">to Regulation No. </w:t>
      </w:r>
      <w:r w:rsidR="00471B1E">
        <w:t>30</w:t>
      </w:r>
      <w:r w:rsidR="00866E93" w:rsidRPr="00907534">
        <w:t xml:space="preserve"> (</w:t>
      </w:r>
      <w:r w:rsidR="00471B1E" w:rsidRPr="00471B1E">
        <w:t xml:space="preserve">Pneumatic Tyres </w:t>
      </w:r>
      <w:r w:rsidR="00471B1E">
        <w:t>f</w:t>
      </w:r>
      <w:r w:rsidR="00471B1E" w:rsidRPr="00471B1E">
        <w:t xml:space="preserve">or Motor Vehicles </w:t>
      </w:r>
      <w:r w:rsidR="004F7996">
        <w:t>a</w:t>
      </w:r>
      <w:r w:rsidR="00471B1E" w:rsidRPr="00471B1E">
        <w:t xml:space="preserve">nd </w:t>
      </w:r>
      <w:r w:rsidR="004F7996">
        <w:t>t</w:t>
      </w:r>
      <w:r w:rsidR="00471B1E" w:rsidRPr="00471B1E">
        <w:t>heir Trailers</w:t>
      </w:r>
      <w:r w:rsidR="00866E93" w:rsidRPr="00907534">
        <w:t>)</w:t>
      </w:r>
    </w:p>
    <w:p w:rsidR="00AB1C8B" w:rsidRPr="00907534" w:rsidRDefault="00AB1C8B" w:rsidP="00866E93">
      <w:pPr>
        <w:pStyle w:val="HChG"/>
        <w:jc w:val="both"/>
        <w:rPr>
          <w:b w:val="0"/>
          <w:sz w:val="24"/>
          <w:szCs w:val="24"/>
        </w:rPr>
      </w:pPr>
      <w:r w:rsidRPr="00907534">
        <w:rPr>
          <w:sz w:val="24"/>
          <w:szCs w:val="24"/>
        </w:rPr>
        <w:tab/>
      </w:r>
      <w:r w:rsidRPr="00907534">
        <w:rPr>
          <w:sz w:val="24"/>
          <w:szCs w:val="24"/>
        </w:rPr>
        <w:tab/>
      </w:r>
      <w:r w:rsidR="00866E93" w:rsidRPr="00907534">
        <w:rPr>
          <w:bCs/>
          <w:sz w:val="24"/>
          <w:szCs w:val="24"/>
        </w:rPr>
        <w:t xml:space="preserve">Submitted by the experts from the </w:t>
      </w:r>
      <w:r w:rsidR="00866E93" w:rsidRPr="00907534">
        <w:rPr>
          <w:rStyle w:val="Emphasis"/>
          <w:i w:val="0"/>
          <w:sz w:val="24"/>
          <w:szCs w:val="24"/>
        </w:rPr>
        <w:t>European Tyre and Rim Technical Organisation</w:t>
      </w:r>
      <w:r w:rsidR="00866E93" w:rsidRPr="00907534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2807CC" w:rsidRPr="00907534" w:rsidRDefault="00866E93" w:rsidP="007A309D">
      <w:pPr>
        <w:keepNext/>
        <w:keepLines/>
        <w:spacing w:line="240" w:lineRule="auto"/>
        <w:ind w:left="1134" w:right="1134" w:firstLine="567"/>
        <w:jc w:val="both"/>
      </w:pPr>
      <w:r w:rsidRPr="00907534">
        <w:t xml:space="preserve">The text reproduced below was prepared by the experts from the </w:t>
      </w:r>
      <w:r w:rsidRPr="00907534">
        <w:rPr>
          <w:rStyle w:val="Emphasis"/>
          <w:i w:val="0"/>
        </w:rPr>
        <w:t>European Tyre and Rim Technical Organisation</w:t>
      </w:r>
      <w:r w:rsidRPr="00907534">
        <w:t xml:space="preserve"> (ETRTO) </w:t>
      </w:r>
      <w:r w:rsidR="0020554F" w:rsidRPr="00907534">
        <w:t xml:space="preserve">amending the tyre </w:t>
      </w:r>
      <w:r w:rsidR="009201D8">
        <w:t>dimensional</w:t>
      </w:r>
      <w:r w:rsidR="0020554F" w:rsidRPr="00907534">
        <w:t xml:space="preserve"> requirements </w:t>
      </w:r>
      <w:r w:rsidRPr="00907534">
        <w:t xml:space="preserve">of </w:t>
      </w:r>
      <w:r w:rsidR="00F87B5E" w:rsidRPr="00907534">
        <w:t>UN</w:t>
      </w:r>
      <w:r w:rsidR="000C23F4" w:rsidRPr="00907534">
        <w:t> </w:t>
      </w:r>
      <w:r w:rsidR="00F87B5E" w:rsidRPr="00907534">
        <w:t>Regulation</w:t>
      </w:r>
      <w:r w:rsidR="000C23F4" w:rsidRPr="00907534">
        <w:t> </w:t>
      </w:r>
      <w:r w:rsidR="00F87B5E" w:rsidRPr="00907534">
        <w:t>No.</w:t>
      </w:r>
      <w:r w:rsidR="000C23F4" w:rsidRPr="00907534">
        <w:t> </w:t>
      </w:r>
      <w:r w:rsidR="009201D8">
        <w:t>30</w:t>
      </w:r>
      <w:r w:rsidR="00F87B5E" w:rsidRPr="00907534">
        <w:t>.</w:t>
      </w:r>
      <w:r w:rsidR="00175B5A" w:rsidRPr="00907534">
        <w:t xml:space="preserve"> The modifications to the existing text of the Regulation are marked in bold for new or strikethrough for deleted characters.</w:t>
      </w:r>
    </w:p>
    <w:p w:rsidR="00AB1C8B" w:rsidRPr="00907534" w:rsidRDefault="00AB1C8B" w:rsidP="007A309D">
      <w:pPr>
        <w:pStyle w:val="SingleTxtG"/>
        <w:ind w:firstLine="567"/>
      </w:pPr>
    </w:p>
    <w:p w:rsidR="009854F7" w:rsidRPr="00907534" w:rsidRDefault="00AB1C8B" w:rsidP="00344F05">
      <w:pPr>
        <w:pStyle w:val="HChG"/>
        <w:ind w:hanging="567"/>
      </w:pPr>
      <w:r w:rsidRPr="00907534">
        <w:br w:type="page"/>
      </w:r>
      <w:r w:rsidR="00AD504E" w:rsidRPr="00907534">
        <w:lastRenderedPageBreak/>
        <w:tab/>
        <w:t>I.</w:t>
      </w:r>
      <w:r w:rsidR="00AD504E" w:rsidRPr="00907534">
        <w:tab/>
      </w:r>
      <w:r w:rsidR="009854F7" w:rsidRPr="00907534">
        <w:t>Proposal</w:t>
      </w:r>
    </w:p>
    <w:p w:rsidR="007A3A71" w:rsidRPr="00907534" w:rsidRDefault="00471B1E" w:rsidP="007A3A71">
      <w:pPr>
        <w:spacing w:after="120" w:line="240" w:lineRule="auto"/>
        <w:ind w:left="1134" w:right="993"/>
        <w:jc w:val="both"/>
      </w:pPr>
      <w:r>
        <w:rPr>
          <w:i/>
        </w:rPr>
        <w:t xml:space="preserve">After Paragraph 2.20., insert the new </w:t>
      </w:r>
      <w:r w:rsidR="007A3A71" w:rsidRPr="00907534">
        <w:rPr>
          <w:i/>
        </w:rPr>
        <w:t xml:space="preserve">Paragraph </w:t>
      </w:r>
      <w:r>
        <w:rPr>
          <w:i/>
        </w:rPr>
        <w:t>2.20.1.</w:t>
      </w:r>
      <w:r w:rsidR="007A3A71" w:rsidRPr="00907534">
        <w:t>:</w:t>
      </w:r>
    </w:p>
    <w:p w:rsidR="00471B1E" w:rsidRPr="00C7282A" w:rsidRDefault="00ED6A83" w:rsidP="00C7282A">
      <w:pPr>
        <w:tabs>
          <w:tab w:val="left" w:pos="2268"/>
        </w:tabs>
        <w:ind w:left="2268" w:right="1134" w:hanging="1134"/>
        <w:jc w:val="both"/>
        <w:rPr>
          <w:b/>
        </w:rPr>
      </w:pPr>
      <w:r>
        <w:t>"</w:t>
      </w:r>
      <w:r w:rsidR="00471B1E" w:rsidRPr="00C7282A">
        <w:rPr>
          <w:b/>
        </w:rPr>
        <w:t>2.20.1.</w:t>
      </w:r>
      <w:r w:rsidR="00471B1E">
        <w:tab/>
      </w:r>
      <w:r w:rsidR="00471B1E">
        <w:tab/>
      </w:r>
      <w:r w:rsidR="00471B1E" w:rsidRPr="00C7282A">
        <w:rPr>
          <w:b/>
        </w:rPr>
        <w:t>The values of the nominal rim diameters for code-designated rims expressed in millimetres are shown below:</w:t>
      </w:r>
    </w:p>
    <w:p w:rsidR="00471B1E" w:rsidRPr="00C7282A" w:rsidRDefault="00471B1E" w:rsidP="00471B1E">
      <w:pPr>
        <w:ind w:left="1418" w:hanging="1418"/>
        <w:jc w:val="both"/>
        <w:rPr>
          <w:b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3051"/>
      </w:tblGrid>
      <w:tr w:rsidR="00471B1E" w:rsidRPr="00F813E4" w:rsidTr="00F813E4">
        <w:tc>
          <w:tcPr>
            <w:tcW w:w="3186" w:type="dxa"/>
            <w:tcBorders>
              <w:bottom w:val="single" w:sz="12" w:space="0" w:color="auto"/>
            </w:tcBorders>
          </w:tcPr>
          <w:p w:rsidR="00471B1E" w:rsidRPr="00F813E4" w:rsidRDefault="00471B1E" w:rsidP="001C1D90">
            <w:pPr>
              <w:jc w:val="center"/>
              <w:rPr>
                <w:b/>
                <w:i/>
                <w:sz w:val="18"/>
                <w:szCs w:val="18"/>
              </w:rPr>
            </w:pPr>
            <w:r w:rsidRPr="00F813E4">
              <w:rPr>
                <w:b/>
                <w:i/>
                <w:sz w:val="18"/>
                <w:szCs w:val="18"/>
              </w:rPr>
              <w:t>Nominal rim diameter code (</w:t>
            </w:r>
            <w:r w:rsidR="00ED6A83">
              <w:rPr>
                <w:b/>
                <w:i/>
                <w:sz w:val="18"/>
                <w:szCs w:val="18"/>
              </w:rPr>
              <w:t>"</w:t>
            </w:r>
            <w:r w:rsidRPr="00F813E4">
              <w:rPr>
                <w:b/>
                <w:i/>
                <w:sz w:val="18"/>
                <w:szCs w:val="18"/>
              </w:rPr>
              <w:t>d</w:t>
            </w:r>
            <w:r w:rsidR="00ED6A83">
              <w:rPr>
                <w:b/>
                <w:i/>
                <w:sz w:val="18"/>
                <w:szCs w:val="18"/>
              </w:rPr>
              <w:t>"</w:t>
            </w:r>
            <w:r w:rsidRPr="00F813E4">
              <w:rPr>
                <w:b/>
                <w:i/>
                <w:sz w:val="18"/>
                <w:szCs w:val="18"/>
              </w:rPr>
              <w:t xml:space="preserve"> symbol)</w:t>
            </w:r>
          </w:p>
        </w:tc>
        <w:tc>
          <w:tcPr>
            <w:tcW w:w="3051" w:type="dxa"/>
            <w:tcBorders>
              <w:bottom w:val="single" w:sz="12" w:space="0" w:color="auto"/>
            </w:tcBorders>
          </w:tcPr>
          <w:p w:rsidR="00471B1E" w:rsidRPr="00F813E4" w:rsidRDefault="00471B1E" w:rsidP="001C1D90">
            <w:pPr>
              <w:jc w:val="center"/>
              <w:rPr>
                <w:b/>
                <w:i/>
                <w:sz w:val="18"/>
                <w:szCs w:val="18"/>
              </w:rPr>
            </w:pPr>
            <w:r w:rsidRPr="00F813E4">
              <w:rPr>
                <w:b/>
                <w:i/>
                <w:sz w:val="18"/>
                <w:szCs w:val="18"/>
              </w:rPr>
              <w:t xml:space="preserve">Value of the </w:t>
            </w:r>
            <w:r w:rsidR="00ED6A83">
              <w:rPr>
                <w:b/>
                <w:i/>
                <w:sz w:val="18"/>
                <w:szCs w:val="18"/>
              </w:rPr>
              <w:t>"</w:t>
            </w:r>
            <w:r w:rsidRPr="00F813E4">
              <w:rPr>
                <w:b/>
                <w:i/>
                <w:sz w:val="18"/>
                <w:szCs w:val="18"/>
              </w:rPr>
              <w:t>d</w:t>
            </w:r>
            <w:r w:rsidR="00ED6A83">
              <w:rPr>
                <w:b/>
                <w:i/>
                <w:sz w:val="18"/>
                <w:szCs w:val="18"/>
              </w:rPr>
              <w:t>"</w:t>
            </w:r>
            <w:r w:rsidRPr="00F813E4">
              <w:rPr>
                <w:b/>
                <w:i/>
                <w:sz w:val="18"/>
                <w:szCs w:val="18"/>
              </w:rPr>
              <w:t xml:space="preserve"> symbol expressed in mm</w:t>
            </w:r>
          </w:p>
        </w:tc>
      </w:tr>
      <w:tr w:rsidR="00471B1E" w:rsidRPr="00F813E4" w:rsidTr="00F813E4">
        <w:trPr>
          <w:trHeight w:val="170"/>
        </w:trPr>
        <w:tc>
          <w:tcPr>
            <w:tcW w:w="3186" w:type="dxa"/>
            <w:tcBorders>
              <w:top w:val="single" w:sz="12" w:space="0" w:color="auto"/>
              <w:bottom w:val="nil"/>
              <w:right w:val="nil"/>
            </w:tcBorders>
            <w:noWrap/>
            <w:hideMark/>
          </w:tcPr>
          <w:p w:rsidR="00471B1E" w:rsidRPr="00F813E4" w:rsidRDefault="00471B1E" w:rsidP="00471B1E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10</w:t>
            </w:r>
          </w:p>
        </w:tc>
        <w:tc>
          <w:tcPr>
            <w:tcW w:w="3051" w:type="dxa"/>
            <w:tcBorders>
              <w:top w:val="single" w:sz="12" w:space="0" w:color="auto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254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11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279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12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305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13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330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14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356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15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381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16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406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17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432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18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457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19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483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20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508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21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533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22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559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23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584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24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610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25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635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26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660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27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686</w:t>
            </w:r>
          </w:p>
        </w:tc>
      </w:tr>
      <w:tr w:rsidR="00471B1E" w:rsidRPr="00F813E4" w:rsidTr="00471B1E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28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711</w:t>
            </w:r>
          </w:p>
        </w:tc>
      </w:tr>
      <w:tr w:rsidR="00471B1E" w:rsidRPr="00F813E4" w:rsidTr="00960044">
        <w:trPr>
          <w:trHeight w:val="170"/>
        </w:trPr>
        <w:tc>
          <w:tcPr>
            <w:tcW w:w="3186" w:type="dxa"/>
            <w:tcBorders>
              <w:top w:val="nil"/>
              <w:bottom w:val="nil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29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737</w:t>
            </w:r>
          </w:p>
        </w:tc>
      </w:tr>
      <w:tr w:rsidR="00471B1E" w:rsidRPr="00F813E4" w:rsidTr="00960044">
        <w:trPr>
          <w:trHeight w:val="170"/>
        </w:trPr>
        <w:tc>
          <w:tcPr>
            <w:tcW w:w="3186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30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</w:tcBorders>
            <w:noWrap/>
            <w:hideMark/>
          </w:tcPr>
          <w:p w:rsidR="00471B1E" w:rsidRPr="00F813E4" w:rsidRDefault="00471B1E" w:rsidP="001C1D90">
            <w:pPr>
              <w:jc w:val="center"/>
              <w:rPr>
                <w:b/>
                <w:color w:val="000000"/>
                <w:sz w:val="18"/>
                <w:szCs w:val="18"/>
                <w:lang w:val="de-DE" w:eastAsia="zh-CN"/>
              </w:rPr>
            </w:pPr>
            <w:r w:rsidRPr="00F813E4">
              <w:rPr>
                <w:b/>
                <w:color w:val="000000"/>
                <w:sz w:val="18"/>
                <w:szCs w:val="18"/>
                <w:lang w:val="de-DE" w:eastAsia="zh-CN"/>
              </w:rPr>
              <w:t>762</w:t>
            </w:r>
          </w:p>
        </w:tc>
      </w:tr>
    </w:tbl>
    <w:p w:rsidR="00907534" w:rsidRPr="00471B1E" w:rsidRDefault="00ED6A83" w:rsidP="00C7282A">
      <w:pPr>
        <w:pStyle w:val="para"/>
        <w:ind w:left="0" w:right="992" w:firstLine="0"/>
        <w:jc w:val="right"/>
      </w:pPr>
      <w:r>
        <w:t>"</w:t>
      </w:r>
    </w:p>
    <w:p w:rsidR="00907534" w:rsidRPr="00907534" w:rsidRDefault="00471B1E" w:rsidP="00907534">
      <w:pPr>
        <w:spacing w:after="120" w:line="240" w:lineRule="auto"/>
        <w:ind w:left="1134" w:right="993"/>
        <w:jc w:val="both"/>
      </w:pPr>
      <w:r>
        <w:rPr>
          <w:i/>
        </w:rPr>
        <w:t>Paragraph 6.1.1</w:t>
      </w:r>
      <w:r w:rsidR="00907534" w:rsidRPr="00907534">
        <w:rPr>
          <w:i/>
        </w:rPr>
        <w:t xml:space="preserve">.1., </w:t>
      </w:r>
      <w:r w:rsidR="00907534" w:rsidRPr="00907534">
        <w:t>amend to read:</w:t>
      </w:r>
    </w:p>
    <w:p w:rsidR="00471B1E" w:rsidRPr="00471B1E" w:rsidRDefault="00471B1E" w:rsidP="00471B1E">
      <w:pPr>
        <w:pStyle w:val="para"/>
      </w:pPr>
      <w:r w:rsidRPr="00471B1E">
        <w:t>6.1.1.1.</w:t>
      </w:r>
      <w:r w:rsidRPr="00471B1E">
        <w:tab/>
        <w:t>The section width shall be calculated by the following formula:</w:t>
      </w:r>
    </w:p>
    <w:p w:rsidR="00471B1E" w:rsidRPr="00471B1E" w:rsidRDefault="00471B1E" w:rsidP="00471B1E">
      <w:pPr>
        <w:pStyle w:val="para"/>
      </w:pPr>
      <w:r w:rsidRPr="00471B1E">
        <w:tab/>
      </w:r>
      <w:r w:rsidRPr="00471B1E">
        <w:tab/>
      </w:r>
      <w:r w:rsidRPr="00471B1E">
        <w:tab/>
        <w:t>S = S</w:t>
      </w:r>
      <w:r w:rsidRPr="00471B1E">
        <w:rPr>
          <w:vertAlign w:val="subscript"/>
        </w:rPr>
        <w:t>1</w:t>
      </w:r>
      <w:r w:rsidRPr="00471B1E">
        <w:t xml:space="preserve"> + K (A-A</w:t>
      </w:r>
      <w:r w:rsidRPr="00471B1E">
        <w:rPr>
          <w:vertAlign w:val="subscript"/>
        </w:rPr>
        <w:t>1</w:t>
      </w:r>
      <w:r w:rsidRPr="00471B1E">
        <w:t>),</w:t>
      </w:r>
    </w:p>
    <w:p w:rsidR="00471B1E" w:rsidRPr="00471B1E" w:rsidRDefault="00471B1E" w:rsidP="00471B1E">
      <w:pPr>
        <w:pStyle w:val="para"/>
      </w:pPr>
      <w:r w:rsidRPr="00471B1E">
        <w:tab/>
      </w:r>
      <w:r w:rsidRPr="00471B1E">
        <w:tab/>
        <w:t>where:</w:t>
      </w:r>
    </w:p>
    <w:p w:rsidR="00471B1E" w:rsidRPr="00471B1E" w:rsidRDefault="00471B1E" w:rsidP="00114D62">
      <w:pPr>
        <w:pStyle w:val="para"/>
        <w:ind w:left="2694" w:hanging="426"/>
      </w:pPr>
      <w:r w:rsidRPr="00471B1E">
        <w:t>S</w:t>
      </w:r>
      <w:r w:rsidR="00114D62">
        <w:tab/>
      </w:r>
      <w:r w:rsidRPr="00471B1E">
        <w:t xml:space="preserve">is the </w:t>
      </w:r>
      <w:r w:rsidR="00ED6A83">
        <w:t>"</w:t>
      </w:r>
      <w:r w:rsidRPr="00471B1E">
        <w:t>section width</w:t>
      </w:r>
      <w:r w:rsidR="00ED6A83">
        <w:t>"</w:t>
      </w:r>
      <w:r w:rsidRPr="00471B1E">
        <w:t xml:space="preserve"> </w:t>
      </w:r>
      <w:r w:rsidRPr="00471B1E">
        <w:rPr>
          <w:strike/>
        </w:rPr>
        <w:t>expressed in mm</w:t>
      </w:r>
      <w:r>
        <w:t xml:space="preserve"> </w:t>
      </w:r>
      <w:r w:rsidRPr="00471B1E">
        <w:rPr>
          <w:b/>
        </w:rPr>
        <w:t>rounded to the nearest millimetre</w:t>
      </w:r>
      <w:r w:rsidRPr="00471B1E">
        <w:t xml:space="preserve"> and measured on the measuring rim;</w:t>
      </w:r>
    </w:p>
    <w:p w:rsidR="00471B1E" w:rsidRPr="00471B1E" w:rsidRDefault="00471B1E" w:rsidP="00114D62">
      <w:pPr>
        <w:pStyle w:val="para"/>
        <w:ind w:left="2694" w:hanging="426"/>
      </w:pPr>
      <w:r w:rsidRPr="00471B1E">
        <w:t>S</w:t>
      </w:r>
      <w:r w:rsidRPr="00471B1E">
        <w:rPr>
          <w:vertAlign w:val="subscript"/>
        </w:rPr>
        <w:t>1</w:t>
      </w:r>
      <w:r w:rsidR="00114D62">
        <w:tab/>
      </w:r>
      <w:r w:rsidRPr="00471B1E">
        <w:t xml:space="preserve">is the </w:t>
      </w:r>
      <w:r w:rsidR="00ED6A83">
        <w:t>"</w:t>
      </w:r>
      <w:r w:rsidRPr="00471B1E">
        <w:t>nominal section width</w:t>
      </w:r>
      <w:r w:rsidR="00ED6A83">
        <w:t>"</w:t>
      </w:r>
      <w:r w:rsidRPr="00471B1E">
        <w:t xml:space="preserve"> (in mm) as shown on the side wall of the tyre in the designation of the tyre as prescribed;</w:t>
      </w:r>
    </w:p>
    <w:p w:rsidR="00471B1E" w:rsidRPr="00471B1E" w:rsidRDefault="00471B1E" w:rsidP="00114D62">
      <w:pPr>
        <w:pStyle w:val="para"/>
        <w:ind w:left="2694" w:hanging="426"/>
      </w:pPr>
      <w:r w:rsidRPr="00471B1E">
        <w:t>A</w:t>
      </w:r>
      <w:r w:rsidR="00114D62">
        <w:tab/>
      </w:r>
      <w:r w:rsidRPr="00471B1E">
        <w:t>is the width (expressed in mm) of the measuring rim, as shown by the manufacturer in the descriptive note;</w:t>
      </w:r>
      <w:r w:rsidR="00F813E4">
        <w:t xml:space="preserve"> </w:t>
      </w:r>
      <w:r w:rsidRPr="00F813E4">
        <w:rPr>
          <w:vertAlign w:val="superscript"/>
        </w:rPr>
        <w:t>5</w:t>
      </w:r>
      <w:r w:rsidRPr="004F7996">
        <w:rPr>
          <w:color w:val="FFFFFF" w:themeColor="background1"/>
          <w:vertAlign w:val="superscript"/>
        </w:rPr>
        <w:footnoteReference w:customMarkFollows="1" w:id="3"/>
        <w:t>/</w:t>
      </w:r>
    </w:p>
    <w:p w:rsidR="00471B1E" w:rsidRPr="00471B1E" w:rsidRDefault="00471B1E" w:rsidP="00471B1E">
      <w:pPr>
        <w:pStyle w:val="para"/>
      </w:pPr>
    </w:p>
    <w:p w:rsidR="00471B1E" w:rsidRPr="00471B1E" w:rsidRDefault="00471B1E" w:rsidP="00471B1E">
      <w:pPr>
        <w:pStyle w:val="para"/>
      </w:pPr>
      <w:r>
        <w:lastRenderedPageBreak/>
        <w:t xml:space="preserve"> </w:t>
      </w:r>
      <w:r>
        <w:tab/>
      </w:r>
      <w:r w:rsidRPr="00471B1E">
        <w:t>A</w:t>
      </w:r>
      <w:r w:rsidRPr="00471B1E">
        <w:rPr>
          <w:vertAlign w:val="subscript"/>
        </w:rPr>
        <w:t>1</w:t>
      </w:r>
      <w:r w:rsidR="00114D62">
        <w:tab/>
      </w:r>
      <w:r w:rsidRPr="00471B1E">
        <w:t>is the width (expressed in mm) of the theoretical rim.</w:t>
      </w:r>
    </w:p>
    <w:p w:rsidR="00471B1E" w:rsidRPr="00471B1E" w:rsidRDefault="00471B1E" w:rsidP="00114D62">
      <w:pPr>
        <w:pStyle w:val="para"/>
        <w:ind w:left="2835" w:hanging="567"/>
      </w:pPr>
      <w:r>
        <w:t xml:space="preserve"> </w:t>
      </w:r>
      <w:r>
        <w:tab/>
      </w:r>
      <w:r w:rsidR="00114D62">
        <w:tab/>
      </w:r>
      <w:r w:rsidRPr="00471B1E">
        <w:t>A</w:t>
      </w:r>
      <w:r w:rsidRPr="00471B1E">
        <w:rPr>
          <w:vertAlign w:val="subscript"/>
        </w:rPr>
        <w:t>1</w:t>
      </w:r>
      <w:r w:rsidRPr="00471B1E">
        <w:t xml:space="preserve"> shall be taken to equal S</w:t>
      </w:r>
      <w:r w:rsidRPr="00471B1E">
        <w:rPr>
          <w:vertAlign w:val="subscript"/>
        </w:rPr>
        <w:t>1</w:t>
      </w:r>
      <w:r w:rsidRPr="00471B1E">
        <w:t xml:space="preserve"> multiplied by the factor x, as specified by the manufacturer, and K shall be taken to equal 0.4.</w:t>
      </w:r>
      <w:r w:rsidR="00ED6A83">
        <w:t>"</w:t>
      </w:r>
    </w:p>
    <w:p w:rsidR="00471B1E" w:rsidRDefault="00471B1E" w:rsidP="00471B1E">
      <w:pPr>
        <w:spacing w:after="120" w:line="240" w:lineRule="auto"/>
        <w:ind w:left="1134" w:right="993"/>
        <w:jc w:val="both"/>
      </w:pPr>
      <w:r w:rsidRPr="00907534">
        <w:rPr>
          <w:i/>
        </w:rPr>
        <w:t xml:space="preserve">Paragraph 6.1.2.1., </w:t>
      </w:r>
      <w:r w:rsidRPr="00907534">
        <w:t>amend to read:</w:t>
      </w:r>
    </w:p>
    <w:p w:rsidR="00907534" w:rsidRPr="00907534" w:rsidRDefault="00ED6A83" w:rsidP="00907534">
      <w:pPr>
        <w:pStyle w:val="para"/>
      </w:pPr>
      <w:r>
        <w:t>"</w:t>
      </w:r>
      <w:r w:rsidR="00907534" w:rsidRPr="00907534">
        <w:t>6.1.2.1.</w:t>
      </w:r>
      <w:r w:rsidR="00907534" w:rsidRPr="00907534">
        <w:tab/>
        <w:t>The outer diameter of a tyre shall be obtained by means of the following formula:</w:t>
      </w:r>
    </w:p>
    <w:p w:rsidR="00907534" w:rsidRPr="00907534" w:rsidRDefault="00907534" w:rsidP="00907534">
      <w:pPr>
        <w:pStyle w:val="para"/>
      </w:pPr>
      <w:r w:rsidRPr="00907534">
        <w:tab/>
        <w:t>D = d + 2H</w:t>
      </w:r>
    </w:p>
    <w:p w:rsidR="00907534" w:rsidRPr="00907534" w:rsidRDefault="00907534" w:rsidP="00907534">
      <w:pPr>
        <w:pStyle w:val="para"/>
      </w:pPr>
      <w:r w:rsidRPr="00907534">
        <w:tab/>
      </w:r>
      <w:r w:rsidRPr="00907534">
        <w:tab/>
      </w:r>
      <w:r w:rsidR="00114D62">
        <w:t>w</w:t>
      </w:r>
      <w:r w:rsidRPr="00907534">
        <w:t>here:</w:t>
      </w:r>
    </w:p>
    <w:p w:rsidR="00907534" w:rsidRPr="00907534" w:rsidRDefault="00907534" w:rsidP="00114D62">
      <w:pPr>
        <w:pStyle w:val="para"/>
        <w:ind w:left="2694" w:hanging="426"/>
      </w:pPr>
      <w:r w:rsidRPr="00907534">
        <w:t>D</w:t>
      </w:r>
      <w:r w:rsidRPr="00907534">
        <w:tab/>
        <w:t>is the outer diameter expressed in millimetres;</w:t>
      </w:r>
    </w:p>
    <w:p w:rsidR="00907534" w:rsidRPr="00907534" w:rsidRDefault="00907534" w:rsidP="00114D62">
      <w:pPr>
        <w:pStyle w:val="para"/>
        <w:ind w:left="2694" w:hanging="426"/>
      </w:pPr>
      <w:r w:rsidRPr="00907534">
        <w:t>d</w:t>
      </w:r>
      <w:r w:rsidRPr="00907534">
        <w:tab/>
        <w:t xml:space="preserve">is the </w:t>
      </w:r>
      <w:r w:rsidRPr="009C30DA">
        <w:rPr>
          <w:strike/>
        </w:rPr>
        <w:t>conventional number</w:t>
      </w:r>
      <w:r w:rsidRPr="00907534">
        <w:t xml:space="preserve"> </w:t>
      </w:r>
      <w:r w:rsidR="009C30DA" w:rsidRPr="009C30DA">
        <w:rPr>
          <w:b/>
        </w:rPr>
        <w:t>nominal rim diameter</w:t>
      </w:r>
      <w:r w:rsidR="009C30DA">
        <w:t xml:space="preserve"> </w:t>
      </w:r>
      <w:r w:rsidRPr="00907534">
        <w:t>defined in paragraph</w:t>
      </w:r>
      <w:r w:rsidR="009C30DA">
        <w:t xml:space="preserve"> </w:t>
      </w:r>
      <w:r w:rsidR="009C30DA" w:rsidRPr="009C30DA">
        <w:rPr>
          <w:strike/>
        </w:rPr>
        <w:t>2.17.1.3.</w:t>
      </w:r>
      <w:r w:rsidRPr="00907534">
        <w:t xml:space="preserve"> </w:t>
      </w:r>
      <w:r w:rsidRPr="009C30DA">
        <w:rPr>
          <w:b/>
        </w:rPr>
        <w:t>2.</w:t>
      </w:r>
      <w:r w:rsidR="009C30DA" w:rsidRPr="009C30DA">
        <w:rPr>
          <w:b/>
        </w:rPr>
        <w:t>20</w:t>
      </w:r>
      <w:r w:rsidRPr="009C30DA">
        <w:rPr>
          <w:b/>
        </w:rPr>
        <w:t>.</w:t>
      </w:r>
      <w:r w:rsidRPr="00907534">
        <w:t xml:space="preserve"> above, expressed in millimetres;</w:t>
      </w:r>
      <w:r w:rsidR="009C30DA" w:rsidRPr="009C30DA">
        <w:rPr>
          <w:strike/>
        </w:rPr>
        <w:t xml:space="preserve"> 5/</w:t>
      </w:r>
    </w:p>
    <w:p w:rsidR="00907534" w:rsidRPr="00114D62" w:rsidRDefault="00907534" w:rsidP="00114D62">
      <w:pPr>
        <w:pStyle w:val="para"/>
        <w:ind w:left="2694" w:hanging="426"/>
        <w:rPr>
          <w:strike/>
        </w:rPr>
      </w:pPr>
      <w:r w:rsidRPr="00114D62">
        <w:rPr>
          <w:strike/>
        </w:rPr>
        <w:t>S</w:t>
      </w:r>
      <w:r w:rsidRPr="00114D62">
        <w:rPr>
          <w:strike/>
          <w:vertAlign w:val="subscript"/>
        </w:rPr>
        <w:t>1</w:t>
      </w:r>
      <w:r w:rsidRPr="00114D62">
        <w:rPr>
          <w:strike/>
        </w:rPr>
        <w:tab/>
        <w:t>is the nominal section width in millimetres;</w:t>
      </w:r>
    </w:p>
    <w:p w:rsidR="00907534" w:rsidRPr="00114D62" w:rsidRDefault="00907534" w:rsidP="00114D62">
      <w:pPr>
        <w:pStyle w:val="para"/>
        <w:ind w:left="2694" w:hanging="426"/>
        <w:rPr>
          <w:strike/>
        </w:rPr>
      </w:pPr>
      <w:r w:rsidRPr="00114D62">
        <w:rPr>
          <w:strike/>
        </w:rPr>
        <w:t>Ra</w:t>
      </w:r>
      <w:r w:rsidRPr="00114D62">
        <w:rPr>
          <w:strike/>
        </w:rPr>
        <w:tab/>
        <w:t>is the nominal aspect ratio;</w:t>
      </w:r>
    </w:p>
    <w:p w:rsidR="00114D62" w:rsidRDefault="00907534" w:rsidP="00114D62">
      <w:pPr>
        <w:pStyle w:val="para"/>
        <w:ind w:left="2694" w:hanging="426"/>
      </w:pPr>
      <w:r w:rsidRPr="00907534">
        <w:t>H</w:t>
      </w:r>
      <w:r w:rsidRPr="00907534">
        <w:tab/>
        <w:t xml:space="preserve">is the nominal section height </w:t>
      </w:r>
      <w:r w:rsidRPr="00907534">
        <w:rPr>
          <w:b/>
        </w:rPr>
        <w:t>rounded to the nearest millimetre</w:t>
      </w:r>
      <w:r w:rsidRPr="00907534">
        <w:t xml:space="preserve"> </w:t>
      </w:r>
      <w:r w:rsidRPr="00907534">
        <w:rPr>
          <w:strike/>
        </w:rPr>
        <w:t>in millimetres</w:t>
      </w:r>
      <w:r w:rsidRPr="00907534">
        <w:t xml:space="preserve"> and is equal to </w:t>
      </w:r>
    </w:p>
    <w:p w:rsidR="00907534" w:rsidRPr="00907534" w:rsidRDefault="00114D62" w:rsidP="00114D62">
      <w:pPr>
        <w:pStyle w:val="para"/>
        <w:ind w:left="2694" w:firstLine="0"/>
      </w:pPr>
      <w:r>
        <w:t xml:space="preserve">H = </w:t>
      </w:r>
      <w:r w:rsidR="00907534" w:rsidRPr="00907534">
        <w:t>S</w:t>
      </w:r>
      <w:r w:rsidR="00907534" w:rsidRPr="009C30DA">
        <w:rPr>
          <w:vertAlign w:val="subscript"/>
        </w:rPr>
        <w:t>1</w:t>
      </w:r>
      <w:r>
        <w:t xml:space="preserve"> x 0.01 Ra</w:t>
      </w:r>
      <w:r w:rsidRPr="00114D62">
        <w:rPr>
          <w:b/>
        </w:rPr>
        <w:t>, where</w:t>
      </w:r>
    </w:p>
    <w:p w:rsidR="00114D62" w:rsidRPr="00114D62" w:rsidRDefault="00114D62" w:rsidP="00114D62">
      <w:pPr>
        <w:pStyle w:val="para"/>
        <w:ind w:left="2694" w:firstLine="0"/>
        <w:rPr>
          <w:b/>
        </w:rPr>
      </w:pPr>
      <w:r w:rsidRPr="00114D62">
        <w:rPr>
          <w:b/>
        </w:rPr>
        <w:t>S</w:t>
      </w:r>
      <w:r w:rsidRPr="00114D62">
        <w:rPr>
          <w:b/>
          <w:vertAlign w:val="subscript"/>
        </w:rPr>
        <w:t>1</w:t>
      </w:r>
      <w:r w:rsidRPr="00114D62">
        <w:rPr>
          <w:b/>
        </w:rPr>
        <w:tab/>
        <w:t>is the nominal section width in millimetres;</w:t>
      </w:r>
    </w:p>
    <w:p w:rsidR="00114D62" w:rsidRPr="00114D62" w:rsidRDefault="00114D62" w:rsidP="00114D62">
      <w:pPr>
        <w:pStyle w:val="para"/>
        <w:ind w:left="2694" w:firstLine="0"/>
        <w:rPr>
          <w:b/>
        </w:rPr>
      </w:pPr>
      <w:r w:rsidRPr="00114D62">
        <w:rPr>
          <w:b/>
        </w:rPr>
        <w:t>Ra</w:t>
      </w:r>
      <w:r w:rsidRPr="00114D62">
        <w:rPr>
          <w:b/>
        </w:rPr>
        <w:tab/>
        <w:t>is the nominal aspect ratio;</w:t>
      </w:r>
    </w:p>
    <w:p w:rsidR="0065566C" w:rsidRPr="00F813E4" w:rsidRDefault="00907534" w:rsidP="00F813E4">
      <w:pPr>
        <w:pStyle w:val="para"/>
      </w:pPr>
      <w:r w:rsidRPr="00907534">
        <w:tab/>
      </w:r>
      <w:r w:rsidRPr="00907534">
        <w:tab/>
      </w:r>
      <w:r w:rsidR="00103477">
        <w:t>a</w:t>
      </w:r>
      <w:r w:rsidRPr="00907534">
        <w:t xml:space="preserve">ll as shown on the sidewall of the tyre </w:t>
      </w:r>
      <w:r w:rsidR="00103477" w:rsidRPr="00907534">
        <w:t>in the tyre</w:t>
      </w:r>
      <w:r w:rsidR="00103477">
        <w:t>-size</w:t>
      </w:r>
      <w:r w:rsidR="00103477" w:rsidRPr="00907534">
        <w:t xml:space="preserve"> designation </w:t>
      </w:r>
      <w:r w:rsidRPr="00907534">
        <w:t>in conformity with the requirements of paragraph 3.4. above.</w:t>
      </w:r>
      <w:r w:rsidR="00ED6A83">
        <w:t>"</w:t>
      </w:r>
    </w:p>
    <w:p w:rsidR="0065566C" w:rsidRDefault="0065566C" w:rsidP="00907534">
      <w:pPr>
        <w:spacing w:after="120" w:line="240" w:lineRule="auto"/>
        <w:ind w:left="1134" w:right="993"/>
        <w:jc w:val="both"/>
      </w:pPr>
      <w:r>
        <w:t xml:space="preserve">Amend </w:t>
      </w:r>
      <w:r w:rsidRPr="0065566C">
        <w:rPr>
          <w:i/>
        </w:rPr>
        <w:t>p</w:t>
      </w:r>
      <w:r>
        <w:rPr>
          <w:i/>
        </w:rPr>
        <w:t xml:space="preserve">aragraph </w:t>
      </w:r>
      <w:r w:rsidRPr="0065566C">
        <w:rPr>
          <w:i/>
        </w:rPr>
        <w:t>6.1.4.</w:t>
      </w:r>
      <w:r>
        <w:t>:</w:t>
      </w:r>
    </w:p>
    <w:p w:rsidR="0065566C" w:rsidRDefault="00ED6A83" w:rsidP="00907534">
      <w:pPr>
        <w:spacing w:after="120" w:line="240" w:lineRule="auto"/>
        <w:ind w:left="1134" w:right="993"/>
        <w:jc w:val="both"/>
      </w:pPr>
      <w:r>
        <w:t>"</w:t>
      </w:r>
      <w:r w:rsidR="0065566C" w:rsidRPr="0065566C">
        <w:t>6.1.4.</w:t>
      </w:r>
      <w:r w:rsidR="0065566C" w:rsidRPr="0065566C">
        <w:tab/>
      </w:r>
      <w:r w:rsidR="0065566C" w:rsidRPr="0065566C">
        <w:tab/>
        <w:t>Tyre section-width specifications</w:t>
      </w:r>
      <w:r>
        <w:t>"</w:t>
      </w:r>
    </w:p>
    <w:p w:rsidR="0065566C" w:rsidRDefault="0065566C" w:rsidP="00907534">
      <w:pPr>
        <w:spacing w:after="120" w:line="240" w:lineRule="auto"/>
        <w:ind w:left="1134" w:right="993"/>
        <w:jc w:val="both"/>
      </w:pPr>
      <w:r>
        <w:t>to read:</w:t>
      </w:r>
    </w:p>
    <w:p w:rsidR="0065566C" w:rsidRPr="0065566C" w:rsidRDefault="00ED6A83" w:rsidP="00907534">
      <w:pPr>
        <w:spacing w:after="120" w:line="240" w:lineRule="auto"/>
        <w:ind w:left="1134" w:right="993"/>
        <w:jc w:val="both"/>
      </w:pPr>
      <w:r>
        <w:t>"</w:t>
      </w:r>
      <w:r w:rsidR="0065566C">
        <w:t>6.1.4.</w:t>
      </w:r>
      <w:r w:rsidR="0065566C">
        <w:tab/>
      </w:r>
      <w:r w:rsidR="0065566C">
        <w:tab/>
        <w:t xml:space="preserve">Tyre section </w:t>
      </w:r>
      <w:r w:rsidR="0065566C" w:rsidRPr="0065566C">
        <w:t>width specifications</w:t>
      </w:r>
      <w:r>
        <w:t>"</w:t>
      </w:r>
    </w:p>
    <w:p w:rsidR="00907534" w:rsidRPr="00907534" w:rsidRDefault="00907534" w:rsidP="00907534">
      <w:pPr>
        <w:spacing w:after="120" w:line="240" w:lineRule="auto"/>
        <w:ind w:left="1134" w:right="993"/>
        <w:jc w:val="both"/>
      </w:pPr>
      <w:r w:rsidRPr="00907534">
        <w:rPr>
          <w:i/>
        </w:rPr>
        <w:t>Paragraph 6.1</w:t>
      </w:r>
      <w:r>
        <w:rPr>
          <w:i/>
        </w:rPr>
        <w:t>.4</w:t>
      </w:r>
      <w:r w:rsidRPr="00907534">
        <w:rPr>
          <w:i/>
        </w:rPr>
        <w:t xml:space="preserve">.2., </w:t>
      </w:r>
      <w:r w:rsidRPr="00907534">
        <w:t>amend to read:</w:t>
      </w:r>
    </w:p>
    <w:p w:rsidR="00907534" w:rsidRDefault="00ED6A83" w:rsidP="00103477">
      <w:pPr>
        <w:pStyle w:val="para"/>
      </w:pPr>
      <w:r>
        <w:t>"</w:t>
      </w:r>
      <w:r w:rsidR="00103477" w:rsidRPr="00103477">
        <w:t>6.1.4.2.</w:t>
      </w:r>
      <w:r w:rsidR="00103477" w:rsidRPr="00103477">
        <w:tab/>
        <w:t>It may exceed that value by the following percentages</w:t>
      </w:r>
      <w:r w:rsidR="00103477" w:rsidRPr="00103477">
        <w:rPr>
          <w:b/>
        </w:rPr>
        <w:t>, whereby the limits shall be rounded to the nearest mm</w:t>
      </w:r>
      <w:r w:rsidR="00103477" w:rsidRPr="00103477">
        <w:t>:</w:t>
      </w:r>
      <w:r>
        <w:t>"</w:t>
      </w:r>
    </w:p>
    <w:p w:rsidR="005B40C4" w:rsidRPr="00907534" w:rsidRDefault="005B40C4" w:rsidP="005B40C4">
      <w:pPr>
        <w:spacing w:after="120" w:line="240" w:lineRule="auto"/>
        <w:ind w:left="1134" w:right="993"/>
        <w:jc w:val="both"/>
      </w:pPr>
      <w:r w:rsidRPr="00907534">
        <w:rPr>
          <w:i/>
        </w:rPr>
        <w:t>Paragraph 6.1</w:t>
      </w:r>
      <w:r>
        <w:rPr>
          <w:i/>
        </w:rPr>
        <w:t>.5</w:t>
      </w:r>
      <w:r w:rsidRPr="00907534">
        <w:rPr>
          <w:i/>
        </w:rPr>
        <w:t xml:space="preserve">., </w:t>
      </w:r>
      <w:r w:rsidRPr="00907534">
        <w:t>amend to read:</w:t>
      </w:r>
    </w:p>
    <w:p w:rsidR="005B40C4" w:rsidRDefault="00ED6A83" w:rsidP="005B40C4">
      <w:pPr>
        <w:pStyle w:val="para"/>
      </w:pPr>
      <w:r>
        <w:t>"</w:t>
      </w:r>
      <w:r w:rsidR="0065566C">
        <w:t>6.1.5.</w:t>
      </w:r>
      <w:r w:rsidR="0065566C">
        <w:tab/>
      </w:r>
      <w:r w:rsidR="0065566C">
        <w:tab/>
        <w:t xml:space="preserve">Tyre </w:t>
      </w:r>
      <w:r w:rsidR="0065566C" w:rsidRPr="0065566C">
        <w:rPr>
          <w:strike/>
        </w:rPr>
        <w:t>outer-</w:t>
      </w:r>
      <w:r w:rsidR="005B40C4" w:rsidRPr="0065566C">
        <w:rPr>
          <w:strike/>
        </w:rPr>
        <w:t>diameter</w:t>
      </w:r>
      <w:r w:rsidR="005B40C4">
        <w:t xml:space="preserve"> </w:t>
      </w:r>
      <w:r w:rsidR="0065566C" w:rsidRPr="0065566C">
        <w:rPr>
          <w:b/>
        </w:rPr>
        <w:t>outer diameter</w:t>
      </w:r>
      <w:r w:rsidR="0065566C">
        <w:t xml:space="preserve"> </w:t>
      </w:r>
      <w:r w:rsidR="005B40C4">
        <w:t>specifications</w:t>
      </w:r>
    </w:p>
    <w:p w:rsidR="005B40C4" w:rsidRDefault="005B40C4" w:rsidP="005B40C4">
      <w:pPr>
        <w:pStyle w:val="para"/>
      </w:pPr>
      <w:r>
        <w:tab/>
      </w:r>
      <w:r>
        <w:tab/>
        <w:t xml:space="preserve">The </w:t>
      </w:r>
      <w:r w:rsidR="0065566C" w:rsidRPr="0065566C">
        <w:rPr>
          <w:strike/>
        </w:rPr>
        <w:t>outer-diameter</w:t>
      </w:r>
      <w:r w:rsidR="0065566C" w:rsidRPr="0065566C">
        <w:t xml:space="preserve"> </w:t>
      </w:r>
      <w:r w:rsidR="0065566C" w:rsidRPr="0065566C">
        <w:rPr>
          <w:b/>
        </w:rPr>
        <w:t>outer diameter</w:t>
      </w:r>
      <w:r w:rsidR="0065566C" w:rsidRPr="0065566C">
        <w:t xml:space="preserve"> </w:t>
      </w:r>
      <w:r>
        <w:t>of a tyre must not be outside the values D</w:t>
      </w:r>
      <w:r w:rsidRPr="0026093F">
        <w:rPr>
          <w:vertAlign w:val="subscript"/>
        </w:rPr>
        <w:t>min</w:t>
      </w:r>
      <w:r>
        <w:t xml:space="preserve"> and D</w:t>
      </w:r>
      <w:r w:rsidRPr="0026093F">
        <w:rPr>
          <w:vertAlign w:val="subscript"/>
        </w:rPr>
        <w:t>max</w:t>
      </w:r>
      <w:r>
        <w:t xml:space="preserve"> obtained from the following formulae:</w:t>
      </w:r>
    </w:p>
    <w:p w:rsidR="005B40C4" w:rsidRPr="005B40C4" w:rsidRDefault="005B40C4" w:rsidP="005B40C4">
      <w:pPr>
        <w:pStyle w:val="para"/>
        <w:rPr>
          <w:lang w:val="pt-BR"/>
        </w:rPr>
      </w:pPr>
      <w:r>
        <w:tab/>
      </w:r>
      <w:r>
        <w:tab/>
      </w:r>
      <w:r w:rsidRPr="005B40C4">
        <w:rPr>
          <w:lang w:val="pt-BR"/>
        </w:rPr>
        <w:t>D</w:t>
      </w:r>
      <w:r w:rsidRPr="0026093F">
        <w:rPr>
          <w:vertAlign w:val="subscript"/>
          <w:lang w:val="pt-BR"/>
        </w:rPr>
        <w:t>min</w:t>
      </w:r>
      <w:r w:rsidRPr="005B40C4">
        <w:rPr>
          <w:lang w:val="pt-BR"/>
        </w:rPr>
        <w:t xml:space="preserve"> = d + 2 • </w:t>
      </w:r>
      <w:r w:rsidRPr="005B40C4">
        <w:rPr>
          <w:b/>
          <w:lang w:val="pt-BR"/>
        </w:rPr>
        <w:t>H</w:t>
      </w:r>
      <w:r w:rsidRPr="0026093F">
        <w:rPr>
          <w:b/>
          <w:vertAlign w:val="subscript"/>
          <w:lang w:val="pt-BR"/>
        </w:rPr>
        <w:t>min</w:t>
      </w:r>
      <w:r>
        <w:rPr>
          <w:b/>
          <w:lang w:val="pt-BR"/>
        </w:rPr>
        <w:t xml:space="preserve"> </w:t>
      </w:r>
      <w:r w:rsidRPr="005B40C4">
        <w:rPr>
          <w:strike/>
          <w:lang w:val="pt-BR"/>
        </w:rPr>
        <w:t>(2H x a)</w:t>
      </w:r>
    </w:p>
    <w:p w:rsidR="005B40C4" w:rsidRPr="003A306E" w:rsidRDefault="005B40C4" w:rsidP="005B40C4">
      <w:pPr>
        <w:pStyle w:val="para"/>
        <w:rPr>
          <w:lang w:val="pt-BR"/>
        </w:rPr>
      </w:pPr>
      <w:r w:rsidRPr="005B40C4">
        <w:rPr>
          <w:lang w:val="pt-BR"/>
        </w:rPr>
        <w:tab/>
      </w:r>
      <w:r w:rsidRPr="005B40C4">
        <w:rPr>
          <w:lang w:val="pt-BR"/>
        </w:rPr>
        <w:tab/>
      </w:r>
      <w:r w:rsidRPr="003A306E">
        <w:rPr>
          <w:lang w:val="pt-BR"/>
        </w:rPr>
        <w:t>D</w:t>
      </w:r>
      <w:r w:rsidRPr="003A306E">
        <w:rPr>
          <w:vertAlign w:val="subscript"/>
          <w:lang w:val="pt-BR"/>
        </w:rPr>
        <w:t>max</w:t>
      </w:r>
      <w:r w:rsidRPr="003A306E">
        <w:rPr>
          <w:lang w:val="pt-BR"/>
        </w:rPr>
        <w:t xml:space="preserve"> = d + 2 • </w:t>
      </w:r>
      <w:r w:rsidRPr="003A306E">
        <w:rPr>
          <w:b/>
          <w:lang w:val="pt-BR"/>
        </w:rPr>
        <w:t>H</w:t>
      </w:r>
      <w:r w:rsidRPr="003A306E">
        <w:rPr>
          <w:b/>
          <w:vertAlign w:val="subscript"/>
          <w:lang w:val="pt-BR"/>
        </w:rPr>
        <w:t>max</w:t>
      </w:r>
      <w:r w:rsidRPr="003A306E">
        <w:rPr>
          <w:lang w:val="pt-BR"/>
        </w:rPr>
        <w:t xml:space="preserve"> </w:t>
      </w:r>
      <w:r w:rsidRPr="003A306E">
        <w:rPr>
          <w:strike/>
          <w:lang w:val="pt-BR"/>
        </w:rPr>
        <w:t>(2H x b)</w:t>
      </w:r>
    </w:p>
    <w:p w:rsidR="005B40C4" w:rsidRDefault="005B40C4" w:rsidP="005B40C4">
      <w:pPr>
        <w:pStyle w:val="para"/>
      </w:pPr>
      <w:r w:rsidRPr="003A306E">
        <w:rPr>
          <w:lang w:val="pt-BR"/>
        </w:rPr>
        <w:tab/>
      </w:r>
      <w:r w:rsidRPr="003A306E">
        <w:rPr>
          <w:lang w:val="pt-BR"/>
        </w:rPr>
        <w:tab/>
      </w:r>
      <w:r w:rsidR="00114D62">
        <w:t>w</w:t>
      </w:r>
      <w:r>
        <w:t>here:</w:t>
      </w:r>
    </w:p>
    <w:p w:rsidR="005B40C4" w:rsidRPr="005B40C4" w:rsidRDefault="005B40C4" w:rsidP="000B344E">
      <w:pPr>
        <w:pStyle w:val="para"/>
        <w:tabs>
          <w:tab w:val="left" w:pos="3969"/>
        </w:tabs>
        <w:ind w:firstLine="0"/>
        <w:rPr>
          <w:b/>
        </w:rPr>
      </w:pPr>
      <w:r w:rsidRPr="005B40C4">
        <w:rPr>
          <w:b/>
        </w:rPr>
        <w:t>H</w:t>
      </w:r>
      <w:r w:rsidRPr="0026093F">
        <w:rPr>
          <w:b/>
          <w:vertAlign w:val="subscript"/>
        </w:rPr>
        <w:t>min</w:t>
      </w:r>
      <w:r w:rsidR="00F813E4">
        <w:rPr>
          <w:b/>
        </w:rPr>
        <w:t xml:space="preserve"> = H • a</w:t>
      </w:r>
      <w:r w:rsidR="00F813E4">
        <w:rPr>
          <w:b/>
        </w:rPr>
        <w:tab/>
      </w:r>
      <w:r w:rsidR="00F813E4">
        <w:rPr>
          <w:b/>
        </w:rPr>
        <w:tab/>
      </w:r>
      <w:r w:rsidRPr="005B40C4">
        <w:rPr>
          <w:b/>
        </w:rPr>
        <w:t>rounded to the nearest mm</w:t>
      </w:r>
    </w:p>
    <w:p w:rsidR="005B40C4" w:rsidRPr="005B40C4" w:rsidRDefault="005B40C4" w:rsidP="000B344E">
      <w:pPr>
        <w:pStyle w:val="para"/>
        <w:tabs>
          <w:tab w:val="left" w:pos="3969"/>
        </w:tabs>
        <w:ind w:firstLine="0"/>
        <w:rPr>
          <w:b/>
        </w:rPr>
      </w:pPr>
      <w:r w:rsidRPr="005B40C4">
        <w:rPr>
          <w:b/>
        </w:rPr>
        <w:t>H</w:t>
      </w:r>
      <w:r w:rsidRPr="0026093F">
        <w:rPr>
          <w:b/>
          <w:vertAlign w:val="subscript"/>
        </w:rPr>
        <w:t>max</w:t>
      </w:r>
      <w:r w:rsidRPr="005B40C4">
        <w:rPr>
          <w:b/>
        </w:rPr>
        <w:t xml:space="preserve"> = H • b</w:t>
      </w:r>
      <w:r w:rsidRPr="005B40C4">
        <w:rPr>
          <w:b/>
        </w:rPr>
        <w:tab/>
      </w:r>
      <w:r w:rsidR="00103477">
        <w:rPr>
          <w:b/>
        </w:rPr>
        <w:tab/>
      </w:r>
      <w:r w:rsidRPr="005B40C4">
        <w:rPr>
          <w:b/>
        </w:rPr>
        <w:t>rounded to the nearest mm</w:t>
      </w:r>
    </w:p>
    <w:p w:rsidR="005B40C4" w:rsidRDefault="005B40C4" w:rsidP="005B40C4">
      <w:pPr>
        <w:pStyle w:val="para"/>
      </w:pPr>
      <w:r w:rsidRPr="005B40C4">
        <w:rPr>
          <w:b/>
        </w:rPr>
        <w:tab/>
        <w:t>and</w:t>
      </w:r>
      <w:r w:rsidR="00ED6A83">
        <w:t>"</w:t>
      </w:r>
    </w:p>
    <w:p w:rsidR="007341D7" w:rsidRDefault="007341D7" w:rsidP="005B40C4">
      <w:pPr>
        <w:pStyle w:val="para"/>
      </w:pPr>
    </w:p>
    <w:p w:rsidR="0026093F" w:rsidRPr="00907534" w:rsidRDefault="0026093F" w:rsidP="0026093F">
      <w:pPr>
        <w:spacing w:after="120" w:line="240" w:lineRule="auto"/>
        <w:ind w:left="1134" w:right="993"/>
        <w:jc w:val="both"/>
      </w:pPr>
      <w:r w:rsidRPr="00907534">
        <w:rPr>
          <w:i/>
        </w:rPr>
        <w:lastRenderedPageBreak/>
        <w:t>Paragraph 6.1</w:t>
      </w:r>
      <w:r>
        <w:rPr>
          <w:i/>
        </w:rPr>
        <w:t>.5</w:t>
      </w:r>
      <w:r w:rsidRPr="00907534">
        <w:rPr>
          <w:i/>
        </w:rPr>
        <w:t>.</w:t>
      </w:r>
      <w:r>
        <w:rPr>
          <w:i/>
        </w:rPr>
        <w:t>1.</w:t>
      </w:r>
      <w:r w:rsidRPr="00907534">
        <w:rPr>
          <w:i/>
        </w:rPr>
        <w:t xml:space="preserve">, </w:t>
      </w:r>
      <w:r w:rsidRPr="00907534">
        <w:t>amend to read:</w:t>
      </w:r>
    </w:p>
    <w:p w:rsidR="005B40C4" w:rsidRDefault="00ED6A83" w:rsidP="005B40C4">
      <w:pPr>
        <w:pStyle w:val="para"/>
      </w:pPr>
      <w:r>
        <w:t>"</w:t>
      </w:r>
      <w:r w:rsidR="005B40C4">
        <w:t>6.1.5.1.</w:t>
      </w:r>
      <w:r w:rsidR="005B40C4">
        <w:tab/>
        <w:t xml:space="preserve">For sizes listed in Annex 5 and for tyres identified by the </w:t>
      </w:r>
      <w:r>
        <w:t>"</w:t>
      </w:r>
      <w:r w:rsidR="005B40C4">
        <w:t>tyre to rim fitment configuration</w:t>
      </w:r>
      <w:r>
        <w:t>"</w:t>
      </w:r>
      <w:r w:rsidR="005B40C4">
        <w:t xml:space="preserve"> (see paragraph 3.1.11.) symbol </w:t>
      </w:r>
      <w:r>
        <w:t>"</w:t>
      </w:r>
      <w:r w:rsidR="005B40C4">
        <w:t>A</w:t>
      </w:r>
      <w:r>
        <w:t>"</w:t>
      </w:r>
      <w:r w:rsidR="00103477">
        <w:t xml:space="preserve"> or </w:t>
      </w:r>
      <w:r>
        <w:t>"</w:t>
      </w:r>
      <w:r w:rsidR="00103477">
        <w:t>U</w:t>
      </w:r>
      <w:r>
        <w:t>"</w:t>
      </w:r>
      <w:r w:rsidR="005B40C4">
        <w:t>, the nominal section height H is equal to:</w:t>
      </w:r>
    </w:p>
    <w:p w:rsidR="005B40C4" w:rsidRDefault="005B40C4" w:rsidP="0026093F">
      <w:pPr>
        <w:pStyle w:val="para"/>
        <w:ind w:firstLine="0"/>
      </w:pPr>
      <w:r>
        <w:t>H = 0.5 (D-d)</w:t>
      </w:r>
      <w:r>
        <w:tab/>
      </w:r>
      <w:r w:rsidRPr="0026093F">
        <w:rPr>
          <w:b/>
        </w:rPr>
        <w:t>, rounded to the nearest mm</w:t>
      </w:r>
      <w:r w:rsidRPr="0026093F">
        <w:t xml:space="preserve"> </w:t>
      </w:r>
      <w:r w:rsidR="00114D62">
        <w:t>–</w:t>
      </w:r>
      <w:r>
        <w:t xml:space="preserve"> for references see paragraph 6.1.2.1.</w:t>
      </w:r>
      <w:r w:rsidR="00ED6A83">
        <w:t>"</w:t>
      </w:r>
    </w:p>
    <w:p w:rsidR="00EA342B" w:rsidRPr="00F813E4" w:rsidRDefault="00EA342B" w:rsidP="00EA342B">
      <w:pPr>
        <w:keepNext/>
        <w:spacing w:after="120" w:line="240" w:lineRule="auto"/>
        <w:ind w:left="1134" w:right="992"/>
        <w:jc w:val="both"/>
      </w:pPr>
      <w:r w:rsidRPr="00F813E4">
        <w:rPr>
          <w:i/>
        </w:rPr>
        <w:t xml:space="preserve">Paragraph 6.1.5.3., </w:t>
      </w:r>
      <w:r w:rsidRPr="00F813E4">
        <w:t>amend to read:</w:t>
      </w:r>
    </w:p>
    <w:p w:rsidR="00EA342B" w:rsidRPr="00F813E4" w:rsidRDefault="00ED6A83" w:rsidP="00F813E4">
      <w:pPr>
        <w:spacing w:after="120"/>
        <w:ind w:left="2268" w:hanging="1134"/>
      </w:pPr>
      <w:r>
        <w:t>"</w:t>
      </w:r>
      <w:r w:rsidR="00EA342B" w:rsidRPr="00F813E4">
        <w:t>6.1.5.3.</w:t>
      </w:r>
      <w:r w:rsidR="00EA342B" w:rsidRPr="00F813E4">
        <w:tab/>
        <w:t xml:space="preserve">Coefficients </w:t>
      </w:r>
      <w:r>
        <w:t>"</w:t>
      </w:r>
      <w:r w:rsidR="00EA342B" w:rsidRPr="00F813E4">
        <w:t>a</w:t>
      </w:r>
      <w:r>
        <w:t>"</w:t>
      </w:r>
      <w:r w:rsidR="00EA342B" w:rsidRPr="00F813E4">
        <w:t xml:space="preserve"> and </w:t>
      </w:r>
      <w:r>
        <w:t>"</w:t>
      </w:r>
      <w:r w:rsidR="00EA342B" w:rsidRPr="00F813E4">
        <w:t>b</w:t>
      </w:r>
      <w:r>
        <w:t>"</w:t>
      </w:r>
      <w:r w:rsidR="00EA342B" w:rsidRPr="00F813E4">
        <w:t xml:space="preserve"> are respectively:</w:t>
      </w:r>
    </w:p>
    <w:p w:rsidR="00EA342B" w:rsidRPr="00F813E4" w:rsidRDefault="00EA342B" w:rsidP="00F813E4">
      <w:pPr>
        <w:spacing w:after="120"/>
        <w:ind w:left="2268" w:hanging="1134"/>
      </w:pPr>
      <w:r w:rsidRPr="00F813E4">
        <w:t>6.1.5.3.1.</w:t>
      </w:r>
      <w:r w:rsidRPr="00F813E4">
        <w:tab/>
        <w:t xml:space="preserve">Coefficient </w:t>
      </w:r>
      <w:r w:rsidR="00ED6A83">
        <w:t>"</w:t>
      </w:r>
      <w:r w:rsidRPr="00F813E4">
        <w:t>a</w:t>
      </w:r>
      <w:r w:rsidR="00ED6A83">
        <w:t>"</w:t>
      </w:r>
      <w:r w:rsidRPr="00F813E4">
        <w:t xml:space="preserve"> = 0.97</w:t>
      </w:r>
    </w:p>
    <w:p w:rsidR="00EA342B" w:rsidRPr="00F813E4" w:rsidRDefault="00EA342B" w:rsidP="00F813E4">
      <w:pPr>
        <w:tabs>
          <w:tab w:val="center" w:pos="4962"/>
          <w:tab w:val="center" w:pos="7371"/>
        </w:tabs>
        <w:spacing w:after="120"/>
        <w:ind w:left="2268" w:hanging="1134"/>
      </w:pPr>
      <w:r w:rsidRPr="00F813E4">
        <w:t>6.1.5.3.2.</w:t>
      </w:r>
      <w:r w:rsidRPr="00F813E4">
        <w:tab/>
        <w:t xml:space="preserve">Coefficient </w:t>
      </w:r>
      <w:r w:rsidR="00ED6A83">
        <w:t>"</w:t>
      </w:r>
      <w:r w:rsidRPr="00F813E4">
        <w:t>b</w:t>
      </w:r>
      <w:r w:rsidR="00ED6A83">
        <w:t>"</w:t>
      </w:r>
      <w:r w:rsidRPr="00F813E4">
        <w:tab/>
      </w:r>
      <w:r w:rsidRPr="00F813E4">
        <w:rPr>
          <w:u w:val="single"/>
        </w:rPr>
        <w:t>Radial</w:t>
      </w:r>
      <w:r w:rsidRPr="00F813E4">
        <w:rPr>
          <w:rFonts w:hint="eastAsia"/>
          <w:u w:val="single"/>
          <w:lang w:eastAsia="ja-JP"/>
        </w:rPr>
        <w:t>,</w:t>
      </w:r>
      <w:r w:rsidRPr="00F813E4">
        <w:rPr>
          <w:u w:val="single"/>
        </w:rPr>
        <w:t xml:space="preserve"> Run flat</w:t>
      </w:r>
      <w:r w:rsidRPr="00F813E4">
        <w:rPr>
          <w:rFonts w:hint="eastAsia"/>
          <w:u w:val="single"/>
          <w:lang w:eastAsia="ja-JP"/>
        </w:rPr>
        <w:t xml:space="preserve"> tyre</w:t>
      </w:r>
      <w:r w:rsidRPr="00F813E4">
        <w:rPr>
          <w:lang w:eastAsia="ja-JP"/>
        </w:rPr>
        <w:tab/>
      </w:r>
      <w:r w:rsidRPr="00F813E4">
        <w:rPr>
          <w:u w:val="single"/>
        </w:rPr>
        <w:t>Diagonal and Bias Belted</w:t>
      </w:r>
      <w:r w:rsidRPr="00F813E4">
        <w:br/>
        <w:t xml:space="preserve">for </w:t>
      </w:r>
      <w:r w:rsidRPr="00F813E4">
        <w:rPr>
          <w:strike/>
        </w:rPr>
        <w:t>ordinary</w:t>
      </w:r>
      <w:r w:rsidRPr="00F813E4">
        <w:rPr>
          <w:strike/>
        </w:rPr>
        <w:br/>
        <w:t>(road type)</w:t>
      </w:r>
      <w:r w:rsidRPr="00F813E4">
        <w:t xml:space="preserve"> </w:t>
      </w:r>
      <w:r w:rsidRPr="00F813E4">
        <w:rPr>
          <w:b/>
        </w:rPr>
        <w:t>normal</w:t>
      </w:r>
      <w:r w:rsidRPr="00F813E4">
        <w:t xml:space="preserve"> tyres</w:t>
      </w:r>
      <w:r w:rsidRPr="00F813E4">
        <w:tab/>
        <w:t>1.04</w:t>
      </w:r>
      <w:r w:rsidRPr="00F813E4">
        <w:tab/>
        <w:t>1.08</w:t>
      </w:r>
      <w:r w:rsidRPr="00F813E4">
        <w:br/>
      </w:r>
      <w:r w:rsidRPr="00F813E4">
        <w:rPr>
          <w:b/>
        </w:rPr>
        <w:t>for special-use tyres</w:t>
      </w:r>
      <w:r w:rsidRPr="00F813E4">
        <w:rPr>
          <w:b/>
        </w:rPr>
        <w:tab/>
        <w:t>1.06</w:t>
      </w:r>
      <w:r w:rsidRPr="00F813E4">
        <w:rPr>
          <w:b/>
        </w:rPr>
        <w:tab/>
        <w:t xml:space="preserve">  1.09</w:t>
      </w:r>
      <w:r w:rsidR="00ED6A83">
        <w:t>"</w:t>
      </w:r>
    </w:p>
    <w:p w:rsidR="0026093F" w:rsidRPr="00907534" w:rsidRDefault="0026093F" w:rsidP="00114D62">
      <w:pPr>
        <w:keepNext/>
        <w:spacing w:after="120" w:line="240" w:lineRule="auto"/>
        <w:ind w:left="1134" w:right="992"/>
        <w:jc w:val="both"/>
      </w:pPr>
      <w:r w:rsidRPr="00907534">
        <w:rPr>
          <w:i/>
        </w:rPr>
        <w:t>Paragraph 6.1</w:t>
      </w:r>
      <w:r>
        <w:rPr>
          <w:i/>
        </w:rPr>
        <w:t>.5</w:t>
      </w:r>
      <w:r w:rsidRPr="00907534">
        <w:rPr>
          <w:i/>
        </w:rPr>
        <w:t>.</w:t>
      </w:r>
      <w:r w:rsidR="00103477">
        <w:rPr>
          <w:i/>
        </w:rPr>
        <w:t>4</w:t>
      </w:r>
      <w:r>
        <w:rPr>
          <w:i/>
        </w:rPr>
        <w:t>.</w:t>
      </w:r>
      <w:r w:rsidRPr="00907534">
        <w:rPr>
          <w:i/>
        </w:rPr>
        <w:t xml:space="preserve">, </w:t>
      </w:r>
      <w:r w:rsidRPr="00907534">
        <w:t>amend to read:</w:t>
      </w:r>
    </w:p>
    <w:p w:rsidR="0026093F" w:rsidRPr="0026093F" w:rsidRDefault="00ED6A83" w:rsidP="0026093F">
      <w:pPr>
        <w:pStyle w:val="para"/>
        <w:rPr>
          <w:b/>
        </w:rPr>
      </w:pPr>
      <w:r>
        <w:t>"</w:t>
      </w:r>
      <w:r w:rsidR="0026093F">
        <w:t>6.1.5.</w:t>
      </w:r>
      <w:r w:rsidR="00103477">
        <w:t>4</w:t>
      </w:r>
      <w:r w:rsidR="0026093F">
        <w:t>.</w:t>
      </w:r>
      <w:r w:rsidR="0026093F">
        <w:tab/>
        <w:t xml:space="preserve">For snow tyres the outer diameter </w:t>
      </w:r>
      <w:r w:rsidR="00114D62" w:rsidRPr="0026093F">
        <w:rPr>
          <w:strike/>
        </w:rPr>
        <w:t>(Dmax)</w:t>
      </w:r>
      <w:r w:rsidR="00114D62">
        <w:t xml:space="preserve"> </w:t>
      </w:r>
      <w:r w:rsidR="0026093F" w:rsidRPr="0026093F">
        <w:rPr>
          <w:b/>
        </w:rPr>
        <w:t>shall not exceed the following value</w:t>
      </w:r>
    </w:p>
    <w:p w:rsidR="0026093F" w:rsidRPr="0026093F" w:rsidRDefault="0026093F" w:rsidP="0026093F">
      <w:pPr>
        <w:pStyle w:val="para"/>
        <w:rPr>
          <w:b/>
        </w:rPr>
      </w:pPr>
      <w:r w:rsidRPr="0026093F">
        <w:rPr>
          <w:b/>
        </w:rPr>
        <w:tab/>
        <w:t>D</w:t>
      </w:r>
      <w:r w:rsidRPr="0026093F">
        <w:rPr>
          <w:b/>
          <w:vertAlign w:val="subscript"/>
        </w:rPr>
        <w:t>max,snow</w:t>
      </w:r>
      <w:r w:rsidRPr="0026093F">
        <w:rPr>
          <w:b/>
        </w:rPr>
        <w:t xml:space="preserve"> = 1.01 • D</w:t>
      </w:r>
      <w:r w:rsidRPr="0026093F">
        <w:rPr>
          <w:b/>
          <w:vertAlign w:val="subscript"/>
        </w:rPr>
        <w:t>max</w:t>
      </w:r>
      <w:r w:rsidRPr="0026093F">
        <w:rPr>
          <w:b/>
        </w:rPr>
        <w:tab/>
      </w:r>
      <w:r w:rsidRPr="0026093F">
        <w:rPr>
          <w:b/>
        </w:rPr>
        <w:tab/>
        <w:t>rounded to the nearest mm</w:t>
      </w:r>
    </w:p>
    <w:p w:rsidR="0026093F" w:rsidRPr="00907534" w:rsidRDefault="0026093F" w:rsidP="0026093F">
      <w:pPr>
        <w:pStyle w:val="para"/>
      </w:pPr>
      <w:r>
        <w:t xml:space="preserve"> </w:t>
      </w:r>
      <w:r>
        <w:tab/>
      </w:r>
      <w:r>
        <w:rPr>
          <w:b/>
        </w:rPr>
        <w:t xml:space="preserve">where </w:t>
      </w:r>
      <w:r w:rsidRPr="0026093F">
        <w:rPr>
          <w:b/>
        </w:rPr>
        <w:t>D</w:t>
      </w:r>
      <w:r w:rsidRPr="0026093F">
        <w:rPr>
          <w:b/>
          <w:vertAlign w:val="subscript"/>
        </w:rPr>
        <w:t>max</w:t>
      </w:r>
      <w:r w:rsidRPr="0026093F">
        <w:rPr>
          <w:b/>
        </w:rPr>
        <w:t xml:space="preserve"> is the maximum outer diameter</w:t>
      </w:r>
      <w:r>
        <w:t xml:space="preserve"> established in conformity with the above </w:t>
      </w:r>
      <w:r w:rsidRPr="0026093F">
        <w:rPr>
          <w:strike/>
        </w:rPr>
        <w:t>may be exceeded by 1 per cent</w:t>
      </w:r>
      <w:r>
        <w:t>.</w:t>
      </w:r>
      <w:r w:rsidR="00ED6A83">
        <w:t>"</w:t>
      </w:r>
    </w:p>
    <w:p w:rsidR="0020554F" w:rsidRPr="00907534" w:rsidRDefault="0020554F" w:rsidP="0020554F">
      <w:pPr>
        <w:pStyle w:val="HChG"/>
        <w:ind w:hanging="567"/>
      </w:pPr>
      <w:r w:rsidRPr="00907534">
        <w:t>II.</w:t>
      </w:r>
      <w:r w:rsidRPr="00907534">
        <w:tab/>
        <w:t>Justification</w:t>
      </w:r>
    </w:p>
    <w:p w:rsidR="00806F16" w:rsidRPr="00806F16" w:rsidRDefault="00F813E4" w:rsidP="00F813E4">
      <w:pPr>
        <w:pStyle w:val="SingleTxtG"/>
        <w:spacing w:before="120" w:after="0"/>
      </w:pPr>
      <w:r>
        <w:t>1.</w:t>
      </w:r>
      <w:r>
        <w:tab/>
      </w:r>
      <w:r w:rsidR="00806F16" w:rsidRPr="00806F16">
        <w:t xml:space="preserve">The current rules for calculating the dimensional limits are not consistent among the UN Regulations for tyres and within the Regulations themselves. Hence they lead to uncertainty </w:t>
      </w:r>
      <w:r w:rsidR="004F7996">
        <w:t>about</w:t>
      </w:r>
      <w:r w:rsidR="00806F16" w:rsidRPr="00806F16">
        <w:t xml:space="preserve"> the correct calculation. For example</w:t>
      </w:r>
      <w:r w:rsidR="00ED6A83">
        <w:t>, the design section widths in A</w:t>
      </w:r>
      <w:r w:rsidR="00806F16" w:rsidRPr="00806F16">
        <w:t>nnex 5 are calculated according to the rules of ISO 4000-1, whereas rounding is not defined in section 6.</w:t>
      </w:r>
      <w:r w:rsidR="0037411A">
        <w:t xml:space="preserve"> The nominal rim d</w:t>
      </w:r>
      <w:r w:rsidR="00ED6A83">
        <w:t>iameters used in R</w:t>
      </w:r>
      <w:r w:rsidR="0037411A">
        <w:t xml:space="preserve">egulation </w:t>
      </w:r>
      <w:r w:rsidR="009165DE">
        <w:t xml:space="preserve">No. </w:t>
      </w:r>
      <w:r w:rsidR="0037411A">
        <w:t xml:space="preserve">30 are different from those used in </w:t>
      </w:r>
      <w:r w:rsidR="00ED6A83">
        <w:t>R</w:t>
      </w:r>
      <w:r w:rsidR="0037411A">
        <w:t xml:space="preserve">egulation </w:t>
      </w:r>
      <w:r w:rsidR="009165DE">
        <w:t xml:space="preserve">No. </w:t>
      </w:r>
      <w:r w:rsidR="0037411A">
        <w:t>54, even if the same rims are used.</w:t>
      </w:r>
    </w:p>
    <w:p w:rsidR="00806F16" w:rsidRPr="00806F16" w:rsidRDefault="00F813E4" w:rsidP="00F813E4">
      <w:pPr>
        <w:pStyle w:val="SingleTxtG"/>
        <w:spacing w:before="120" w:after="0"/>
      </w:pPr>
      <w:r>
        <w:t>2.</w:t>
      </w:r>
      <w:r>
        <w:tab/>
      </w:r>
      <w:r w:rsidR="00806F16" w:rsidRPr="00806F16">
        <w:t xml:space="preserve">The current proposal aims at unifying the calculation rules to those used in ISO 4000-1 and all major tyre standards, e.g. </w:t>
      </w:r>
      <w:r w:rsidR="004F7996">
        <w:t xml:space="preserve">ETRTO, Tyre &amp; Rim Association (T&amp;RA), </w:t>
      </w:r>
      <w:r w:rsidR="004F7996" w:rsidRPr="00E977D7">
        <w:t xml:space="preserve">Japan Automobile Tyre Manufacturers Association </w:t>
      </w:r>
      <w:r w:rsidR="004F7996">
        <w:t>(JATMA)</w:t>
      </w:r>
      <w:r w:rsidR="00806F16" w:rsidRPr="00806F16">
        <w:t xml:space="preserve">. This will also facilitate the work of the type approval authorities that </w:t>
      </w:r>
      <w:r w:rsidR="004F7996">
        <w:t xml:space="preserve">still often </w:t>
      </w:r>
      <w:r w:rsidR="00806F16" w:rsidRPr="00806F16">
        <w:t xml:space="preserve">refer to </w:t>
      </w:r>
      <w:r w:rsidR="004F7996">
        <w:t>these</w:t>
      </w:r>
      <w:r w:rsidR="00806F16" w:rsidRPr="00806F16">
        <w:t xml:space="preserve"> standards.</w:t>
      </w:r>
    </w:p>
    <w:p w:rsidR="00F04BFD" w:rsidRPr="00806F16" w:rsidRDefault="00F813E4" w:rsidP="00F813E4">
      <w:pPr>
        <w:pStyle w:val="SingleTxtG"/>
        <w:spacing w:before="120" w:after="0"/>
      </w:pPr>
      <w:r>
        <w:t>3.</w:t>
      </w:r>
      <w:r>
        <w:tab/>
      </w:r>
      <w:r w:rsidR="00F04BFD">
        <w:t xml:space="preserve">Supplement 17 of this regulation introduced </w:t>
      </w:r>
      <w:r w:rsidR="003509C7">
        <w:t>Special Use</w:t>
      </w:r>
      <w:r w:rsidR="00F04BFD">
        <w:t xml:space="preserve"> tyres. The proposal for amendment of p</w:t>
      </w:r>
      <w:r w:rsidR="00F04BFD" w:rsidRPr="00F04BFD">
        <w:t>aragraph 6.1.5.3.</w:t>
      </w:r>
      <w:r w:rsidR="00F04BFD">
        <w:t xml:space="preserve"> aim</w:t>
      </w:r>
      <w:r w:rsidR="003509C7">
        <w:t>s</w:t>
      </w:r>
      <w:r w:rsidR="00F04BFD">
        <w:t xml:space="preserve"> to </w:t>
      </w:r>
      <w:r w:rsidR="003509C7">
        <w:t xml:space="preserve">introduce a higher tolerance on the overall diameter </w:t>
      </w:r>
      <w:r w:rsidR="00DA742B">
        <w:t xml:space="preserve">of those tyres </w:t>
      </w:r>
      <w:r w:rsidR="003509C7">
        <w:t xml:space="preserve">because they have to have a larger tread depth compared to Normal tyres. It is proposed to use the same tolerances as in </w:t>
      </w:r>
      <w:r w:rsidR="00DA742B">
        <w:t xml:space="preserve">GTR </w:t>
      </w:r>
      <w:r w:rsidR="00ED6A83">
        <w:t xml:space="preserve">No. </w:t>
      </w:r>
      <w:r w:rsidR="00DA742B">
        <w:t xml:space="preserve">16 </w:t>
      </w:r>
      <w:r w:rsidR="003509C7">
        <w:t>and</w:t>
      </w:r>
      <w:r w:rsidR="00DA742B" w:rsidRPr="00DA742B">
        <w:t xml:space="preserve"> </w:t>
      </w:r>
      <w:r w:rsidR="00DA742B">
        <w:t>Reg</w:t>
      </w:r>
      <w:r w:rsidR="00ED6A83">
        <w:t>ulation No</w:t>
      </w:r>
      <w:r w:rsidR="00DA742B">
        <w:t>. 54</w:t>
      </w:r>
      <w:r w:rsidR="003509C7">
        <w:t>.</w:t>
      </w:r>
    </w:p>
    <w:p w:rsidR="005A198E" w:rsidRPr="00907534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 w:rsidRPr="00907534">
        <w:rPr>
          <w:u w:val="single"/>
        </w:rPr>
        <w:tab/>
      </w:r>
      <w:r w:rsidRPr="00907534">
        <w:rPr>
          <w:u w:val="single"/>
        </w:rPr>
        <w:tab/>
      </w:r>
      <w:r w:rsidRPr="00907534">
        <w:rPr>
          <w:u w:val="single"/>
        </w:rPr>
        <w:tab/>
      </w:r>
    </w:p>
    <w:sectPr w:rsidR="005A198E" w:rsidRPr="00907534" w:rsidSect="00DB225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AD" w:rsidRDefault="00B91DAD"/>
  </w:endnote>
  <w:endnote w:type="continuationSeparator" w:id="0">
    <w:p w:rsidR="00B91DAD" w:rsidRDefault="00B91DAD"/>
  </w:endnote>
  <w:endnote w:type="continuationNotice" w:id="1">
    <w:p w:rsidR="00B91DAD" w:rsidRDefault="00B91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86229E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="0026093F"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9B55A9">
      <w:rPr>
        <w:b/>
        <w:noProof/>
        <w:sz w:val="18"/>
      </w:rPr>
      <w:t>4</w:t>
    </w:r>
    <w:r w:rsidRPr="00923752">
      <w:rPr>
        <w:b/>
        <w:sz w:val="18"/>
      </w:rPr>
      <w:fldChar w:fldCharType="end"/>
    </w:r>
    <w:r w:rsidR="0026093F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Footer"/>
      <w:tabs>
        <w:tab w:val="right" w:pos="9638"/>
      </w:tabs>
      <w:rPr>
        <w:b/>
        <w:sz w:val="18"/>
      </w:rPr>
    </w:pPr>
    <w:r>
      <w:tab/>
    </w:r>
    <w:r w:rsidR="0086229E"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="0086229E" w:rsidRPr="00923752">
      <w:rPr>
        <w:b/>
        <w:sz w:val="18"/>
      </w:rPr>
      <w:fldChar w:fldCharType="separate"/>
    </w:r>
    <w:r w:rsidR="009325DA">
      <w:rPr>
        <w:b/>
        <w:noProof/>
        <w:sz w:val="18"/>
      </w:rPr>
      <w:t>3</w:t>
    </w:r>
    <w:r w:rsidR="0086229E"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 wp14:anchorId="396917D0" wp14:editId="0FC35098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19050" t="0" r="3175" b="0"/>
          <wp:wrapNone/>
          <wp:docPr id="3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</w:rPr>
      <w:t>GE.1</w:t>
    </w:r>
    <w:r w:rsidR="00293364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AD" w:rsidRPr="000B175B" w:rsidRDefault="00B91DA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91DAD" w:rsidRPr="00FC68B7" w:rsidRDefault="00B91DA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91DAD" w:rsidRDefault="00B91DAD"/>
  </w:footnote>
  <w:footnote w:id="2">
    <w:p w:rsidR="0026093F" w:rsidRPr="002232AF" w:rsidRDefault="0026093F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  <w:footnote w:id="3">
    <w:p w:rsidR="00471B1E" w:rsidRPr="00F813E4" w:rsidRDefault="00F813E4" w:rsidP="00F813E4">
      <w:pPr>
        <w:spacing w:after="237"/>
        <w:ind w:left="1134" w:right="1134"/>
        <w:jc w:val="both"/>
        <w:rPr>
          <w:sz w:val="18"/>
          <w:szCs w:val="18"/>
        </w:rPr>
      </w:pPr>
      <w:r w:rsidRPr="00F813E4">
        <w:rPr>
          <w:sz w:val="18"/>
          <w:szCs w:val="18"/>
          <w:vertAlign w:val="superscript"/>
          <w:lang w:val="en-US"/>
        </w:rPr>
        <w:t xml:space="preserve">5 </w:t>
      </w:r>
      <w:r w:rsidRPr="004F7996">
        <w:rPr>
          <w:sz w:val="18"/>
          <w:szCs w:val="18"/>
          <w:vertAlign w:val="superscript"/>
        </w:rPr>
        <w:t xml:space="preserve"> </w:t>
      </w:r>
      <w:r w:rsidR="00471B1E" w:rsidRPr="00F813E4">
        <w:rPr>
          <w:sz w:val="18"/>
          <w:szCs w:val="18"/>
        </w:rPr>
        <w:t>When the conventional number is given by codes, the value in mm is obtained by multiplying such number by 25.4.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Header"/>
    </w:pPr>
    <w:r>
      <w:t>ECE/TRANS/WP.29/GRRF/2015/</w:t>
    </w:r>
    <w:r w:rsidR="00F813E4">
      <w:t>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Header"/>
      <w:jc w:val="right"/>
    </w:pPr>
    <w:r>
      <w:t>ECE/TRANS/WP.29/GRRF/2015/</w:t>
    </w:r>
    <w:r w:rsidR="00F813E4">
      <w:t>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700374C2"/>
    <w:multiLevelType w:val="hybridMultilevel"/>
    <w:tmpl w:val="4AF4E4C8"/>
    <w:lvl w:ilvl="0" w:tplc="CF520F4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4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5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7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8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50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5"/>
  </w:num>
  <w:num w:numId="16">
    <w:abstractNumId w:val="51"/>
  </w:num>
  <w:num w:numId="17">
    <w:abstractNumId w:val="26"/>
  </w:num>
  <w:num w:numId="18">
    <w:abstractNumId w:val="30"/>
  </w:num>
  <w:num w:numId="19">
    <w:abstractNumId w:val="32"/>
  </w:num>
  <w:num w:numId="20">
    <w:abstractNumId w:val="49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50"/>
  </w:num>
  <w:num w:numId="28">
    <w:abstractNumId w:val="52"/>
  </w:num>
  <w:num w:numId="29">
    <w:abstractNumId w:val="36"/>
  </w:num>
  <w:num w:numId="30">
    <w:abstractNumId w:val="33"/>
  </w:num>
  <w:num w:numId="31">
    <w:abstractNumId w:val="22"/>
  </w:num>
  <w:num w:numId="32">
    <w:abstractNumId w:val="47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4"/>
  </w:num>
  <w:num w:numId="45">
    <w:abstractNumId w:val="43"/>
  </w:num>
  <w:num w:numId="46">
    <w:abstractNumId w:val="46"/>
  </w:num>
  <w:num w:numId="47">
    <w:abstractNumId w:val="23"/>
  </w:num>
  <w:num w:numId="48">
    <w:abstractNumId w:val="48"/>
  </w:num>
  <w:num w:numId="49">
    <w:abstractNumId w:val="34"/>
  </w:num>
  <w:num w:numId="50">
    <w:abstractNumId w:val="4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activeWritingStyle w:appName="MSWord" w:lang="fr-B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03F27"/>
    <w:rsid w:val="00004031"/>
    <w:rsid w:val="00010F8B"/>
    <w:rsid w:val="00011EBE"/>
    <w:rsid w:val="00030044"/>
    <w:rsid w:val="00046B1F"/>
    <w:rsid w:val="00050F6B"/>
    <w:rsid w:val="00052635"/>
    <w:rsid w:val="00057E97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44E"/>
    <w:rsid w:val="000B3A0F"/>
    <w:rsid w:val="000B4EF7"/>
    <w:rsid w:val="000B676B"/>
    <w:rsid w:val="000C23F4"/>
    <w:rsid w:val="000C2C03"/>
    <w:rsid w:val="000C2D2E"/>
    <w:rsid w:val="000C4C94"/>
    <w:rsid w:val="000E0415"/>
    <w:rsid w:val="000F46F4"/>
    <w:rsid w:val="000F6BE3"/>
    <w:rsid w:val="000F7775"/>
    <w:rsid w:val="00103477"/>
    <w:rsid w:val="00103A07"/>
    <w:rsid w:val="00103A1A"/>
    <w:rsid w:val="001103AA"/>
    <w:rsid w:val="00112E6A"/>
    <w:rsid w:val="00114D62"/>
    <w:rsid w:val="0011666B"/>
    <w:rsid w:val="00121464"/>
    <w:rsid w:val="00133987"/>
    <w:rsid w:val="00135B68"/>
    <w:rsid w:val="00165F3A"/>
    <w:rsid w:val="00175B5A"/>
    <w:rsid w:val="00182290"/>
    <w:rsid w:val="001832FB"/>
    <w:rsid w:val="00184058"/>
    <w:rsid w:val="00197CB8"/>
    <w:rsid w:val="001A1658"/>
    <w:rsid w:val="001A3955"/>
    <w:rsid w:val="001B4B04"/>
    <w:rsid w:val="001C1B80"/>
    <w:rsid w:val="001C2258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295E"/>
    <w:rsid w:val="00232EF4"/>
    <w:rsid w:val="0023387C"/>
    <w:rsid w:val="00245197"/>
    <w:rsid w:val="0024772E"/>
    <w:rsid w:val="0026093F"/>
    <w:rsid w:val="00267F5F"/>
    <w:rsid w:val="002807CC"/>
    <w:rsid w:val="00286B4D"/>
    <w:rsid w:val="00293364"/>
    <w:rsid w:val="00293AFC"/>
    <w:rsid w:val="002B2CEE"/>
    <w:rsid w:val="002C554D"/>
    <w:rsid w:val="002D102B"/>
    <w:rsid w:val="002D1460"/>
    <w:rsid w:val="002D40C1"/>
    <w:rsid w:val="002D4643"/>
    <w:rsid w:val="002F175C"/>
    <w:rsid w:val="002F2821"/>
    <w:rsid w:val="002F7DE0"/>
    <w:rsid w:val="00302E18"/>
    <w:rsid w:val="003068A3"/>
    <w:rsid w:val="003229D8"/>
    <w:rsid w:val="003264C1"/>
    <w:rsid w:val="00332BBA"/>
    <w:rsid w:val="003335AD"/>
    <w:rsid w:val="00337273"/>
    <w:rsid w:val="003417FA"/>
    <w:rsid w:val="00344F05"/>
    <w:rsid w:val="0034671F"/>
    <w:rsid w:val="003509C7"/>
    <w:rsid w:val="00352709"/>
    <w:rsid w:val="003536EE"/>
    <w:rsid w:val="003619B5"/>
    <w:rsid w:val="00361AC3"/>
    <w:rsid w:val="00365763"/>
    <w:rsid w:val="003659D8"/>
    <w:rsid w:val="003701D8"/>
    <w:rsid w:val="00371178"/>
    <w:rsid w:val="003721E2"/>
    <w:rsid w:val="0037411A"/>
    <w:rsid w:val="00385977"/>
    <w:rsid w:val="00392E47"/>
    <w:rsid w:val="003A19B5"/>
    <w:rsid w:val="003A306E"/>
    <w:rsid w:val="003A6321"/>
    <w:rsid w:val="003A6810"/>
    <w:rsid w:val="003C0787"/>
    <w:rsid w:val="003C2CC4"/>
    <w:rsid w:val="003C534D"/>
    <w:rsid w:val="003C5E69"/>
    <w:rsid w:val="003D4646"/>
    <w:rsid w:val="003D4B23"/>
    <w:rsid w:val="003D5881"/>
    <w:rsid w:val="003E130E"/>
    <w:rsid w:val="003E751F"/>
    <w:rsid w:val="003F060F"/>
    <w:rsid w:val="003F2D5A"/>
    <w:rsid w:val="003F335A"/>
    <w:rsid w:val="003F5B08"/>
    <w:rsid w:val="003F5CFD"/>
    <w:rsid w:val="00407436"/>
    <w:rsid w:val="00410C89"/>
    <w:rsid w:val="00413EE4"/>
    <w:rsid w:val="004142E7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579CF"/>
    <w:rsid w:val="00471B1E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C0977"/>
    <w:rsid w:val="004C2461"/>
    <w:rsid w:val="004C30D0"/>
    <w:rsid w:val="004C3897"/>
    <w:rsid w:val="004C7462"/>
    <w:rsid w:val="004E5C76"/>
    <w:rsid w:val="004E6A8B"/>
    <w:rsid w:val="004E77B2"/>
    <w:rsid w:val="004F2B31"/>
    <w:rsid w:val="004F7996"/>
    <w:rsid w:val="00504B2D"/>
    <w:rsid w:val="00515214"/>
    <w:rsid w:val="00515314"/>
    <w:rsid w:val="00517F61"/>
    <w:rsid w:val="0052136D"/>
    <w:rsid w:val="0052775E"/>
    <w:rsid w:val="005420F2"/>
    <w:rsid w:val="0054349A"/>
    <w:rsid w:val="0056209A"/>
    <w:rsid w:val="005628B6"/>
    <w:rsid w:val="00570087"/>
    <w:rsid w:val="00573F8B"/>
    <w:rsid w:val="0058660B"/>
    <w:rsid w:val="005941EC"/>
    <w:rsid w:val="0059724D"/>
    <w:rsid w:val="005A198E"/>
    <w:rsid w:val="005A796A"/>
    <w:rsid w:val="005A7E6C"/>
    <w:rsid w:val="005B1468"/>
    <w:rsid w:val="005B320C"/>
    <w:rsid w:val="005B3DB3"/>
    <w:rsid w:val="005B40C4"/>
    <w:rsid w:val="005B4E13"/>
    <w:rsid w:val="005B5205"/>
    <w:rsid w:val="005B6B49"/>
    <w:rsid w:val="005C342F"/>
    <w:rsid w:val="005C7D1E"/>
    <w:rsid w:val="005D2C97"/>
    <w:rsid w:val="005E06CA"/>
    <w:rsid w:val="005E06E4"/>
    <w:rsid w:val="005E116A"/>
    <w:rsid w:val="005F4882"/>
    <w:rsid w:val="005F7B75"/>
    <w:rsid w:val="006001EE"/>
    <w:rsid w:val="00605042"/>
    <w:rsid w:val="00611FC4"/>
    <w:rsid w:val="006176FB"/>
    <w:rsid w:val="00620F30"/>
    <w:rsid w:val="00633C1B"/>
    <w:rsid w:val="00640B26"/>
    <w:rsid w:val="00641EB1"/>
    <w:rsid w:val="00642099"/>
    <w:rsid w:val="006423D9"/>
    <w:rsid w:val="006438A8"/>
    <w:rsid w:val="00650739"/>
    <w:rsid w:val="00652D0A"/>
    <w:rsid w:val="0065566C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2530"/>
    <w:rsid w:val="006B664D"/>
    <w:rsid w:val="006B6707"/>
    <w:rsid w:val="006C3589"/>
    <w:rsid w:val="006C3B77"/>
    <w:rsid w:val="006D010D"/>
    <w:rsid w:val="006D37AF"/>
    <w:rsid w:val="006D51D0"/>
    <w:rsid w:val="006D5CDE"/>
    <w:rsid w:val="006D5FB9"/>
    <w:rsid w:val="006D658E"/>
    <w:rsid w:val="006E564B"/>
    <w:rsid w:val="006E7191"/>
    <w:rsid w:val="006F22FE"/>
    <w:rsid w:val="0070005E"/>
    <w:rsid w:val="00703577"/>
    <w:rsid w:val="00705894"/>
    <w:rsid w:val="0070777D"/>
    <w:rsid w:val="0071190E"/>
    <w:rsid w:val="00722867"/>
    <w:rsid w:val="00723AE9"/>
    <w:rsid w:val="00723D74"/>
    <w:rsid w:val="0072632A"/>
    <w:rsid w:val="007327D5"/>
    <w:rsid w:val="007341D7"/>
    <w:rsid w:val="007363F0"/>
    <w:rsid w:val="0074277F"/>
    <w:rsid w:val="00750230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03E"/>
    <w:rsid w:val="00795653"/>
    <w:rsid w:val="007A1B90"/>
    <w:rsid w:val="007A309D"/>
    <w:rsid w:val="007A3A71"/>
    <w:rsid w:val="007A4ECC"/>
    <w:rsid w:val="007B0806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5A27"/>
    <w:rsid w:val="007E63F3"/>
    <w:rsid w:val="007F3B0C"/>
    <w:rsid w:val="007F6611"/>
    <w:rsid w:val="00806F16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6229E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55ED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F31D2"/>
    <w:rsid w:val="00905CD3"/>
    <w:rsid w:val="00907534"/>
    <w:rsid w:val="00915EF6"/>
    <w:rsid w:val="009165DE"/>
    <w:rsid w:val="009201D8"/>
    <w:rsid w:val="009223CA"/>
    <w:rsid w:val="00923752"/>
    <w:rsid w:val="00925664"/>
    <w:rsid w:val="00927489"/>
    <w:rsid w:val="009325DA"/>
    <w:rsid w:val="00932C6B"/>
    <w:rsid w:val="009354C2"/>
    <w:rsid w:val="00940F93"/>
    <w:rsid w:val="00943179"/>
    <w:rsid w:val="009439AE"/>
    <w:rsid w:val="009448C3"/>
    <w:rsid w:val="0095525F"/>
    <w:rsid w:val="00960044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55A9"/>
    <w:rsid w:val="009B64BB"/>
    <w:rsid w:val="009C0593"/>
    <w:rsid w:val="009C30DA"/>
    <w:rsid w:val="009C56B0"/>
    <w:rsid w:val="009D3358"/>
    <w:rsid w:val="009E306B"/>
    <w:rsid w:val="009E5E02"/>
    <w:rsid w:val="009E6F05"/>
    <w:rsid w:val="009F2BCB"/>
    <w:rsid w:val="009F6276"/>
    <w:rsid w:val="00A00697"/>
    <w:rsid w:val="00A00A3F"/>
    <w:rsid w:val="00A01489"/>
    <w:rsid w:val="00A1143E"/>
    <w:rsid w:val="00A132C2"/>
    <w:rsid w:val="00A14816"/>
    <w:rsid w:val="00A170DB"/>
    <w:rsid w:val="00A22689"/>
    <w:rsid w:val="00A3026E"/>
    <w:rsid w:val="00A338F1"/>
    <w:rsid w:val="00A35BE0"/>
    <w:rsid w:val="00A40C1F"/>
    <w:rsid w:val="00A541F4"/>
    <w:rsid w:val="00A6129C"/>
    <w:rsid w:val="00A66A2B"/>
    <w:rsid w:val="00A67600"/>
    <w:rsid w:val="00A72F22"/>
    <w:rsid w:val="00A7360F"/>
    <w:rsid w:val="00A73709"/>
    <w:rsid w:val="00A748A6"/>
    <w:rsid w:val="00A769F4"/>
    <w:rsid w:val="00A776B4"/>
    <w:rsid w:val="00A810BD"/>
    <w:rsid w:val="00A832E0"/>
    <w:rsid w:val="00A85E21"/>
    <w:rsid w:val="00A94361"/>
    <w:rsid w:val="00A97E44"/>
    <w:rsid w:val="00AA293C"/>
    <w:rsid w:val="00AB1C8B"/>
    <w:rsid w:val="00AB25DF"/>
    <w:rsid w:val="00AC2BF5"/>
    <w:rsid w:val="00AD0F83"/>
    <w:rsid w:val="00AD504E"/>
    <w:rsid w:val="00AD5904"/>
    <w:rsid w:val="00AE2A97"/>
    <w:rsid w:val="00AF44D0"/>
    <w:rsid w:val="00B026A9"/>
    <w:rsid w:val="00B03569"/>
    <w:rsid w:val="00B12195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75D5"/>
    <w:rsid w:val="00B91DAD"/>
    <w:rsid w:val="00B94C56"/>
    <w:rsid w:val="00B94FCE"/>
    <w:rsid w:val="00B969CE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629A0"/>
    <w:rsid w:val="00C64629"/>
    <w:rsid w:val="00C70888"/>
    <w:rsid w:val="00C7282A"/>
    <w:rsid w:val="00C745C3"/>
    <w:rsid w:val="00C82317"/>
    <w:rsid w:val="00C847D9"/>
    <w:rsid w:val="00C86141"/>
    <w:rsid w:val="00C96DF2"/>
    <w:rsid w:val="00CB2E29"/>
    <w:rsid w:val="00CB3E03"/>
    <w:rsid w:val="00CB5FFB"/>
    <w:rsid w:val="00CC4F22"/>
    <w:rsid w:val="00CD22A1"/>
    <w:rsid w:val="00CD4AA6"/>
    <w:rsid w:val="00CE4A8F"/>
    <w:rsid w:val="00CE733D"/>
    <w:rsid w:val="00CF20B1"/>
    <w:rsid w:val="00D01544"/>
    <w:rsid w:val="00D10E2D"/>
    <w:rsid w:val="00D2031B"/>
    <w:rsid w:val="00D248B6"/>
    <w:rsid w:val="00D25C23"/>
    <w:rsid w:val="00D25FE2"/>
    <w:rsid w:val="00D26E07"/>
    <w:rsid w:val="00D36E50"/>
    <w:rsid w:val="00D43252"/>
    <w:rsid w:val="00D466D6"/>
    <w:rsid w:val="00D47EEA"/>
    <w:rsid w:val="00D67EB2"/>
    <w:rsid w:val="00D70325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42B"/>
    <w:rsid w:val="00DA7B18"/>
    <w:rsid w:val="00DB225E"/>
    <w:rsid w:val="00DB5483"/>
    <w:rsid w:val="00DC6D39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9785E"/>
    <w:rsid w:val="00EA2A77"/>
    <w:rsid w:val="00EA342B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6138"/>
    <w:rsid w:val="00ED6A83"/>
    <w:rsid w:val="00ED7A2A"/>
    <w:rsid w:val="00EE1A48"/>
    <w:rsid w:val="00EF1D7F"/>
    <w:rsid w:val="00EF5C56"/>
    <w:rsid w:val="00F03C32"/>
    <w:rsid w:val="00F0480F"/>
    <w:rsid w:val="00F04BFD"/>
    <w:rsid w:val="00F243E1"/>
    <w:rsid w:val="00F31E5F"/>
    <w:rsid w:val="00F342BF"/>
    <w:rsid w:val="00F42969"/>
    <w:rsid w:val="00F518BA"/>
    <w:rsid w:val="00F57A62"/>
    <w:rsid w:val="00F6100A"/>
    <w:rsid w:val="00F6124B"/>
    <w:rsid w:val="00F61740"/>
    <w:rsid w:val="00F6615A"/>
    <w:rsid w:val="00F75A7F"/>
    <w:rsid w:val="00F813E4"/>
    <w:rsid w:val="00F87B5E"/>
    <w:rsid w:val="00F93781"/>
    <w:rsid w:val="00F9526F"/>
    <w:rsid w:val="00FA2414"/>
    <w:rsid w:val="00FA6945"/>
    <w:rsid w:val="00FB321F"/>
    <w:rsid w:val="00FB613B"/>
    <w:rsid w:val="00FC68B7"/>
    <w:rsid w:val="00FD0CCA"/>
    <w:rsid w:val="00FD3F98"/>
    <w:rsid w:val="00FD4699"/>
    <w:rsid w:val="00FD5F95"/>
    <w:rsid w:val="00FD755A"/>
    <w:rsid w:val="00FE106A"/>
    <w:rsid w:val="00FE1804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DA227-B38A-47C7-A506-5178231F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2014-11-10T09:08:00Z</cp:lastPrinted>
  <dcterms:created xsi:type="dcterms:W3CDTF">2015-07-03T10:21:00Z</dcterms:created>
  <dcterms:modified xsi:type="dcterms:W3CDTF">2015-07-03T10:21:00Z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